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63DC66">
      <w:pPr>
        <w:ind w:firstLine="1040"/>
        <w:rPr>
          <w:rFonts w:eastAsia="华文新魏"/>
          <w:b/>
          <w:sz w:val="52"/>
          <w:szCs w:val="52"/>
        </w:rPr>
      </w:pPr>
      <w:bookmarkStart w:id="0" w:name="OLE_LINK1"/>
      <w:bookmarkStart w:id="1" w:name="_Hlk133575614"/>
    </w:p>
    <w:p w14:paraId="5C0B16FC">
      <w:pPr>
        <w:spacing w:after="120"/>
        <w:rPr>
          <w:rFonts w:eastAsia="华文新魏"/>
          <w:b/>
          <w:sz w:val="52"/>
          <w:szCs w:val="52"/>
        </w:rPr>
      </w:pPr>
      <w:r>
        <w:rPr>
          <w:rFonts w:hint="eastAsia" w:eastAsia="华文新魏"/>
          <w:b/>
          <w:sz w:val="52"/>
          <w:szCs w:val="52"/>
        </w:rPr>
        <w:t>舟山市普陀海洋产业研究中心预制菜产业联合研究中心中试基地设备采购项目</w:t>
      </w:r>
    </w:p>
    <w:p w14:paraId="307DAAE6">
      <w:pPr>
        <w:snapToGrid w:val="0"/>
        <w:spacing w:line="312" w:lineRule="auto"/>
        <w:ind w:firstLine="1041"/>
        <w:jc w:val="center"/>
        <w:rPr>
          <w:rFonts w:eastAsia="华文新魏"/>
          <w:b/>
          <w:sz w:val="52"/>
        </w:rPr>
      </w:pPr>
    </w:p>
    <w:p w14:paraId="6011FBDD">
      <w:pPr>
        <w:snapToGrid w:val="0"/>
        <w:spacing w:line="312" w:lineRule="auto"/>
        <w:ind w:firstLine="1041"/>
        <w:jc w:val="center"/>
        <w:rPr>
          <w:rFonts w:eastAsia="华文新魏"/>
          <w:b/>
          <w:sz w:val="52"/>
        </w:rPr>
      </w:pPr>
      <w:r>
        <w:rPr>
          <w:rFonts w:hint="eastAsia" w:eastAsia="华文新魏"/>
          <w:b/>
          <w:sz w:val="52"/>
        </w:rPr>
        <w:t>招标文件</w:t>
      </w:r>
    </w:p>
    <w:p w14:paraId="2CF843F9">
      <w:pPr>
        <w:snapToGrid w:val="0"/>
        <w:spacing w:before="120" w:line="312" w:lineRule="auto"/>
        <w:ind w:firstLine="640"/>
        <w:rPr>
          <w:rFonts w:eastAsia="华文新魏"/>
          <w:b/>
          <w:sz w:val="32"/>
        </w:rPr>
      </w:pPr>
    </w:p>
    <w:p w14:paraId="4B547682">
      <w:pPr>
        <w:snapToGrid w:val="0"/>
        <w:spacing w:before="120" w:line="312" w:lineRule="auto"/>
        <w:ind w:firstLine="640"/>
        <w:rPr>
          <w:rFonts w:eastAsia="华文新魏"/>
          <w:b/>
          <w:sz w:val="32"/>
        </w:rPr>
      </w:pPr>
    </w:p>
    <w:p w14:paraId="025324E9">
      <w:pPr>
        <w:snapToGrid w:val="0"/>
        <w:spacing w:before="120" w:line="312" w:lineRule="auto"/>
        <w:ind w:left="1602" w:hanging="1602" w:hangingChars="500"/>
        <w:rPr>
          <w:rFonts w:eastAsia="华文新魏"/>
          <w:b/>
          <w:sz w:val="32"/>
        </w:rPr>
      </w:pPr>
      <w:r>
        <w:rPr>
          <w:rFonts w:hint="eastAsia" w:eastAsia="华文新魏"/>
          <w:b/>
          <w:sz w:val="32"/>
        </w:rPr>
        <w:t>项目名称</w:t>
      </w:r>
      <w:r>
        <w:rPr>
          <w:rFonts w:hint="eastAsia" w:eastAsia="华文新魏"/>
          <w:sz w:val="32"/>
        </w:rPr>
        <w:t>：</w:t>
      </w:r>
      <w:r>
        <w:rPr>
          <w:rFonts w:hint="eastAsia" w:eastAsia="华文新魏"/>
          <w:b/>
          <w:sz w:val="32"/>
        </w:rPr>
        <w:t>舟山市普陀海洋产业研究中心预制菜产业联合研究中心中试基地设备采购项目</w:t>
      </w:r>
    </w:p>
    <w:p w14:paraId="4ABB9D4A">
      <w:pPr>
        <w:snapToGrid w:val="0"/>
        <w:spacing w:before="120" w:line="312" w:lineRule="auto"/>
        <w:rPr>
          <w:rFonts w:eastAsia="华文新魏"/>
          <w:b/>
          <w:sz w:val="32"/>
        </w:rPr>
      </w:pPr>
    </w:p>
    <w:p w14:paraId="1A8E04E4">
      <w:pPr>
        <w:snapToGrid w:val="0"/>
        <w:spacing w:before="120" w:line="312" w:lineRule="auto"/>
        <w:rPr>
          <w:rFonts w:eastAsia="华文新魏"/>
          <w:b/>
          <w:sz w:val="32"/>
        </w:rPr>
      </w:pPr>
      <w:r>
        <w:rPr>
          <w:rFonts w:hint="eastAsia" w:eastAsia="华文新魏"/>
          <w:b/>
          <w:sz w:val="32"/>
        </w:rPr>
        <w:t>项目编号：SZGXZS2025038</w:t>
      </w:r>
    </w:p>
    <w:p w14:paraId="555E639C">
      <w:pPr>
        <w:snapToGrid w:val="0"/>
        <w:spacing w:before="120" w:line="312" w:lineRule="auto"/>
        <w:ind w:left="1520" w:hanging="1522" w:hangingChars="500"/>
        <w:rPr>
          <w:rFonts w:eastAsia="华文新魏"/>
          <w:b/>
          <w:w w:val="95"/>
          <w:sz w:val="32"/>
        </w:rPr>
      </w:pPr>
    </w:p>
    <w:p w14:paraId="21204E23">
      <w:pPr>
        <w:snapToGrid w:val="0"/>
        <w:spacing w:before="120" w:line="312" w:lineRule="auto"/>
        <w:ind w:left="1520" w:hanging="1522" w:hangingChars="500"/>
        <w:rPr>
          <w:rFonts w:eastAsia="华文新魏"/>
          <w:sz w:val="32"/>
        </w:rPr>
      </w:pPr>
      <w:r>
        <w:rPr>
          <w:rFonts w:hint="eastAsia" w:eastAsia="华文新魏"/>
          <w:b/>
          <w:w w:val="95"/>
          <w:sz w:val="32"/>
        </w:rPr>
        <w:t>采购单位：</w:t>
      </w:r>
      <w:r>
        <w:rPr>
          <w:rFonts w:hint="eastAsia" w:eastAsia="华文新魏"/>
          <w:b/>
          <w:sz w:val="32"/>
        </w:rPr>
        <w:t>舟山市普陀海洋产业研究中心</w:t>
      </w:r>
    </w:p>
    <w:p w14:paraId="6F624EDB">
      <w:pPr>
        <w:snapToGrid w:val="0"/>
        <w:spacing w:before="120" w:line="312" w:lineRule="auto"/>
        <w:ind w:firstLine="607"/>
        <w:rPr>
          <w:rFonts w:eastAsia="华文新魏"/>
          <w:b/>
          <w:w w:val="95"/>
          <w:sz w:val="32"/>
        </w:rPr>
      </w:pPr>
    </w:p>
    <w:p w14:paraId="297825F7">
      <w:pPr>
        <w:snapToGrid w:val="0"/>
        <w:spacing w:before="120" w:line="312" w:lineRule="auto"/>
        <w:rPr>
          <w:rFonts w:eastAsia="华文新魏"/>
          <w:b/>
          <w:w w:val="95"/>
          <w:sz w:val="32"/>
        </w:rPr>
      </w:pPr>
      <w:r>
        <w:rPr>
          <w:rFonts w:hint="eastAsia" w:eastAsia="华文新魏"/>
          <w:b/>
          <w:w w:val="95"/>
          <w:sz w:val="32"/>
        </w:rPr>
        <w:t>代理机构：深圳市国信招标有限公司</w:t>
      </w:r>
    </w:p>
    <w:p w14:paraId="015538B2">
      <w:pPr>
        <w:snapToGrid w:val="0"/>
        <w:spacing w:before="120" w:line="312" w:lineRule="auto"/>
        <w:ind w:left="5961" w:hanging="5968" w:hangingChars="1961"/>
        <w:rPr>
          <w:rFonts w:eastAsia="华文新魏"/>
          <w:b/>
          <w:w w:val="95"/>
          <w:sz w:val="32"/>
        </w:rPr>
      </w:pPr>
    </w:p>
    <w:p w14:paraId="3D6CAE79">
      <w:pPr>
        <w:snapToGrid w:val="0"/>
        <w:spacing w:before="120" w:line="312" w:lineRule="auto"/>
        <w:ind w:firstLine="607"/>
        <w:rPr>
          <w:rFonts w:eastAsia="华文新魏"/>
          <w:b/>
          <w:w w:val="95"/>
          <w:sz w:val="32"/>
        </w:rPr>
      </w:pPr>
    </w:p>
    <w:p w14:paraId="0D6E3F70">
      <w:pPr>
        <w:snapToGrid w:val="0"/>
        <w:spacing w:before="120" w:line="312" w:lineRule="auto"/>
        <w:ind w:left="6046" w:leftChars="2625" w:hanging="533" w:hangingChars="175"/>
        <w:rPr>
          <w:rFonts w:eastAsia="华文新魏"/>
          <w:b/>
          <w:w w:val="95"/>
          <w:sz w:val="32"/>
        </w:rPr>
      </w:pPr>
      <w:r>
        <w:rPr>
          <w:rFonts w:eastAsia="华文新魏"/>
          <w:b/>
          <w:w w:val="95"/>
          <w:sz w:val="32"/>
        </w:rPr>
        <w:t>2025年</w:t>
      </w:r>
      <w:r>
        <w:rPr>
          <w:rFonts w:hint="eastAsia" w:eastAsia="华文新魏"/>
          <w:b/>
          <w:w w:val="95"/>
          <w:sz w:val="32"/>
        </w:rPr>
        <w:t>0</w:t>
      </w:r>
      <w:r>
        <w:rPr>
          <w:rFonts w:hint="eastAsia" w:eastAsia="华文新魏"/>
          <w:b/>
          <w:w w:val="95"/>
          <w:sz w:val="32"/>
          <w:lang w:val="en-US" w:eastAsia="zh-CN"/>
        </w:rPr>
        <w:t>4</w:t>
      </w:r>
      <w:r>
        <w:rPr>
          <w:rFonts w:hint="eastAsia" w:eastAsia="华文新魏"/>
          <w:b/>
          <w:w w:val="95"/>
          <w:sz w:val="32"/>
        </w:rPr>
        <w:t>月</w:t>
      </w:r>
      <w:r>
        <w:rPr>
          <w:rFonts w:hint="eastAsia" w:eastAsia="华文新魏"/>
          <w:b/>
          <w:w w:val="95"/>
          <w:sz w:val="32"/>
          <w:lang w:val="en-US" w:eastAsia="zh-CN"/>
        </w:rPr>
        <w:t>02</w:t>
      </w:r>
      <w:r>
        <w:rPr>
          <w:rFonts w:hint="eastAsia" w:eastAsia="华文新魏"/>
          <w:b/>
          <w:w w:val="95"/>
          <w:sz w:val="32"/>
        </w:rPr>
        <w:t>日</w:t>
      </w:r>
    </w:p>
    <w:p w14:paraId="598464B5">
      <w:pPr>
        <w:snapToGrid w:val="0"/>
        <w:spacing w:before="120" w:line="312" w:lineRule="auto"/>
        <w:ind w:left="6057" w:leftChars="2409" w:hanging="998" w:hangingChars="328"/>
        <w:rPr>
          <w:rFonts w:eastAsia="华文新魏"/>
          <w:b/>
          <w:w w:val="95"/>
          <w:sz w:val="32"/>
        </w:rPr>
      </w:pPr>
    </w:p>
    <w:p w14:paraId="4D7B7433">
      <w:pPr>
        <w:widowControl/>
        <w:spacing w:line="312" w:lineRule="auto"/>
        <w:ind w:firstLine="883"/>
        <w:jc w:val="left"/>
        <w:rPr>
          <w:rFonts w:eastAsia="创艺简标宋"/>
          <w:kern w:val="0"/>
          <w:sz w:val="44"/>
        </w:rPr>
        <w:sectPr>
          <w:footerReference r:id="rId3" w:type="default"/>
          <w:pgSz w:w="11906" w:h="16838"/>
          <w:pgMar w:top="1304" w:right="1106" w:bottom="1304" w:left="1531" w:header="1304" w:footer="1304" w:gutter="0"/>
          <w:cols w:space="720" w:num="1"/>
        </w:sectPr>
      </w:pPr>
    </w:p>
    <w:p w14:paraId="0BB5E2C3">
      <w:pPr>
        <w:snapToGrid w:val="0"/>
        <w:spacing w:before="120" w:line="312" w:lineRule="auto"/>
        <w:ind w:firstLine="883"/>
        <w:rPr>
          <w:rFonts w:eastAsia="创艺简标宋"/>
          <w:sz w:val="44"/>
        </w:rPr>
      </w:pPr>
    </w:p>
    <w:p w14:paraId="5BC9166C">
      <w:pPr>
        <w:snapToGrid w:val="0"/>
        <w:spacing w:before="120" w:line="312" w:lineRule="auto"/>
        <w:ind w:firstLine="883"/>
        <w:jc w:val="center"/>
        <w:rPr>
          <w:b/>
          <w:sz w:val="44"/>
        </w:rPr>
      </w:pPr>
      <w:r>
        <w:rPr>
          <w:rFonts w:hint="eastAsia"/>
          <w:b/>
          <w:sz w:val="44"/>
        </w:rPr>
        <w:t>目    录</w:t>
      </w:r>
    </w:p>
    <w:p w14:paraId="4C6E274B">
      <w:pPr>
        <w:spacing w:after="120"/>
        <w:ind w:firstLine="210" w:firstLineChars="100"/>
        <w:rPr>
          <w:kern w:val="0"/>
        </w:rPr>
      </w:pPr>
    </w:p>
    <w:p w14:paraId="38E63DF7">
      <w:pPr>
        <w:spacing w:after="120"/>
        <w:ind w:left="420" w:leftChars="200" w:firstLine="420" w:firstLineChars="200"/>
        <w:rPr>
          <w:rFonts w:ascii="Calibri" w:hAnsi="Calibri"/>
          <w:szCs w:val="24"/>
        </w:rPr>
      </w:pPr>
    </w:p>
    <w:p w14:paraId="73E3FEC6">
      <w:pPr>
        <w:widowControl/>
        <w:numPr>
          <w:ilvl w:val="0"/>
          <w:numId w:val="6"/>
        </w:numPr>
        <w:overflowPunct w:val="0"/>
        <w:autoSpaceDE w:val="0"/>
        <w:autoSpaceDN w:val="0"/>
        <w:adjustRightInd w:val="0"/>
        <w:snapToGrid w:val="0"/>
        <w:spacing w:line="360" w:lineRule="auto"/>
        <w:ind w:firstLine="482"/>
        <w:textAlignment w:val="baseline"/>
        <w:rPr>
          <w:sz w:val="24"/>
        </w:rPr>
      </w:pPr>
      <w:r>
        <w:rPr>
          <w:rFonts w:hint="eastAsia"/>
          <w:sz w:val="24"/>
        </w:rPr>
        <w:t>采购公告</w:t>
      </w:r>
    </w:p>
    <w:p w14:paraId="0CB1EE2A">
      <w:pPr>
        <w:widowControl/>
        <w:numPr>
          <w:ilvl w:val="0"/>
          <w:numId w:val="6"/>
        </w:numPr>
        <w:overflowPunct w:val="0"/>
        <w:autoSpaceDE w:val="0"/>
        <w:autoSpaceDN w:val="0"/>
        <w:adjustRightInd w:val="0"/>
        <w:snapToGrid w:val="0"/>
        <w:spacing w:line="360" w:lineRule="auto"/>
        <w:ind w:firstLine="482"/>
        <w:textAlignment w:val="baseline"/>
        <w:rPr>
          <w:sz w:val="24"/>
        </w:rPr>
      </w:pPr>
      <w:r>
        <w:rPr>
          <w:rFonts w:hint="eastAsia"/>
          <w:sz w:val="24"/>
        </w:rPr>
        <w:t>招标需求</w:t>
      </w:r>
    </w:p>
    <w:p w14:paraId="210A7B08">
      <w:pPr>
        <w:widowControl/>
        <w:numPr>
          <w:ilvl w:val="0"/>
          <w:numId w:val="6"/>
        </w:numPr>
        <w:overflowPunct w:val="0"/>
        <w:autoSpaceDE w:val="0"/>
        <w:autoSpaceDN w:val="0"/>
        <w:adjustRightInd w:val="0"/>
        <w:snapToGrid w:val="0"/>
        <w:spacing w:line="360" w:lineRule="auto"/>
        <w:ind w:firstLine="482"/>
        <w:textAlignment w:val="baseline"/>
        <w:rPr>
          <w:sz w:val="24"/>
        </w:rPr>
      </w:pPr>
      <w:r>
        <w:rPr>
          <w:rFonts w:hint="eastAsia"/>
          <w:sz w:val="24"/>
        </w:rPr>
        <w:t>投标人须知</w:t>
      </w:r>
    </w:p>
    <w:p w14:paraId="2A1E971B">
      <w:pPr>
        <w:snapToGrid w:val="0"/>
        <w:spacing w:line="360" w:lineRule="auto"/>
        <w:ind w:left="1440" w:firstLine="482"/>
        <w:rPr>
          <w:sz w:val="24"/>
        </w:rPr>
      </w:pPr>
      <w:r>
        <w:rPr>
          <w:rFonts w:hint="eastAsia"/>
          <w:sz w:val="24"/>
        </w:rPr>
        <w:t>前附表</w:t>
      </w:r>
    </w:p>
    <w:p w14:paraId="7297BF4C">
      <w:pPr>
        <w:widowControl/>
        <w:numPr>
          <w:ilvl w:val="1"/>
          <w:numId w:val="7"/>
        </w:numPr>
        <w:tabs>
          <w:tab w:val="left" w:pos="1305"/>
        </w:tabs>
        <w:overflowPunct w:val="0"/>
        <w:autoSpaceDE w:val="0"/>
        <w:autoSpaceDN w:val="0"/>
        <w:adjustRightInd w:val="0"/>
        <w:snapToGrid w:val="0"/>
        <w:spacing w:line="360" w:lineRule="auto"/>
        <w:ind w:firstLine="482"/>
        <w:textAlignment w:val="baseline"/>
        <w:rPr>
          <w:sz w:val="24"/>
        </w:rPr>
      </w:pPr>
      <w:r>
        <w:rPr>
          <w:rFonts w:hint="eastAsia"/>
          <w:sz w:val="24"/>
        </w:rPr>
        <w:t>总则</w:t>
      </w:r>
    </w:p>
    <w:p w14:paraId="4292B44E">
      <w:pPr>
        <w:widowControl/>
        <w:numPr>
          <w:ilvl w:val="1"/>
          <w:numId w:val="7"/>
        </w:numPr>
        <w:tabs>
          <w:tab w:val="left" w:pos="1305"/>
        </w:tabs>
        <w:overflowPunct w:val="0"/>
        <w:autoSpaceDE w:val="0"/>
        <w:autoSpaceDN w:val="0"/>
        <w:adjustRightInd w:val="0"/>
        <w:snapToGrid w:val="0"/>
        <w:spacing w:line="360" w:lineRule="auto"/>
        <w:ind w:firstLine="482"/>
        <w:textAlignment w:val="baseline"/>
        <w:rPr>
          <w:sz w:val="24"/>
        </w:rPr>
      </w:pPr>
      <w:r>
        <w:rPr>
          <w:rFonts w:hint="eastAsia"/>
          <w:sz w:val="24"/>
        </w:rPr>
        <w:t>招标文件</w:t>
      </w:r>
    </w:p>
    <w:p w14:paraId="111BEB2E">
      <w:pPr>
        <w:widowControl/>
        <w:numPr>
          <w:ilvl w:val="1"/>
          <w:numId w:val="7"/>
        </w:numPr>
        <w:tabs>
          <w:tab w:val="left" w:pos="1305"/>
        </w:tabs>
        <w:overflowPunct w:val="0"/>
        <w:autoSpaceDE w:val="0"/>
        <w:autoSpaceDN w:val="0"/>
        <w:adjustRightInd w:val="0"/>
        <w:snapToGrid w:val="0"/>
        <w:spacing w:line="360" w:lineRule="auto"/>
        <w:ind w:firstLine="482"/>
        <w:textAlignment w:val="baseline"/>
        <w:rPr>
          <w:sz w:val="24"/>
        </w:rPr>
      </w:pPr>
      <w:r>
        <w:rPr>
          <w:rFonts w:hint="eastAsia"/>
          <w:sz w:val="24"/>
        </w:rPr>
        <w:t>投标文件编制</w:t>
      </w:r>
    </w:p>
    <w:p w14:paraId="771A0B31">
      <w:pPr>
        <w:widowControl/>
        <w:numPr>
          <w:ilvl w:val="1"/>
          <w:numId w:val="7"/>
        </w:numPr>
        <w:tabs>
          <w:tab w:val="left" w:pos="1305"/>
        </w:tabs>
        <w:overflowPunct w:val="0"/>
        <w:autoSpaceDE w:val="0"/>
        <w:autoSpaceDN w:val="0"/>
        <w:adjustRightInd w:val="0"/>
        <w:snapToGrid w:val="0"/>
        <w:spacing w:line="360" w:lineRule="auto"/>
        <w:ind w:firstLine="482"/>
        <w:textAlignment w:val="baseline"/>
        <w:rPr>
          <w:sz w:val="24"/>
        </w:rPr>
      </w:pPr>
      <w:r>
        <w:rPr>
          <w:rFonts w:hint="eastAsia"/>
          <w:sz w:val="24"/>
        </w:rPr>
        <w:t>开标</w:t>
      </w:r>
    </w:p>
    <w:p w14:paraId="3D2C3B94">
      <w:pPr>
        <w:widowControl/>
        <w:numPr>
          <w:ilvl w:val="1"/>
          <w:numId w:val="7"/>
        </w:numPr>
        <w:tabs>
          <w:tab w:val="left" w:pos="1305"/>
        </w:tabs>
        <w:overflowPunct w:val="0"/>
        <w:autoSpaceDE w:val="0"/>
        <w:autoSpaceDN w:val="0"/>
        <w:adjustRightInd w:val="0"/>
        <w:snapToGrid w:val="0"/>
        <w:spacing w:line="360" w:lineRule="auto"/>
        <w:ind w:firstLine="482"/>
        <w:textAlignment w:val="baseline"/>
        <w:rPr>
          <w:sz w:val="24"/>
        </w:rPr>
      </w:pPr>
      <w:r>
        <w:rPr>
          <w:rFonts w:hint="eastAsia"/>
          <w:sz w:val="24"/>
        </w:rPr>
        <w:t>评标</w:t>
      </w:r>
    </w:p>
    <w:p w14:paraId="64F68271">
      <w:pPr>
        <w:widowControl/>
        <w:numPr>
          <w:ilvl w:val="1"/>
          <w:numId w:val="7"/>
        </w:numPr>
        <w:tabs>
          <w:tab w:val="left" w:pos="1305"/>
        </w:tabs>
        <w:overflowPunct w:val="0"/>
        <w:autoSpaceDE w:val="0"/>
        <w:autoSpaceDN w:val="0"/>
        <w:adjustRightInd w:val="0"/>
        <w:snapToGrid w:val="0"/>
        <w:spacing w:line="360" w:lineRule="auto"/>
        <w:ind w:firstLine="482"/>
        <w:textAlignment w:val="baseline"/>
        <w:rPr>
          <w:sz w:val="24"/>
        </w:rPr>
      </w:pPr>
      <w:r>
        <w:rPr>
          <w:rFonts w:hint="eastAsia"/>
          <w:sz w:val="24"/>
        </w:rPr>
        <w:t>定标</w:t>
      </w:r>
    </w:p>
    <w:p w14:paraId="5FF7158C">
      <w:pPr>
        <w:widowControl/>
        <w:numPr>
          <w:ilvl w:val="1"/>
          <w:numId w:val="7"/>
        </w:numPr>
        <w:tabs>
          <w:tab w:val="left" w:pos="1305"/>
        </w:tabs>
        <w:overflowPunct w:val="0"/>
        <w:autoSpaceDE w:val="0"/>
        <w:autoSpaceDN w:val="0"/>
        <w:adjustRightInd w:val="0"/>
        <w:snapToGrid w:val="0"/>
        <w:spacing w:line="360" w:lineRule="auto"/>
        <w:ind w:firstLine="482"/>
        <w:textAlignment w:val="baseline"/>
        <w:rPr>
          <w:sz w:val="24"/>
        </w:rPr>
      </w:pPr>
      <w:r>
        <w:rPr>
          <w:rFonts w:hint="eastAsia"/>
          <w:sz w:val="24"/>
        </w:rPr>
        <w:t>合同授予</w:t>
      </w:r>
    </w:p>
    <w:p w14:paraId="2502764D">
      <w:pPr>
        <w:widowControl/>
        <w:overflowPunct w:val="0"/>
        <w:autoSpaceDE w:val="0"/>
        <w:autoSpaceDN w:val="0"/>
        <w:adjustRightInd w:val="0"/>
        <w:snapToGrid w:val="0"/>
        <w:spacing w:line="360" w:lineRule="auto"/>
        <w:ind w:left="165" w:firstLine="1680" w:firstLineChars="700"/>
        <w:textAlignment w:val="baseline"/>
        <w:rPr>
          <w:sz w:val="24"/>
        </w:rPr>
      </w:pPr>
      <w:r>
        <w:rPr>
          <w:rFonts w:hint="eastAsia"/>
          <w:sz w:val="24"/>
        </w:rPr>
        <w:t>第四章  评标方法及评分标准</w:t>
      </w:r>
    </w:p>
    <w:p w14:paraId="6A8124AA">
      <w:pPr>
        <w:widowControl/>
        <w:overflowPunct w:val="0"/>
        <w:autoSpaceDE w:val="0"/>
        <w:autoSpaceDN w:val="0"/>
        <w:adjustRightInd w:val="0"/>
        <w:snapToGrid w:val="0"/>
        <w:spacing w:line="360" w:lineRule="auto"/>
        <w:ind w:left="165" w:firstLine="1680" w:firstLineChars="700"/>
        <w:textAlignment w:val="baseline"/>
        <w:rPr>
          <w:sz w:val="24"/>
        </w:rPr>
      </w:pPr>
      <w:r>
        <w:rPr>
          <w:rFonts w:hint="eastAsia"/>
          <w:sz w:val="24"/>
        </w:rPr>
        <w:t>第五章  政府采购合同主要条款</w:t>
      </w:r>
    </w:p>
    <w:p w14:paraId="77686C8A">
      <w:pPr>
        <w:widowControl/>
        <w:overflowPunct w:val="0"/>
        <w:autoSpaceDE w:val="0"/>
        <w:autoSpaceDN w:val="0"/>
        <w:adjustRightInd w:val="0"/>
        <w:snapToGrid w:val="0"/>
        <w:spacing w:line="360" w:lineRule="auto"/>
        <w:ind w:left="165" w:firstLine="1680" w:firstLineChars="700"/>
        <w:textAlignment w:val="baseline"/>
        <w:rPr>
          <w:sz w:val="24"/>
        </w:rPr>
      </w:pPr>
      <w:r>
        <w:rPr>
          <w:rFonts w:hint="eastAsia"/>
          <w:sz w:val="24"/>
        </w:rPr>
        <w:t>第六章  投标文件相关格式</w:t>
      </w:r>
    </w:p>
    <w:p w14:paraId="7C18E1B7">
      <w:pPr>
        <w:snapToGrid w:val="0"/>
        <w:spacing w:before="120" w:line="312" w:lineRule="auto"/>
        <w:outlineLvl w:val="0"/>
      </w:pPr>
    </w:p>
    <w:p w14:paraId="619825C9">
      <w:pPr>
        <w:snapToGrid w:val="0"/>
        <w:spacing w:before="120" w:line="312" w:lineRule="auto"/>
        <w:outlineLvl w:val="0"/>
      </w:pPr>
    </w:p>
    <w:p w14:paraId="24EE770C">
      <w:pPr>
        <w:snapToGrid w:val="0"/>
        <w:spacing w:before="120" w:line="312" w:lineRule="auto"/>
        <w:outlineLvl w:val="0"/>
      </w:pPr>
    </w:p>
    <w:p w14:paraId="6B59D7D4">
      <w:pPr>
        <w:snapToGrid w:val="0"/>
        <w:spacing w:before="120" w:line="312" w:lineRule="auto"/>
        <w:outlineLvl w:val="0"/>
      </w:pPr>
    </w:p>
    <w:p w14:paraId="70B9E35D">
      <w:pPr>
        <w:snapToGrid w:val="0"/>
        <w:spacing w:before="120" w:line="312" w:lineRule="auto"/>
        <w:outlineLvl w:val="0"/>
      </w:pPr>
    </w:p>
    <w:p w14:paraId="265450A9">
      <w:pPr>
        <w:snapToGrid w:val="0"/>
        <w:spacing w:before="120" w:line="312" w:lineRule="auto"/>
        <w:outlineLvl w:val="0"/>
      </w:pPr>
    </w:p>
    <w:p w14:paraId="0BA73033">
      <w:pPr>
        <w:snapToGrid w:val="0"/>
        <w:spacing w:before="120" w:line="312" w:lineRule="auto"/>
        <w:outlineLvl w:val="0"/>
      </w:pPr>
    </w:p>
    <w:p w14:paraId="32A7789A">
      <w:pPr>
        <w:widowControl/>
        <w:spacing w:line="312" w:lineRule="auto"/>
        <w:jc w:val="left"/>
        <w:rPr>
          <w:kern w:val="0"/>
        </w:rPr>
        <w:sectPr>
          <w:pgSz w:w="11906" w:h="16838"/>
          <w:pgMar w:top="1304" w:right="1106" w:bottom="1304" w:left="1531" w:header="1304" w:footer="1304" w:gutter="0"/>
          <w:cols w:space="720" w:num="1"/>
        </w:sectPr>
      </w:pPr>
    </w:p>
    <w:p w14:paraId="5C40F402">
      <w:pPr>
        <w:snapToGrid w:val="0"/>
        <w:spacing w:before="120" w:line="312" w:lineRule="auto"/>
        <w:ind w:firstLine="602"/>
        <w:jc w:val="center"/>
        <w:outlineLvl w:val="0"/>
        <w:rPr>
          <w:rFonts w:eastAsia="黑体"/>
          <w:sz w:val="30"/>
        </w:rPr>
      </w:pPr>
      <w:r>
        <w:rPr>
          <w:rFonts w:hint="eastAsia" w:eastAsia="黑体"/>
          <w:sz w:val="30"/>
        </w:rPr>
        <w:t>第一章  公开招标采购公告</w:t>
      </w:r>
    </w:p>
    <w:p w14:paraId="42DDCA7E">
      <w:pPr>
        <w:spacing w:line="312" w:lineRule="auto"/>
      </w:pPr>
    </w:p>
    <w:p w14:paraId="51AE0E7A">
      <w:pPr>
        <w:spacing w:line="360" w:lineRule="auto"/>
        <w:ind w:firstLine="420" w:firstLineChars="200"/>
        <w:rPr>
          <w:szCs w:val="21"/>
        </w:rPr>
      </w:pPr>
      <w:r>
        <w:rPr>
          <w:rFonts w:hint="eastAsia"/>
        </w:rPr>
        <w:t>根据《中华人民</w:t>
      </w:r>
      <w:r>
        <w:rPr>
          <w:rFonts w:hint="eastAsia"/>
          <w:szCs w:val="21"/>
        </w:rPr>
        <w:t>共和国政府采购法》等规定，受舟山市普陀海洋产业研究中心委托，现就舟山市普陀海洋产业研究中心预制菜产业联合研究中心中试基地设备采购项目进行公开招标，欢迎符合资质要求并能提供相关服务的供应商参加投标。</w:t>
      </w:r>
    </w:p>
    <w:p w14:paraId="1D6E3BD5">
      <w:pPr>
        <w:widowControl/>
        <w:spacing w:line="360" w:lineRule="auto"/>
        <w:jc w:val="left"/>
        <w:rPr>
          <w:b/>
          <w:bCs/>
          <w:szCs w:val="21"/>
        </w:rPr>
      </w:pPr>
      <w:r>
        <w:rPr>
          <w:rFonts w:hint="eastAsia"/>
          <w:b/>
          <w:bCs/>
          <w:szCs w:val="21"/>
        </w:rPr>
        <w:t>一、项目名称：</w:t>
      </w:r>
      <w:bookmarkStart w:id="2" w:name="OLE_LINK2"/>
      <w:bookmarkStart w:id="23" w:name="_GoBack"/>
      <w:r>
        <w:rPr>
          <w:rFonts w:hint="eastAsia"/>
          <w:szCs w:val="21"/>
        </w:rPr>
        <w:t>舟山市普陀海洋产业研究中心预制菜产业联合研究中心中试基地设备采购项目</w:t>
      </w:r>
      <w:bookmarkEnd w:id="23"/>
    </w:p>
    <w:bookmarkEnd w:id="2"/>
    <w:p w14:paraId="28FA283B">
      <w:pPr>
        <w:widowControl/>
        <w:spacing w:line="360" w:lineRule="auto"/>
        <w:jc w:val="left"/>
        <w:rPr>
          <w:b/>
          <w:bCs/>
          <w:sz w:val="28"/>
          <w:szCs w:val="28"/>
        </w:rPr>
      </w:pPr>
      <w:r>
        <w:rPr>
          <w:rFonts w:hint="eastAsia"/>
          <w:b/>
          <w:bCs/>
          <w:szCs w:val="21"/>
        </w:rPr>
        <w:t>二、项目编号：</w:t>
      </w:r>
      <w:r>
        <w:rPr>
          <w:rFonts w:hint="eastAsia"/>
          <w:kern w:val="0"/>
          <w:szCs w:val="21"/>
          <w:shd w:val="clear" w:color="auto" w:fill="FFFFFF"/>
        </w:rPr>
        <w:t>SZGXZS2025038</w:t>
      </w:r>
    </w:p>
    <w:p w14:paraId="1FE62EB6">
      <w:pPr>
        <w:widowControl/>
        <w:spacing w:line="360" w:lineRule="auto"/>
        <w:rPr>
          <w:b/>
          <w:bCs/>
          <w:kern w:val="0"/>
          <w:szCs w:val="21"/>
          <w:shd w:val="clear" w:color="auto" w:fill="FFFFFF"/>
        </w:rPr>
      </w:pPr>
      <w:r>
        <w:rPr>
          <w:rFonts w:hint="eastAsia"/>
          <w:b/>
          <w:bCs/>
          <w:kern w:val="0"/>
          <w:szCs w:val="21"/>
        </w:rPr>
        <w:t>三、采购组织类型：</w:t>
      </w:r>
      <w:r>
        <w:rPr>
          <w:rFonts w:hint="eastAsia"/>
          <w:b/>
          <w:bCs/>
          <w:kern w:val="0"/>
          <w:szCs w:val="21"/>
          <w:shd w:val="clear" w:color="auto" w:fill="FFFFFF"/>
        </w:rPr>
        <w:t>分散采购委托代理</w:t>
      </w:r>
    </w:p>
    <w:p w14:paraId="5C9AB656">
      <w:pPr>
        <w:widowControl/>
        <w:spacing w:line="360" w:lineRule="auto"/>
        <w:rPr>
          <w:rFonts w:hint="eastAsia" w:ascii="等线" w:hAnsi="等线" w:eastAsia="等线"/>
        </w:rPr>
      </w:pPr>
      <w:r>
        <w:rPr>
          <w:rFonts w:hint="eastAsia"/>
          <w:b/>
          <w:bCs/>
          <w:kern w:val="0"/>
          <w:szCs w:val="21"/>
          <w:shd w:val="clear" w:color="auto" w:fill="FFFFFF"/>
        </w:rPr>
        <w:t>四、</w:t>
      </w:r>
      <w:r>
        <w:rPr>
          <w:rFonts w:hint="eastAsia"/>
          <w:b/>
          <w:bCs/>
          <w:kern w:val="0"/>
          <w:szCs w:val="21"/>
        </w:rPr>
        <w:t>项目概况（内容、用途、数量、简要技术要求等）</w:t>
      </w:r>
      <w:r>
        <w:rPr>
          <w:b/>
          <w:bCs/>
          <w:kern w:val="0"/>
          <w:szCs w:val="21"/>
        </w:rPr>
        <w:t>:</w:t>
      </w:r>
    </w:p>
    <w:tbl>
      <w:tblPr>
        <w:tblStyle w:val="62"/>
        <w:tblW w:w="8505" w:type="dxa"/>
        <w:tblInd w:w="250" w:type="dxa"/>
        <w:tblLayout w:type="fixed"/>
        <w:tblCellMar>
          <w:top w:w="0" w:type="dxa"/>
          <w:left w:w="108" w:type="dxa"/>
          <w:bottom w:w="0" w:type="dxa"/>
          <w:right w:w="108" w:type="dxa"/>
        </w:tblCellMar>
      </w:tblPr>
      <w:tblGrid>
        <w:gridCol w:w="709"/>
        <w:gridCol w:w="5386"/>
        <w:gridCol w:w="851"/>
        <w:gridCol w:w="1559"/>
      </w:tblGrid>
      <w:tr w14:paraId="16CD6A0C">
        <w:tblPrEx>
          <w:tblCellMar>
            <w:top w:w="0" w:type="dxa"/>
            <w:left w:w="108" w:type="dxa"/>
            <w:bottom w:w="0" w:type="dxa"/>
            <w:right w:w="108" w:type="dxa"/>
          </w:tblCellMar>
        </w:tblPrEx>
        <w:trPr>
          <w:trHeight w:val="276"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1E041">
            <w:pPr>
              <w:widowControl/>
              <w:jc w:val="center"/>
              <w:textAlignment w:val="center"/>
              <w:rPr>
                <w:rFonts w:hint="eastAsia" w:ascii="宋体" w:hAnsi="宋体" w:cs="宋体"/>
                <w:b/>
                <w:bCs/>
                <w:color w:val="000000"/>
                <w:szCs w:val="21"/>
              </w:rPr>
            </w:pPr>
            <w:bookmarkStart w:id="3" w:name="_Hlk184800192"/>
            <w:r>
              <w:rPr>
                <w:rFonts w:hint="eastAsia" w:ascii="宋体" w:hAnsi="宋体" w:cs="宋体"/>
                <w:b/>
                <w:bCs/>
                <w:color w:val="000000"/>
                <w:kern w:val="0"/>
                <w:szCs w:val="21"/>
                <w:lang w:bidi="ar"/>
              </w:rPr>
              <w:t>序号</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4DD60">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设备名称</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D9BD2">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数量</w:t>
            </w:r>
          </w:p>
        </w:tc>
        <w:tc>
          <w:tcPr>
            <w:tcW w:w="1559" w:type="dxa"/>
            <w:tcBorders>
              <w:top w:val="single" w:color="000000" w:sz="4" w:space="0"/>
              <w:left w:val="single" w:color="000000" w:sz="4" w:space="0"/>
              <w:bottom w:val="single" w:color="000000" w:sz="4" w:space="0"/>
              <w:right w:val="single" w:color="000000" w:sz="4" w:space="0"/>
            </w:tcBorders>
          </w:tcPr>
          <w:p w14:paraId="4ACF8927">
            <w:pPr>
              <w:widowControl/>
              <w:jc w:val="center"/>
              <w:textAlignment w:val="center"/>
              <w:rPr>
                <w:rFonts w:hint="eastAsia" w:ascii="宋体" w:hAnsi="宋体" w:cs="宋体"/>
                <w:b/>
                <w:bCs/>
                <w:color w:val="000000"/>
                <w:kern w:val="0"/>
                <w:szCs w:val="21"/>
                <w:lang w:bidi="ar"/>
              </w:rPr>
            </w:pPr>
            <w:r>
              <w:rPr>
                <w:rFonts w:hint="eastAsia" w:ascii="宋体" w:hAnsi="宋体" w:cs="宋体"/>
                <w:b/>
                <w:bCs/>
                <w:color w:val="000000"/>
                <w:kern w:val="0"/>
                <w:szCs w:val="21"/>
                <w:lang w:bidi="ar"/>
              </w:rPr>
              <w:t>预算金额</w:t>
            </w:r>
          </w:p>
        </w:tc>
      </w:tr>
      <w:tr w14:paraId="4B5A1A7F">
        <w:tblPrEx>
          <w:tblCellMar>
            <w:top w:w="0" w:type="dxa"/>
            <w:left w:w="108" w:type="dxa"/>
            <w:bottom w:w="0" w:type="dxa"/>
            <w:right w:w="108" w:type="dxa"/>
          </w:tblCellMar>
        </w:tblPrEx>
        <w:trPr>
          <w:trHeight w:val="299"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A1B3C">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3B493">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封闭式洁净不锈钢盆台</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334D5">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1个</w:t>
            </w:r>
          </w:p>
        </w:tc>
        <w:tc>
          <w:tcPr>
            <w:tcW w:w="1559" w:type="dxa"/>
            <w:vMerge w:val="restart"/>
            <w:tcBorders>
              <w:top w:val="single" w:color="000000" w:sz="4" w:space="0"/>
              <w:left w:val="single" w:color="000000" w:sz="4" w:space="0"/>
              <w:right w:val="single" w:color="000000" w:sz="4" w:space="0"/>
            </w:tcBorders>
            <w:vAlign w:val="center"/>
          </w:tcPr>
          <w:p w14:paraId="781EA984">
            <w:pPr>
              <w:widowControl/>
              <w:jc w:val="center"/>
              <w:textAlignment w:val="center"/>
              <w:rPr>
                <w:rFonts w:hint="eastAsia" w:ascii="宋体" w:hAnsi="宋体" w:cs="宋体"/>
                <w:color w:val="000000"/>
                <w:kern w:val="0"/>
                <w:szCs w:val="21"/>
                <w:lang w:bidi="ar"/>
              </w:rPr>
            </w:pPr>
            <w:r>
              <w:rPr>
                <w:rFonts w:hint="eastAsia" w:ascii="宋体" w:hAnsi="宋体" w:cs="宋体"/>
                <w:kern w:val="0"/>
                <w:szCs w:val="21"/>
                <w:lang w:bidi="ar"/>
              </w:rPr>
              <w:t>405.88万元</w:t>
            </w:r>
          </w:p>
        </w:tc>
      </w:tr>
      <w:tr w14:paraId="53FBBE12">
        <w:tblPrEx>
          <w:tblCellMar>
            <w:top w:w="0" w:type="dxa"/>
            <w:left w:w="108" w:type="dxa"/>
            <w:bottom w:w="0" w:type="dxa"/>
            <w:right w:w="108" w:type="dxa"/>
          </w:tblCellMar>
        </w:tblPrEx>
        <w:trPr>
          <w:trHeight w:val="276"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7698E">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2</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94A3F">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智能恒温柜式缓化机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22EAE">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1台</w:t>
            </w:r>
          </w:p>
        </w:tc>
        <w:tc>
          <w:tcPr>
            <w:tcW w:w="1559" w:type="dxa"/>
            <w:vMerge w:val="continue"/>
            <w:tcBorders>
              <w:left w:val="single" w:color="000000" w:sz="4" w:space="0"/>
              <w:right w:val="single" w:color="000000" w:sz="4" w:space="0"/>
            </w:tcBorders>
          </w:tcPr>
          <w:p w14:paraId="7A4569E0">
            <w:pPr>
              <w:widowControl/>
              <w:jc w:val="center"/>
              <w:textAlignment w:val="center"/>
              <w:rPr>
                <w:rFonts w:hint="eastAsia" w:ascii="宋体" w:hAnsi="宋体" w:cs="宋体"/>
                <w:color w:val="000000"/>
                <w:kern w:val="0"/>
                <w:szCs w:val="21"/>
                <w:lang w:bidi="ar"/>
              </w:rPr>
            </w:pPr>
          </w:p>
        </w:tc>
      </w:tr>
      <w:tr w14:paraId="6F6534DB">
        <w:tblPrEx>
          <w:tblCellMar>
            <w:top w:w="0" w:type="dxa"/>
            <w:left w:w="108" w:type="dxa"/>
            <w:bottom w:w="0" w:type="dxa"/>
            <w:right w:w="108" w:type="dxa"/>
          </w:tblCellMar>
        </w:tblPrEx>
        <w:trPr>
          <w:trHeight w:val="168"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79C1E">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3</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D1419">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封板式双层不锈钢洁净工作台</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8DDD3">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4个</w:t>
            </w:r>
          </w:p>
        </w:tc>
        <w:tc>
          <w:tcPr>
            <w:tcW w:w="1559" w:type="dxa"/>
            <w:vMerge w:val="continue"/>
            <w:tcBorders>
              <w:left w:val="single" w:color="000000" w:sz="4" w:space="0"/>
              <w:right w:val="single" w:color="000000" w:sz="4" w:space="0"/>
            </w:tcBorders>
          </w:tcPr>
          <w:p w14:paraId="09D299DC">
            <w:pPr>
              <w:widowControl/>
              <w:jc w:val="center"/>
              <w:textAlignment w:val="center"/>
              <w:rPr>
                <w:rFonts w:hint="eastAsia" w:ascii="宋体" w:hAnsi="宋体" w:cs="宋体"/>
                <w:color w:val="000000"/>
                <w:kern w:val="0"/>
                <w:szCs w:val="21"/>
                <w:lang w:bidi="ar"/>
              </w:rPr>
            </w:pPr>
          </w:p>
        </w:tc>
      </w:tr>
      <w:tr w14:paraId="77333BEA">
        <w:tblPrEx>
          <w:tblCellMar>
            <w:top w:w="0" w:type="dxa"/>
            <w:left w:w="108" w:type="dxa"/>
            <w:bottom w:w="0" w:type="dxa"/>
            <w:right w:w="108" w:type="dxa"/>
          </w:tblCellMar>
        </w:tblPrEx>
        <w:trPr>
          <w:trHeight w:val="215"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9AEA5">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4</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DB7CC">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可调高压快速洁地龙头</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0EE5D">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1个</w:t>
            </w:r>
          </w:p>
        </w:tc>
        <w:tc>
          <w:tcPr>
            <w:tcW w:w="1559" w:type="dxa"/>
            <w:vMerge w:val="continue"/>
            <w:tcBorders>
              <w:left w:val="single" w:color="000000" w:sz="4" w:space="0"/>
              <w:right w:val="single" w:color="000000" w:sz="4" w:space="0"/>
            </w:tcBorders>
          </w:tcPr>
          <w:p w14:paraId="21E55D26">
            <w:pPr>
              <w:widowControl/>
              <w:jc w:val="center"/>
              <w:textAlignment w:val="center"/>
              <w:rPr>
                <w:rFonts w:hint="eastAsia" w:ascii="宋体" w:hAnsi="宋体" w:cs="宋体"/>
                <w:color w:val="000000"/>
                <w:kern w:val="0"/>
                <w:szCs w:val="21"/>
                <w:lang w:bidi="ar"/>
              </w:rPr>
            </w:pPr>
          </w:p>
        </w:tc>
      </w:tr>
      <w:tr w14:paraId="035E3EA3">
        <w:tblPrEx>
          <w:tblCellMar>
            <w:top w:w="0" w:type="dxa"/>
            <w:left w:w="108" w:type="dxa"/>
            <w:bottom w:w="0" w:type="dxa"/>
            <w:right w:w="108" w:type="dxa"/>
          </w:tblCellMar>
        </w:tblPrEx>
        <w:trPr>
          <w:trHeight w:val="29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E7A4B">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5</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65382">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智能多工位可变柔性输送系统</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E67EA">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1套</w:t>
            </w:r>
          </w:p>
        </w:tc>
        <w:tc>
          <w:tcPr>
            <w:tcW w:w="1559" w:type="dxa"/>
            <w:vMerge w:val="continue"/>
            <w:tcBorders>
              <w:left w:val="single" w:color="000000" w:sz="4" w:space="0"/>
              <w:right w:val="single" w:color="000000" w:sz="4" w:space="0"/>
            </w:tcBorders>
          </w:tcPr>
          <w:p w14:paraId="6C152CA2">
            <w:pPr>
              <w:widowControl/>
              <w:jc w:val="center"/>
              <w:textAlignment w:val="center"/>
              <w:rPr>
                <w:rFonts w:hint="eastAsia" w:ascii="宋体" w:hAnsi="宋体" w:cs="宋体"/>
                <w:color w:val="000000"/>
                <w:kern w:val="0"/>
                <w:szCs w:val="21"/>
                <w:lang w:bidi="ar"/>
              </w:rPr>
            </w:pPr>
          </w:p>
        </w:tc>
      </w:tr>
      <w:tr w14:paraId="26D3C55C">
        <w:tblPrEx>
          <w:tblCellMar>
            <w:top w:w="0" w:type="dxa"/>
            <w:left w:w="108" w:type="dxa"/>
            <w:bottom w:w="0" w:type="dxa"/>
            <w:right w:w="108" w:type="dxa"/>
          </w:tblCellMar>
        </w:tblPrEx>
        <w:trPr>
          <w:trHeight w:val="182"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5A963">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6</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02150">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数控智能化控制系统</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AFEE9">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1套</w:t>
            </w:r>
          </w:p>
        </w:tc>
        <w:tc>
          <w:tcPr>
            <w:tcW w:w="1559" w:type="dxa"/>
            <w:vMerge w:val="continue"/>
            <w:tcBorders>
              <w:left w:val="single" w:color="000000" w:sz="4" w:space="0"/>
              <w:right w:val="single" w:color="000000" w:sz="4" w:space="0"/>
            </w:tcBorders>
          </w:tcPr>
          <w:p w14:paraId="7EF20C6E">
            <w:pPr>
              <w:widowControl/>
              <w:jc w:val="center"/>
              <w:textAlignment w:val="center"/>
              <w:rPr>
                <w:rFonts w:hint="eastAsia" w:ascii="宋体" w:hAnsi="宋体" w:cs="宋体"/>
                <w:color w:val="000000"/>
                <w:kern w:val="0"/>
                <w:szCs w:val="21"/>
                <w:lang w:bidi="ar"/>
              </w:rPr>
            </w:pPr>
          </w:p>
        </w:tc>
      </w:tr>
      <w:tr w14:paraId="7C82525E">
        <w:tblPrEx>
          <w:tblCellMar>
            <w:top w:w="0" w:type="dxa"/>
            <w:left w:w="108" w:type="dxa"/>
            <w:bottom w:w="0" w:type="dxa"/>
            <w:right w:w="108" w:type="dxa"/>
          </w:tblCellMar>
        </w:tblPrEx>
        <w:trPr>
          <w:trHeight w:val="343"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71564">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7</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C754C">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智能化控制系统显示屏</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CA186">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1套</w:t>
            </w:r>
          </w:p>
        </w:tc>
        <w:tc>
          <w:tcPr>
            <w:tcW w:w="1559" w:type="dxa"/>
            <w:vMerge w:val="continue"/>
            <w:tcBorders>
              <w:left w:val="single" w:color="000000" w:sz="4" w:space="0"/>
              <w:right w:val="single" w:color="000000" w:sz="4" w:space="0"/>
            </w:tcBorders>
          </w:tcPr>
          <w:p w14:paraId="19CD855F">
            <w:pPr>
              <w:widowControl/>
              <w:jc w:val="center"/>
              <w:textAlignment w:val="center"/>
              <w:rPr>
                <w:rFonts w:hint="eastAsia" w:ascii="宋体" w:hAnsi="宋体" w:cs="宋体"/>
                <w:color w:val="000000"/>
                <w:kern w:val="0"/>
                <w:szCs w:val="21"/>
                <w:lang w:bidi="ar"/>
              </w:rPr>
            </w:pPr>
          </w:p>
        </w:tc>
      </w:tr>
      <w:tr w14:paraId="55E72E00">
        <w:tblPrEx>
          <w:tblCellMar>
            <w:top w:w="0" w:type="dxa"/>
            <w:left w:w="108" w:type="dxa"/>
            <w:bottom w:w="0" w:type="dxa"/>
            <w:right w:w="108" w:type="dxa"/>
          </w:tblCellMar>
        </w:tblPrEx>
        <w:trPr>
          <w:trHeight w:val="263"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EDD94">
            <w:pPr>
              <w:widowControl/>
              <w:jc w:val="center"/>
              <w:textAlignment w:val="center"/>
              <w:rPr>
                <w:rFonts w:hint="eastAsia" w:ascii="宋体" w:hAnsi="宋体" w:cs="宋体"/>
                <w:szCs w:val="21"/>
              </w:rPr>
            </w:pPr>
            <w:r>
              <w:rPr>
                <w:rFonts w:hint="eastAsia" w:ascii="宋体" w:hAnsi="宋体" w:cs="宋体"/>
                <w:kern w:val="0"/>
                <w:szCs w:val="21"/>
                <w:lang w:bidi="ar"/>
              </w:rPr>
              <w:t>8</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7534E">
            <w:pPr>
              <w:widowControl/>
              <w:jc w:val="center"/>
              <w:textAlignment w:val="center"/>
              <w:rPr>
                <w:rFonts w:hint="eastAsia" w:ascii="宋体" w:hAnsi="宋体" w:cs="宋体"/>
                <w:szCs w:val="21"/>
              </w:rPr>
            </w:pPr>
            <w:r>
              <w:rPr>
                <w:rFonts w:hint="eastAsia" w:ascii="宋体" w:hAnsi="宋体"/>
                <w:kern w:val="0"/>
              </w:rPr>
              <w:t>◆</w:t>
            </w:r>
            <w:r>
              <w:rPr>
                <w:rFonts w:hint="eastAsia" w:ascii="宋体" w:hAnsi="宋体" w:cs="宋体"/>
                <w:kern w:val="0"/>
                <w:szCs w:val="21"/>
                <w:lang w:bidi="ar"/>
              </w:rPr>
              <w:t>智能数控多功能连续式蒸煮冷却一体自动生产线（自带高压蒸汽转换机）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39752">
            <w:pPr>
              <w:widowControl/>
              <w:jc w:val="center"/>
              <w:textAlignment w:val="center"/>
              <w:rPr>
                <w:rFonts w:hint="eastAsia" w:ascii="宋体" w:hAnsi="宋体" w:cs="宋体"/>
                <w:szCs w:val="21"/>
              </w:rPr>
            </w:pPr>
            <w:r>
              <w:rPr>
                <w:rFonts w:hint="eastAsia" w:ascii="宋体" w:hAnsi="宋体" w:cs="宋体"/>
                <w:kern w:val="0"/>
                <w:szCs w:val="21"/>
                <w:lang w:bidi="ar"/>
              </w:rPr>
              <w:t>1套</w:t>
            </w:r>
          </w:p>
        </w:tc>
        <w:tc>
          <w:tcPr>
            <w:tcW w:w="1559" w:type="dxa"/>
            <w:vMerge w:val="continue"/>
            <w:tcBorders>
              <w:left w:val="single" w:color="000000" w:sz="4" w:space="0"/>
              <w:right w:val="single" w:color="000000" w:sz="4" w:space="0"/>
            </w:tcBorders>
          </w:tcPr>
          <w:p w14:paraId="634129A3">
            <w:pPr>
              <w:widowControl/>
              <w:jc w:val="center"/>
              <w:textAlignment w:val="center"/>
              <w:rPr>
                <w:rFonts w:hint="eastAsia" w:ascii="宋体" w:hAnsi="宋体" w:cs="宋体"/>
                <w:kern w:val="0"/>
                <w:szCs w:val="21"/>
                <w:lang w:bidi="ar"/>
              </w:rPr>
            </w:pPr>
          </w:p>
        </w:tc>
      </w:tr>
      <w:tr w14:paraId="02A0D19D">
        <w:tblPrEx>
          <w:tblCellMar>
            <w:top w:w="0" w:type="dxa"/>
            <w:left w:w="108" w:type="dxa"/>
            <w:bottom w:w="0" w:type="dxa"/>
            <w:right w:w="108" w:type="dxa"/>
          </w:tblCellMar>
        </w:tblPrEx>
        <w:trPr>
          <w:trHeight w:val="47"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CA366">
            <w:pPr>
              <w:widowControl/>
              <w:jc w:val="center"/>
              <w:textAlignment w:val="center"/>
              <w:rPr>
                <w:rFonts w:hint="eastAsia" w:ascii="宋体" w:hAnsi="宋体" w:cs="宋体"/>
                <w:szCs w:val="21"/>
              </w:rPr>
            </w:pPr>
            <w:r>
              <w:rPr>
                <w:rFonts w:hint="eastAsia" w:ascii="宋体" w:hAnsi="宋体" w:cs="宋体"/>
                <w:kern w:val="0"/>
                <w:szCs w:val="21"/>
                <w:lang w:bidi="ar"/>
              </w:rPr>
              <w:t>9</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53B06">
            <w:pPr>
              <w:widowControl/>
              <w:jc w:val="center"/>
              <w:textAlignment w:val="center"/>
              <w:rPr>
                <w:rFonts w:hint="eastAsia" w:ascii="宋体" w:hAnsi="宋体" w:cs="宋体"/>
                <w:szCs w:val="21"/>
              </w:rPr>
            </w:pPr>
            <w:r>
              <w:rPr>
                <w:rFonts w:hint="eastAsia" w:ascii="宋体" w:hAnsi="宋体" w:cs="宋体"/>
                <w:kern w:val="0"/>
                <w:szCs w:val="21"/>
                <w:lang w:bidi="ar"/>
              </w:rPr>
              <w:t>智能快速超低温螺旋速冻一体机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62D25">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49DEC7B9">
            <w:pPr>
              <w:widowControl/>
              <w:jc w:val="center"/>
              <w:textAlignment w:val="center"/>
              <w:rPr>
                <w:rFonts w:hint="eastAsia" w:ascii="宋体" w:hAnsi="宋体" w:cs="宋体"/>
                <w:kern w:val="0"/>
                <w:szCs w:val="21"/>
                <w:lang w:bidi="ar"/>
              </w:rPr>
            </w:pPr>
          </w:p>
        </w:tc>
      </w:tr>
      <w:tr w14:paraId="33A3F015">
        <w:tblPrEx>
          <w:tblCellMar>
            <w:top w:w="0" w:type="dxa"/>
            <w:left w:w="108" w:type="dxa"/>
            <w:bottom w:w="0" w:type="dxa"/>
            <w:right w:w="108" w:type="dxa"/>
          </w:tblCellMar>
        </w:tblPrEx>
        <w:trPr>
          <w:trHeight w:val="244"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6197F">
            <w:pPr>
              <w:widowControl/>
              <w:jc w:val="center"/>
              <w:textAlignment w:val="center"/>
              <w:rPr>
                <w:rFonts w:hint="eastAsia" w:ascii="宋体" w:hAnsi="宋体" w:cs="宋体"/>
                <w:szCs w:val="21"/>
              </w:rPr>
            </w:pPr>
            <w:r>
              <w:rPr>
                <w:rFonts w:hint="eastAsia" w:ascii="宋体" w:hAnsi="宋体" w:cs="宋体"/>
                <w:kern w:val="0"/>
                <w:szCs w:val="21"/>
                <w:lang w:bidi="ar"/>
              </w:rPr>
              <w:t>10</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D1674">
            <w:pPr>
              <w:widowControl/>
              <w:jc w:val="center"/>
              <w:textAlignment w:val="center"/>
              <w:rPr>
                <w:rFonts w:hint="eastAsia" w:ascii="宋体" w:hAnsi="宋体" w:cs="宋体"/>
                <w:szCs w:val="21"/>
              </w:rPr>
            </w:pPr>
            <w:r>
              <w:rPr>
                <w:rFonts w:hint="eastAsia" w:ascii="宋体" w:hAnsi="宋体" w:cs="宋体"/>
                <w:kern w:val="0"/>
                <w:szCs w:val="21"/>
                <w:lang w:bidi="ar"/>
              </w:rPr>
              <w:t>智能连续式超低温快速液态微冻速冻机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3072F">
            <w:pPr>
              <w:widowControl/>
              <w:jc w:val="center"/>
              <w:textAlignment w:val="center"/>
              <w:rPr>
                <w:rFonts w:hint="eastAsia" w:ascii="宋体" w:hAnsi="宋体" w:cs="宋体"/>
                <w:szCs w:val="21"/>
              </w:rPr>
            </w:pPr>
            <w:r>
              <w:rPr>
                <w:rFonts w:hint="eastAsia" w:ascii="宋体" w:hAnsi="宋体" w:cs="宋体"/>
                <w:kern w:val="0"/>
                <w:szCs w:val="21"/>
                <w:lang w:bidi="ar"/>
              </w:rPr>
              <w:t>1套</w:t>
            </w:r>
          </w:p>
        </w:tc>
        <w:tc>
          <w:tcPr>
            <w:tcW w:w="1559" w:type="dxa"/>
            <w:vMerge w:val="continue"/>
            <w:tcBorders>
              <w:left w:val="single" w:color="000000" w:sz="4" w:space="0"/>
              <w:right w:val="single" w:color="000000" w:sz="4" w:space="0"/>
            </w:tcBorders>
          </w:tcPr>
          <w:p w14:paraId="1DA73B8A">
            <w:pPr>
              <w:widowControl/>
              <w:jc w:val="center"/>
              <w:textAlignment w:val="center"/>
              <w:rPr>
                <w:rFonts w:hint="eastAsia" w:ascii="宋体" w:hAnsi="宋体" w:cs="宋体"/>
                <w:kern w:val="0"/>
                <w:szCs w:val="21"/>
                <w:lang w:bidi="ar"/>
              </w:rPr>
            </w:pPr>
          </w:p>
        </w:tc>
      </w:tr>
      <w:tr w14:paraId="2076FD36">
        <w:tblPrEx>
          <w:tblCellMar>
            <w:top w:w="0" w:type="dxa"/>
            <w:left w:w="108" w:type="dxa"/>
            <w:bottom w:w="0" w:type="dxa"/>
            <w:right w:w="108" w:type="dxa"/>
          </w:tblCellMar>
        </w:tblPrEx>
        <w:trPr>
          <w:trHeight w:val="47"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E1788">
            <w:pPr>
              <w:widowControl/>
              <w:jc w:val="center"/>
              <w:textAlignment w:val="center"/>
              <w:rPr>
                <w:rFonts w:hint="eastAsia" w:ascii="宋体" w:hAnsi="宋体" w:cs="宋体"/>
                <w:szCs w:val="21"/>
              </w:rPr>
            </w:pPr>
            <w:r>
              <w:rPr>
                <w:rFonts w:hint="eastAsia" w:ascii="宋体" w:hAnsi="宋体" w:cs="宋体"/>
                <w:kern w:val="0"/>
                <w:szCs w:val="21"/>
                <w:lang w:bidi="ar"/>
              </w:rPr>
              <w:t>11</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97995">
            <w:pPr>
              <w:widowControl/>
              <w:jc w:val="center"/>
              <w:textAlignment w:val="center"/>
              <w:rPr>
                <w:rFonts w:hint="eastAsia" w:ascii="宋体" w:hAnsi="宋体" w:cs="宋体"/>
                <w:szCs w:val="21"/>
              </w:rPr>
            </w:pPr>
            <w:r>
              <w:rPr>
                <w:rFonts w:hint="eastAsia" w:ascii="宋体" w:hAnsi="宋体" w:cs="宋体"/>
                <w:kern w:val="0"/>
                <w:szCs w:val="21"/>
                <w:lang w:bidi="ar"/>
              </w:rPr>
              <w:t>多功能快速提升机+数码线性秤+立式多功能包装一体机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A4207">
            <w:pPr>
              <w:widowControl/>
              <w:jc w:val="center"/>
              <w:textAlignment w:val="center"/>
              <w:rPr>
                <w:rFonts w:hint="eastAsia" w:ascii="宋体" w:hAnsi="宋体" w:cs="宋体"/>
                <w:szCs w:val="21"/>
              </w:rPr>
            </w:pPr>
            <w:r>
              <w:rPr>
                <w:rFonts w:hint="eastAsia" w:ascii="宋体" w:hAnsi="宋体" w:cs="宋体"/>
                <w:kern w:val="0"/>
                <w:szCs w:val="21"/>
                <w:lang w:bidi="ar"/>
              </w:rPr>
              <w:t>1套</w:t>
            </w:r>
          </w:p>
        </w:tc>
        <w:tc>
          <w:tcPr>
            <w:tcW w:w="1559" w:type="dxa"/>
            <w:vMerge w:val="continue"/>
            <w:tcBorders>
              <w:left w:val="single" w:color="000000" w:sz="4" w:space="0"/>
              <w:right w:val="single" w:color="000000" w:sz="4" w:space="0"/>
            </w:tcBorders>
          </w:tcPr>
          <w:p w14:paraId="4DA3D032">
            <w:pPr>
              <w:widowControl/>
              <w:jc w:val="center"/>
              <w:textAlignment w:val="center"/>
              <w:rPr>
                <w:rFonts w:hint="eastAsia" w:ascii="宋体" w:hAnsi="宋体" w:cs="宋体"/>
                <w:kern w:val="0"/>
                <w:szCs w:val="21"/>
                <w:lang w:bidi="ar"/>
              </w:rPr>
            </w:pPr>
          </w:p>
        </w:tc>
      </w:tr>
      <w:tr w14:paraId="388B7074">
        <w:tblPrEx>
          <w:tblCellMar>
            <w:top w:w="0" w:type="dxa"/>
            <w:left w:w="108" w:type="dxa"/>
            <w:bottom w:w="0" w:type="dxa"/>
            <w:right w:w="108" w:type="dxa"/>
          </w:tblCellMar>
        </w:tblPrEx>
        <w:trPr>
          <w:trHeight w:val="283"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CBB70">
            <w:pPr>
              <w:widowControl/>
              <w:jc w:val="center"/>
              <w:textAlignment w:val="center"/>
              <w:rPr>
                <w:rFonts w:hint="eastAsia" w:ascii="宋体" w:hAnsi="宋体" w:cs="宋体"/>
                <w:szCs w:val="21"/>
              </w:rPr>
            </w:pPr>
            <w:r>
              <w:rPr>
                <w:rFonts w:hint="eastAsia" w:ascii="宋体" w:hAnsi="宋体" w:cs="宋体"/>
                <w:kern w:val="0"/>
                <w:szCs w:val="21"/>
                <w:lang w:bidi="ar"/>
              </w:rPr>
              <w:t>12</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F81B8">
            <w:pPr>
              <w:widowControl/>
              <w:jc w:val="center"/>
              <w:textAlignment w:val="center"/>
              <w:rPr>
                <w:rFonts w:hint="eastAsia" w:ascii="宋体" w:hAnsi="宋体" w:cs="宋体"/>
                <w:szCs w:val="21"/>
              </w:rPr>
            </w:pPr>
            <w:r>
              <w:rPr>
                <w:rFonts w:hint="eastAsia" w:ascii="宋体" w:hAnsi="宋体" w:cs="宋体"/>
                <w:kern w:val="0"/>
                <w:szCs w:val="21"/>
                <w:lang w:bidi="ar"/>
              </w:rPr>
              <w:t>多抓式柔性搅拌一体机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03501">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652E33F0">
            <w:pPr>
              <w:widowControl/>
              <w:jc w:val="center"/>
              <w:textAlignment w:val="center"/>
              <w:rPr>
                <w:rFonts w:hint="eastAsia" w:ascii="宋体" w:hAnsi="宋体" w:cs="宋体"/>
                <w:kern w:val="0"/>
                <w:szCs w:val="21"/>
                <w:lang w:bidi="ar"/>
              </w:rPr>
            </w:pPr>
          </w:p>
        </w:tc>
      </w:tr>
      <w:tr w14:paraId="58FCCAFC">
        <w:tblPrEx>
          <w:tblCellMar>
            <w:top w:w="0" w:type="dxa"/>
            <w:left w:w="108" w:type="dxa"/>
            <w:bottom w:w="0" w:type="dxa"/>
            <w:right w:w="108" w:type="dxa"/>
          </w:tblCellMar>
        </w:tblPrEx>
        <w:trPr>
          <w:trHeight w:val="273"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5EC0E">
            <w:pPr>
              <w:widowControl/>
              <w:jc w:val="center"/>
              <w:textAlignment w:val="center"/>
              <w:rPr>
                <w:rFonts w:hint="eastAsia" w:ascii="宋体" w:hAnsi="宋体" w:cs="宋体"/>
                <w:szCs w:val="21"/>
              </w:rPr>
            </w:pPr>
            <w:r>
              <w:rPr>
                <w:rFonts w:hint="eastAsia" w:ascii="宋体" w:hAnsi="宋体" w:cs="宋体"/>
                <w:kern w:val="0"/>
                <w:szCs w:val="21"/>
                <w:lang w:bidi="ar"/>
              </w:rPr>
              <w:t>13</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DADBA">
            <w:pPr>
              <w:widowControl/>
              <w:jc w:val="center"/>
              <w:textAlignment w:val="center"/>
              <w:rPr>
                <w:rFonts w:hint="eastAsia" w:ascii="宋体" w:hAnsi="宋体" w:cs="宋体"/>
                <w:szCs w:val="21"/>
              </w:rPr>
            </w:pPr>
            <w:r>
              <w:rPr>
                <w:rFonts w:hint="eastAsia" w:ascii="宋体" w:hAnsi="宋体" w:cs="宋体"/>
                <w:kern w:val="0"/>
                <w:szCs w:val="21"/>
                <w:lang w:bidi="ar"/>
              </w:rPr>
              <w:t>智能多功能快速真空灌装机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E8DD6">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77B43FB4">
            <w:pPr>
              <w:widowControl/>
              <w:jc w:val="center"/>
              <w:textAlignment w:val="center"/>
              <w:rPr>
                <w:rFonts w:hint="eastAsia" w:ascii="宋体" w:hAnsi="宋体" w:cs="宋体"/>
                <w:kern w:val="0"/>
                <w:szCs w:val="21"/>
                <w:lang w:bidi="ar"/>
              </w:rPr>
            </w:pPr>
          </w:p>
        </w:tc>
      </w:tr>
      <w:tr w14:paraId="5F71367D">
        <w:tblPrEx>
          <w:tblCellMar>
            <w:top w:w="0" w:type="dxa"/>
            <w:left w:w="108" w:type="dxa"/>
            <w:bottom w:w="0" w:type="dxa"/>
            <w:right w:w="108" w:type="dxa"/>
          </w:tblCellMar>
        </w:tblPrEx>
        <w:trPr>
          <w:trHeight w:val="132"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40347">
            <w:pPr>
              <w:widowControl/>
              <w:jc w:val="center"/>
              <w:textAlignment w:val="center"/>
              <w:rPr>
                <w:rFonts w:hint="eastAsia" w:ascii="宋体" w:hAnsi="宋体" w:cs="宋体"/>
                <w:szCs w:val="21"/>
              </w:rPr>
            </w:pPr>
            <w:r>
              <w:rPr>
                <w:rFonts w:hint="eastAsia" w:ascii="宋体" w:hAnsi="宋体" w:cs="宋体"/>
                <w:kern w:val="0"/>
                <w:szCs w:val="21"/>
                <w:lang w:bidi="ar"/>
              </w:rPr>
              <w:t>14</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EC3EA">
            <w:pPr>
              <w:widowControl/>
              <w:jc w:val="center"/>
              <w:textAlignment w:val="center"/>
              <w:rPr>
                <w:rFonts w:hint="eastAsia" w:ascii="宋体" w:hAnsi="宋体" w:cs="宋体"/>
                <w:szCs w:val="21"/>
              </w:rPr>
            </w:pPr>
            <w:r>
              <w:rPr>
                <w:rFonts w:hint="eastAsia" w:ascii="宋体" w:hAnsi="宋体" w:cs="宋体"/>
                <w:kern w:val="0"/>
                <w:szCs w:val="21"/>
                <w:lang w:bidi="ar"/>
              </w:rPr>
              <w:t>智能高效打浆调味一体机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EAB13">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0CE59AD3">
            <w:pPr>
              <w:widowControl/>
              <w:jc w:val="center"/>
              <w:textAlignment w:val="center"/>
              <w:rPr>
                <w:rFonts w:hint="eastAsia" w:ascii="宋体" w:hAnsi="宋体" w:cs="宋体"/>
                <w:kern w:val="0"/>
                <w:szCs w:val="21"/>
                <w:lang w:bidi="ar"/>
              </w:rPr>
            </w:pPr>
          </w:p>
        </w:tc>
      </w:tr>
      <w:tr w14:paraId="1E007254">
        <w:tblPrEx>
          <w:tblCellMar>
            <w:top w:w="0" w:type="dxa"/>
            <w:left w:w="108" w:type="dxa"/>
            <w:bottom w:w="0" w:type="dxa"/>
            <w:right w:w="108" w:type="dxa"/>
          </w:tblCellMar>
        </w:tblPrEx>
        <w:trPr>
          <w:trHeight w:val="132"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44F33">
            <w:pPr>
              <w:widowControl/>
              <w:jc w:val="center"/>
              <w:textAlignment w:val="center"/>
              <w:rPr>
                <w:rFonts w:hint="eastAsia" w:ascii="宋体" w:hAnsi="宋体" w:cs="宋体"/>
                <w:szCs w:val="21"/>
              </w:rPr>
            </w:pPr>
            <w:r>
              <w:rPr>
                <w:rFonts w:hint="eastAsia" w:ascii="宋体" w:hAnsi="宋体" w:cs="宋体"/>
                <w:kern w:val="0"/>
                <w:szCs w:val="21"/>
                <w:lang w:bidi="ar"/>
              </w:rPr>
              <w:t>15</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F1FAE">
            <w:pPr>
              <w:widowControl/>
              <w:jc w:val="center"/>
              <w:textAlignment w:val="center"/>
              <w:rPr>
                <w:rFonts w:hint="eastAsia" w:ascii="宋体" w:hAnsi="宋体" w:cs="宋体"/>
                <w:szCs w:val="21"/>
              </w:rPr>
            </w:pPr>
            <w:r>
              <w:rPr>
                <w:rFonts w:hint="eastAsia" w:ascii="宋体" w:hAnsi="宋体" w:cs="宋体"/>
                <w:kern w:val="0"/>
                <w:szCs w:val="21"/>
                <w:lang w:bidi="ar"/>
              </w:rPr>
              <w:t>智能可调丸子一体成型机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F5358">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147D17A3">
            <w:pPr>
              <w:widowControl/>
              <w:jc w:val="center"/>
              <w:textAlignment w:val="center"/>
              <w:rPr>
                <w:rFonts w:hint="eastAsia" w:ascii="宋体" w:hAnsi="宋体" w:cs="宋体"/>
                <w:kern w:val="0"/>
                <w:szCs w:val="21"/>
                <w:lang w:bidi="ar"/>
              </w:rPr>
            </w:pPr>
          </w:p>
        </w:tc>
      </w:tr>
      <w:tr w14:paraId="2803C8B7">
        <w:tblPrEx>
          <w:tblCellMar>
            <w:top w:w="0" w:type="dxa"/>
            <w:left w:w="108" w:type="dxa"/>
            <w:bottom w:w="0" w:type="dxa"/>
            <w:right w:w="108" w:type="dxa"/>
          </w:tblCellMar>
        </w:tblPrEx>
        <w:trPr>
          <w:trHeight w:val="269"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EB724">
            <w:pPr>
              <w:widowControl/>
              <w:jc w:val="center"/>
              <w:textAlignment w:val="center"/>
              <w:rPr>
                <w:rFonts w:hint="eastAsia" w:ascii="宋体" w:hAnsi="宋体" w:cs="宋体"/>
                <w:szCs w:val="21"/>
              </w:rPr>
            </w:pPr>
            <w:r>
              <w:rPr>
                <w:rFonts w:hint="eastAsia" w:ascii="宋体" w:hAnsi="宋体" w:cs="宋体"/>
                <w:kern w:val="0"/>
                <w:szCs w:val="21"/>
                <w:lang w:bidi="ar"/>
              </w:rPr>
              <w:t>16</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4A384">
            <w:pPr>
              <w:widowControl/>
              <w:jc w:val="center"/>
              <w:textAlignment w:val="center"/>
              <w:rPr>
                <w:rFonts w:hint="eastAsia" w:ascii="宋体" w:hAnsi="宋体" w:cs="宋体"/>
                <w:szCs w:val="21"/>
              </w:rPr>
            </w:pPr>
            <w:r>
              <w:rPr>
                <w:rFonts w:hint="eastAsia" w:ascii="宋体" w:hAnsi="宋体" w:cs="宋体"/>
                <w:kern w:val="0"/>
                <w:szCs w:val="21"/>
                <w:lang w:bidi="ar"/>
              </w:rPr>
              <w:t>智能高效快速蒸煮一体机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1C4B5">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7A945813">
            <w:pPr>
              <w:widowControl/>
              <w:jc w:val="center"/>
              <w:textAlignment w:val="center"/>
              <w:rPr>
                <w:rFonts w:hint="eastAsia" w:ascii="宋体" w:hAnsi="宋体" w:cs="宋体"/>
                <w:kern w:val="0"/>
                <w:szCs w:val="21"/>
                <w:lang w:bidi="ar"/>
              </w:rPr>
            </w:pPr>
          </w:p>
        </w:tc>
      </w:tr>
      <w:tr w14:paraId="0BB1F0DA">
        <w:tblPrEx>
          <w:tblCellMar>
            <w:top w:w="0" w:type="dxa"/>
            <w:left w:w="108" w:type="dxa"/>
            <w:bottom w:w="0" w:type="dxa"/>
            <w:right w:w="108" w:type="dxa"/>
          </w:tblCellMar>
        </w:tblPrEx>
        <w:trPr>
          <w:trHeight w:val="271"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7D90A">
            <w:pPr>
              <w:widowControl/>
              <w:jc w:val="center"/>
              <w:textAlignment w:val="center"/>
              <w:rPr>
                <w:rFonts w:hint="eastAsia" w:ascii="宋体" w:hAnsi="宋体" w:cs="宋体"/>
                <w:szCs w:val="21"/>
              </w:rPr>
            </w:pPr>
            <w:r>
              <w:rPr>
                <w:rFonts w:hint="eastAsia" w:ascii="宋体" w:hAnsi="宋体" w:cs="宋体"/>
                <w:kern w:val="0"/>
                <w:szCs w:val="21"/>
                <w:lang w:bidi="ar"/>
              </w:rPr>
              <w:t>17</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E3630">
            <w:pPr>
              <w:widowControl/>
              <w:jc w:val="center"/>
              <w:textAlignment w:val="center"/>
              <w:rPr>
                <w:rFonts w:hint="eastAsia" w:ascii="宋体" w:hAnsi="宋体" w:cs="宋体"/>
                <w:szCs w:val="21"/>
              </w:rPr>
            </w:pPr>
            <w:r>
              <w:rPr>
                <w:rFonts w:hint="eastAsia" w:ascii="宋体" w:hAnsi="宋体" w:cs="宋体"/>
                <w:kern w:val="0"/>
                <w:szCs w:val="21"/>
                <w:lang w:bidi="ar"/>
              </w:rPr>
              <w:t>智能烟熏蒸烤炉</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1BC4F">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2A61F99E">
            <w:pPr>
              <w:widowControl/>
              <w:jc w:val="center"/>
              <w:textAlignment w:val="center"/>
              <w:rPr>
                <w:rFonts w:hint="eastAsia" w:ascii="宋体" w:hAnsi="宋体" w:cs="宋体"/>
                <w:kern w:val="0"/>
                <w:szCs w:val="21"/>
                <w:lang w:bidi="ar"/>
              </w:rPr>
            </w:pPr>
          </w:p>
        </w:tc>
      </w:tr>
      <w:tr w14:paraId="581D8BB2">
        <w:tblPrEx>
          <w:tblCellMar>
            <w:top w:w="0" w:type="dxa"/>
            <w:left w:w="108" w:type="dxa"/>
            <w:bottom w:w="0" w:type="dxa"/>
            <w:right w:w="108" w:type="dxa"/>
          </w:tblCellMar>
        </w:tblPrEx>
        <w:trPr>
          <w:trHeight w:val="346"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1957D">
            <w:pPr>
              <w:widowControl/>
              <w:jc w:val="center"/>
              <w:textAlignment w:val="center"/>
              <w:rPr>
                <w:rFonts w:hint="eastAsia" w:ascii="宋体" w:hAnsi="宋体" w:cs="宋体"/>
                <w:szCs w:val="21"/>
              </w:rPr>
            </w:pPr>
            <w:r>
              <w:rPr>
                <w:rFonts w:hint="eastAsia" w:ascii="宋体" w:hAnsi="宋体" w:cs="宋体"/>
                <w:kern w:val="0"/>
                <w:szCs w:val="21"/>
                <w:lang w:bidi="ar"/>
              </w:rPr>
              <w:t>18</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0C263">
            <w:pPr>
              <w:widowControl/>
              <w:jc w:val="center"/>
              <w:textAlignment w:val="center"/>
              <w:rPr>
                <w:rFonts w:hint="eastAsia" w:ascii="宋体" w:hAnsi="宋体" w:cs="宋体"/>
                <w:szCs w:val="21"/>
              </w:rPr>
            </w:pPr>
            <w:r>
              <w:rPr>
                <w:rFonts w:hint="eastAsia" w:ascii="宋体" w:hAnsi="宋体" w:cs="宋体"/>
                <w:kern w:val="0"/>
                <w:szCs w:val="21"/>
                <w:lang w:bidi="ar"/>
              </w:rPr>
              <w:t>多功能实验釜</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E31F8">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37BFE769">
            <w:pPr>
              <w:widowControl/>
              <w:jc w:val="center"/>
              <w:textAlignment w:val="center"/>
              <w:rPr>
                <w:rFonts w:hint="eastAsia" w:ascii="宋体" w:hAnsi="宋体" w:cs="宋体"/>
                <w:kern w:val="0"/>
                <w:szCs w:val="21"/>
                <w:lang w:bidi="ar"/>
              </w:rPr>
            </w:pPr>
          </w:p>
        </w:tc>
      </w:tr>
      <w:tr w14:paraId="35860A12">
        <w:tblPrEx>
          <w:tblCellMar>
            <w:top w:w="0" w:type="dxa"/>
            <w:left w:w="108" w:type="dxa"/>
            <w:bottom w:w="0" w:type="dxa"/>
            <w:right w:w="108" w:type="dxa"/>
          </w:tblCellMar>
        </w:tblPrEx>
        <w:trPr>
          <w:trHeight w:val="416"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522BB">
            <w:pPr>
              <w:widowControl/>
              <w:jc w:val="center"/>
              <w:textAlignment w:val="center"/>
              <w:rPr>
                <w:rFonts w:hint="eastAsia" w:ascii="宋体" w:hAnsi="宋体" w:cs="宋体"/>
                <w:szCs w:val="21"/>
              </w:rPr>
            </w:pPr>
            <w:r>
              <w:rPr>
                <w:rFonts w:hint="eastAsia" w:ascii="宋体" w:hAnsi="宋体" w:cs="宋体"/>
                <w:kern w:val="0"/>
                <w:szCs w:val="21"/>
                <w:lang w:bidi="ar"/>
              </w:rPr>
              <w:t>19</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2051A">
            <w:pPr>
              <w:widowControl/>
              <w:jc w:val="center"/>
              <w:textAlignment w:val="center"/>
              <w:rPr>
                <w:rFonts w:hint="eastAsia" w:ascii="宋体" w:hAnsi="宋体" w:cs="宋体"/>
                <w:szCs w:val="21"/>
              </w:rPr>
            </w:pPr>
            <w:r>
              <w:rPr>
                <w:rFonts w:hint="eastAsia" w:ascii="宋体" w:hAnsi="宋体" w:cs="宋体"/>
                <w:kern w:val="0"/>
                <w:szCs w:val="21"/>
                <w:lang w:bidi="ar"/>
              </w:rPr>
              <w:t>多功能智能快速真空一体包装机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A6D86">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60A859B3">
            <w:pPr>
              <w:widowControl/>
              <w:jc w:val="center"/>
              <w:textAlignment w:val="center"/>
              <w:rPr>
                <w:rFonts w:hint="eastAsia" w:ascii="宋体" w:hAnsi="宋体" w:cs="宋体"/>
                <w:kern w:val="0"/>
                <w:szCs w:val="21"/>
                <w:lang w:bidi="ar"/>
              </w:rPr>
            </w:pPr>
          </w:p>
        </w:tc>
      </w:tr>
      <w:tr w14:paraId="60032B5B">
        <w:tblPrEx>
          <w:tblCellMar>
            <w:top w:w="0" w:type="dxa"/>
            <w:left w:w="108" w:type="dxa"/>
            <w:bottom w:w="0" w:type="dxa"/>
            <w:right w:w="108" w:type="dxa"/>
          </w:tblCellMar>
        </w:tblPrEx>
        <w:trPr>
          <w:trHeight w:val="274"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D3532">
            <w:pPr>
              <w:widowControl/>
              <w:jc w:val="center"/>
              <w:textAlignment w:val="center"/>
              <w:rPr>
                <w:rFonts w:hint="eastAsia" w:ascii="宋体" w:hAnsi="宋体" w:cs="宋体"/>
                <w:szCs w:val="21"/>
              </w:rPr>
            </w:pPr>
            <w:r>
              <w:rPr>
                <w:rFonts w:hint="eastAsia" w:ascii="宋体" w:hAnsi="宋体" w:cs="宋体"/>
                <w:kern w:val="0"/>
                <w:szCs w:val="21"/>
                <w:lang w:bidi="ar"/>
              </w:rPr>
              <w:t>20</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EA525">
            <w:pPr>
              <w:widowControl/>
              <w:jc w:val="center"/>
              <w:textAlignment w:val="center"/>
              <w:rPr>
                <w:rFonts w:hint="eastAsia" w:ascii="宋体" w:hAnsi="宋体" w:cs="宋体"/>
                <w:szCs w:val="21"/>
              </w:rPr>
            </w:pPr>
            <w:r>
              <w:rPr>
                <w:rFonts w:hint="eastAsia" w:ascii="宋体" w:hAnsi="宋体" w:cs="宋体"/>
                <w:kern w:val="0"/>
                <w:szCs w:val="21"/>
                <w:lang w:bidi="ar"/>
              </w:rPr>
              <w:t>数控智能恒温双缸油炸机（电热型）</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23828">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bottom w:val="single" w:color="000000" w:sz="4" w:space="0"/>
              <w:right w:val="single" w:color="000000" w:sz="4" w:space="0"/>
            </w:tcBorders>
          </w:tcPr>
          <w:p w14:paraId="4FB14DD1">
            <w:pPr>
              <w:widowControl/>
              <w:jc w:val="center"/>
              <w:textAlignment w:val="center"/>
              <w:rPr>
                <w:rFonts w:hint="eastAsia" w:ascii="宋体" w:hAnsi="宋体" w:cs="宋体"/>
                <w:kern w:val="0"/>
                <w:szCs w:val="21"/>
                <w:lang w:bidi="ar"/>
              </w:rPr>
            </w:pPr>
          </w:p>
        </w:tc>
      </w:tr>
      <w:bookmarkEnd w:id="3"/>
    </w:tbl>
    <w:p w14:paraId="74A3397E">
      <w:pPr>
        <w:widowControl/>
        <w:spacing w:line="360" w:lineRule="auto"/>
        <w:ind w:firstLine="420" w:firstLineChars="200"/>
        <w:rPr>
          <w:rFonts w:hint="eastAsia" w:ascii="等线" w:hAnsi="等线"/>
        </w:rPr>
      </w:pPr>
      <w:r>
        <w:rPr>
          <w:rFonts w:hint="eastAsia" w:hAnsi="Calibri"/>
          <w:kern w:val="0"/>
        </w:rPr>
        <w:t>打“</w:t>
      </w:r>
      <w:r>
        <w:rPr>
          <w:rFonts w:hint="eastAsia" w:ascii="宋体" w:hAnsi="宋体"/>
          <w:kern w:val="0"/>
        </w:rPr>
        <w:t>◆</w:t>
      </w:r>
      <w:r>
        <w:rPr>
          <w:rFonts w:hint="eastAsia" w:hAnsi="Calibri"/>
          <w:kern w:val="0"/>
        </w:rPr>
        <w:t>”为核心产品</w:t>
      </w:r>
    </w:p>
    <w:p w14:paraId="34E18525">
      <w:pPr>
        <w:widowControl/>
        <w:spacing w:line="360" w:lineRule="auto"/>
        <w:rPr>
          <w:b/>
          <w:bCs/>
          <w:kern w:val="0"/>
          <w:szCs w:val="21"/>
        </w:rPr>
      </w:pPr>
    </w:p>
    <w:p w14:paraId="4ABDA559">
      <w:pPr>
        <w:widowControl/>
        <w:spacing w:line="360" w:lineRule="auto"/>
        <w:rPr>
          <w:kern w:val="0"/>
          <w:szCs w:val="21"/>
        </w:rPr>
      </w:pPr>
      <w:r>
        <w:rPr>
          <w:rFonts w:hint="eastAsia"/>
          <w:b/>
          <w:bCs/>
          <w:kern w:val="0"/>
          <w:szCs w:val="21"/>
        </w:rPr>
        <w:t>五、投标供应商资格要求</w:t>
      </w:r>
      <w:r>
        <w:rPr>
          <w:b/>
          <w:bCs/>
          <w:kern w:val="0"/>
          <w:szCs w:val="21"/>
        </w:rPr>
        <w:t>:</w:t>
      </w:r>
    </w:p>
    <w:p w14:paraId="687D170E">
      <w:pPr>
        <w:widowControl/>
        <w:shd w:val="clear" w:color="auto" w:fill="FFFFFF"/>
        <w:spacing w:line="360" w:lineRule="auto"/>
        <w:ind w:firstLine="420" w:firstLineChars="200"/>
        <w:jc w:val="left"/>
        <w:rPr>
          <w:kern w:val="0"/>
          <w:szCs w:val="21"/>
        </w:rPr>
      </w:pPr>
      <w:r>
        <w:rPr>
          <w:kern w:val="0"/>
          <w:szCs w:val="21"/>
        </w:rPr>
        <w:t xml:space="preserve">1. </w:t>
      </w:r>
      <w:r>
        <w:rPr>
          <w:rFonts w:hint="eastAsia" w:ascii="宋体" w:hAnsi="宋体" w:cs="宋体"/>
          <w:kern w:val="0"/>
          <w:szCs w:val="21"/>
        </w:rPr>
        <w:t>①</w:t>
      </w:r>
      <w:r>
        <w:rPr>
          <w:rFonts w:hint="eastAsia"/>
          <w:kern w:val="0"/>
          <w:szCs w:val="21"/>
        </w:rPr>
        <w:t>具有独立承担民事责任的能力；</w:t>
      </w:r>
      <w:r>
        <w:rPr>
          <w:rFonts w:hint="eastAsia" w:ascii="宋体" w:hAnsi="宋体" w:cs="宋体"/>
          <w:kern w:val="0"/>
          <w:szCs w:val="21"/>
        </w:rPr>
        <w:t>②</w:t>
      </w:r>
      <w:r>
        <w:rPr>
          <w:rFonts w:hint="eastAsia"/>
          <w:kern w:val="0"/>
          <w:szCs w:val="21"/>
        </w:rPr>
        <w:t>具有良好的商业信誉和健全的财务会计制度；</w:t>
      </w:r>
      <w:r>
        <w:rPr>
          <w:rFonts w:hint="eastAsia" w:ascii="宋体" w:hAnsi="宋体" w:cs="宋体"/>
          <w:kern w:val="0"/>
          <w:szCs w:val="21"/>
        </w:rPr>
        <w:t>③</w:t>
      </w:r>
      <w:r>
        <w:rPr>
          <w:rFonts w:hint="eastAsia"/>
          <w:kern w:val="0"/>
          <w:szCs w:val="21"/>
        </w:rPr>
        <w:t>具有履行合同所必需的设备和专业技术能力；</w:t>
      </w:r>
      <w:r>
        <w:rPr>
          <w:rFonts w:hint="eastAsia" w:ascii="宋体" w:hAnsi="宋体" w:cs="宋体"/>
          <w:kern w:val="0"/>
          <w:szCs w:val="21"/>
        </w:rPr>
        <w:t>④</w:t>
      </w:r>
      <w:r>
        <w:rPr>
          <w:rFonts w:hint="eastAsia"/>
          <w:kern w:val="0"/>
          <w:szCs w:val="21"/>
        </w:rPr>
        <w:t>参加政府采购活动前三年内，无依法缴纳税收和社会保障资金的不良记录；</w:t>
      </w:r>
      <w:r>
        <w:rPr>
          <w:rFonts w:hint="eastAsia" w:ascii="宋体" w:hAnsi="宋体" w:cs="宋体"/>
          <w:kern w:val="0"/>
          <w:szCs w:val="21"/>
        </w:rPr>
        <w:t>⑤</w:t>
      </w:r>
      <w:r>
        <w:rPr>
          <w:rFonts w:hint="eastAsia"/>
          <w:kern w:val="0"/>
          <w:szCs w:val="21"/>
        </w:rPr>
        <w:t>参加政府采购活动前三年内，在经营活动中没有重大违法记录；</w:t>
      </w:r>
      <w:r>
        <w:rPr>
          <w:rFonts w:hint="eastAsia" w:ascii="宋体" w:hAnsi="宋体" w:cs="宋体"/>
          <w:kern w:val="0"/>
          <w:szCs w:val="21"/>
        </w:rPr>
        <w:t>⑥</w:t>
      </w:r>
      <w:r>
        <w:rPr>
          <w:rFonts w:hint="eastAsia"/>
          <w:kern w:val="0"/>
          <w:szCs w:val="21"/>
        </w:rPr>
        <w:t>法律、行政法规规定的其他条件。</w:t>
      </w:r>
    </w:p>
    <w:p w14:paraId="21EA581E">
      <w:pPr>
        <w:widowControl/>
        <w:shd w:val="clear" w:color="auto" w:fill="FFFFFF"/>
        <w:spacing w:line="360" w:lineRule="auto"/>
        <w:ind w:firstLine="420" w:firstLineChars="200"/>
        <w:jc w:val="left"/>
        <w:rPr>
          <w:kern w:val="0"/>
          <w:szCs w:val="21"/>
        </w:rPr>
      </w:pPr>
      <w:r>
        <w:rPr>
          <w:kern w:val="0"/>
          <w:szCs w:val="21"/>
        </w:rPr>
        <w:t xml:space="preserve">2. </w:t>
      </w:r>
      <w:r>
        <w:rPr>
          <w:rFonts w:hint="eastAsia"/>
          <w:kern w:val="0"/>
          <w:szCs w:val="21"/>
        </w:rPr>
        <w:t>未被</w:t>
      </w:r>
      <w:r>
        <w:rPr>
          <w:kern w:val="0"/>
          <w:szCs w:val="21"/>
        </w:rPr>
        <w:t>“</w:t>
      </w:r>
      <w:r>
        <w:rPr>
          <w:rFonts w:hint="eastAsia"/>
          <w:kern w:val="0"/>
          <w:szCs w:val="21"/>
        </w:rPr>
        <w:t>信用中国</w:t>
      </w:r>
      <w:r>
        <w:rPr>
          <w:kern w:val="0"/>
          <w:szCs w:val="21"/>
        </w:rPr>
        <w:t>”</w:t>
      </w:r>
      <w:r>
        <w:rPr>
          <w:rFonts w:hint="eastAsia"/>
          <w:kern w:val="0"/>
          <w:szCs w:val="21"/>
        </w:rPr>
        <w:t>（</w:t>
      </w:r>
      <w:r>
        <w:rPr>
          <w:kern w:val="0"/>
          <w:szCs w:val="21"/>
        </w:rPr>
        <w:t>www.creditchina.gov.cn</w:t>
      </w:r>
      <w:r>
        <w:rPr>
          <w:rFonts w:hint="eastAsia"/>
          <w:kern w:val="0"/>
          <w:szCs w:val="21"/>
        </w:rPr>
        <w:t>）、中国政府采购网（</w:t>
      </w:r>
      <w:r>
        <w:rPr>
          <w:kern w:val="0"/>
          <w:szCs w:val="21"/>
        </w:rPr>
        <w:t>www.ccgp.gov.cn</w:t>
      </w:r>
      <w:r>
        <w:rPr>
          <w:rFonts w:hint="eastAsia"/>
          <w:kern w:val="0"/>
          <w:szCs w:val="21"/>
        </w:rPr>
        <w:t>）列入失信被执行人、重大税收违法案件当事人名单、政府采购严重违法失信行为记录名单。</w:t>
      </w:r>
    </w:p>
    <w:p w14:paraId="36433D2F">
      <w:pPr>
        <w:widowControl/>
        <w:shd w:val="clear" w:color="auto" w:fill="FFFFFF"/>
        <w:spacing w:line="360" w:lineRule="auto"/>
        <w:ind w:firstLine="420" w:firstLineChars="200"/>
        <w:jc w:val="left"/>
        <w:rPr>
          <w:kern w:val="0"/>
          <w:szCs w:val="21"/>
          <w:u w:val="single"/>
        </w:rPr>
      </w:pPr>
      <w:r>
        <w:rPr>
          <w:kern w:val="0"/>
          <w:szCs w:val="21"/>
        </w:rPr>
        <w:t>3.</w:t>
      </w:r>
      <w:r>
        <w:rPr>
          <w:rFonts w:hint="eastAsia"/>
          <w:b/>
          <w:bCs/>
          <w:kern w:val="0"/>
          <w:szCs w:val="21"/>
        </w:rPr>
        <w:t>本项目专门面向中小企业，本项目对应的中小企业划分标准所属行业：工业。</w:t>
      </w:r>
    </w:p>
    <w:p w14:paraId="4C8EF616">
      <w:pPr>
        <w:widowControl/>
        <w:shd w:val="clear" w:color="auto" w:fill="FFFFFF"/>
        <w:spacing w:line="360" w:lineRule="auto"/>
        <w:jc w:val="left"/>
        <w:rPr>
          <w:kern w:val="0"/>
          <w:szCs w:val="21"/>
        </w:rPr>
      </w:pPr>
      <w:r>
        <w:rPr>
          <w:rFonts w:hint="eastAsia"/>
          <w:b/>
          <w:bCs/>
          <w:kern w:val="0"/>
          <w:szCs w:val="21"/>
        </w:rPr>
        <w:t>六、</w:t>
      </w:r>
      <w:r>
        <w:rPr>
          <w:rFonts w:hint="eastAsia"/>
          <w:b/>
          <w:kern w:val="0"/>
          <w:szCs w:val="21"/>
        </w:rPr>
        <w:t>公告期限：</w:t>
      </w:r>
      <w:r>
        <w:rPr>
          <w:rFonts w:hint="eastAsia"/>
          <w:b/>
          <w:kern w:val="0"/>
          <w:szCs w:val="21"/>
          <w:u w:val="single"/>
        </w:rPr>
        <w:t>自公告发布之日起</w:t>
      </w:r>
      <w:r>
        <w:rPr>
          <w:b/>
          <w:kern w:val="0"/>
          <w:szCs w:val="21"/>
          <w:u w:val="single"/>
        </w:rPr>
        <w:t>5</w:t>
      </w:r>
      <w:r>
        <w:rPr>
          <w:rFonts w:hint="eastAsia"/>
          <w:b/>
          <w:kern w:val="0"/>
          <w:szCs w:val="21"/>
          <w:u w:val="single"/>
        </w:rPr>
        <w:t>个工作日</w:t>
      </w:r>
    </w:p>
    <w:p w14:paraId="238384CF">
      <w:pPr>
        <w:snapToGrid w:val="0"/>
        <w:spacing w:line="360" w:lineRule="auto"/>
        <w:rPr>
          <w:szCs w:val="21"/>
        </w:rPr>
      </w:pPr>
      <w:r>
        <w:rPr>
          <w:rFonts w:hint="eastAsia"/>
          <w:b/>
          <w:bCs/>
          <w:szCs w:val="21"/>
        </w:rPr>
        <w:t>七、注册及采购文件的获取</w:t>
      </w:r>
      <w:r>
        <w:rPr>
          <w:rFonts w:hint="eastAsia"/>
          <w:szCs w:val="21"/>
        </w:rPr>
        <w:t>：</w:t>
      </w:r>
    </w:p>
    <w:p w14:paraId="078AB260">
      <w:pPr>
        <w:widowControl/>
        <w:shd w:val="clear" w:color="auto" w:fill="FFFFFF"/>
        <w:spacing w:line="360" w:lineRule="auto"/>
        <w:ind w:firstLine="417" w:firstLineChars="198"/>
        <w:jc w:val="left"/>
        <w:rPr>
          <w:b/>
          <w:bCs/>
          <w:kern w:val="0"/>
          <w:szCs w:val="21"/>
          <w:shd w:val="clear" w:color="auto" w:fill="FFFFFF"/>
        </w:rPr>
      </w:pPr>
      <w:r>
        <w:rPr>
          <w:b/>
          <w:bCs/>
          <w:kern w:val="0"/>
          <w:szCs w:val="21"/>
          <w:shd w:val="clear" w:color="auto" w:fill="FFFFFF"/>
        </w:rPr>
        <w:t>1.</w:t>
      </w:r>
      <w:r>
        <w:rPr>
          <w:rFonts w:hint="eastAsia"/>
          <w:b/>
          <w:bCs/>
          <w:kern w:val="0"/>
          <w:szCs w:val="21"/>
          <w:shd w:val="clear" w:color="auto" w:fill="FFFFFF"/>
        </w:rPr>
        <w:t>本项目只实行网上获取采购文件。</w:t>
      </w:r>
    </w:p>
    <w:p w14:paraId="6EE9B0B0">
      <w:pPr>
        <w:widowControl/>
        <w:shd w:val="clear" w:color="auto" w:fill="FFFFFF"/>
        <w:spacing w:line="360" w:lineRule="auto"/>
        <w:ind w:firstLine="417" w:firstLineChars="198"/>
        <w:jc w:val="left"/>
        <w:rPr>
          <w:b/>
          <w:bCs/>
          <w:kern w:val="0"/>
          <w:szCs w:val="21"/>
          <w:shd w:val="clear" w:color="auto" w:fill="FFFFFF"/>
        </w:rPr>
      </w:pPr>
      <w:r>
        <w:rPr>
          <w:b/>
          <w:bCs/>
          <w:kern w:val="0"/>
          <w:szCs w:val="21"/>
          <w:shd w:val="clear" w:color="auto" w:fill="FFFFFF"/>
        </w:rPr>
        <w:t>2.</w:t>
      </w:r>
      <w:r>
        <w:rPr>
          <w:rFonts w:hint="eastAsia"/>
          <w:b/>
          <w:bCs/>
          <w:kern w:val="0"/>
          <w:szCs w:val="21"/>
          <w:shd w:val="clear" w:color="auto" w:fill="FFFFFF"/>
        </w:rPr>
        <w:t>获取采购文件网址</w:t>
      </w:r>
      <w:r>
        <w:rPr>
          <w:rFonts w:hint="eastAsia"/>
          <w:kern w:val="0"/>
          <w:szCs w:val="21"/>
          <w:shd w:val="clear" w:color="auto" w:fill="FFFFFF"/>
        </w:rPr>
        <w:t>：浙江政府采购网</w:t>
      </w:r>
      <w:r>
        <w:fldChar w:fldCharType="begin"/>
      </w:r>
      <w:r>
        <w:instrText xml:space="preserve"> HYPERLINK "http://www.zjzfcg.gov.cn" </w:instrText>
      </w:r>
      <w:r>
        <w:fldChar w:fldCharType="separate"/>
      </w:r>
      <w:r>
        <w:rPr>
          <w:kern w:val="0"/>
          <w:szCs w:val="21"/>
          <w:u w:val="single"/>
          <w:shd w:val="clear" w:color="auto" w:fill="FFFFFF"/>
        </w:rPr>
        <w:t>www.zjzfcg.gov.cn</w:t>
      </w:r>
      <w:r>
        <w:rPr>
          <w:kern w:val="0"/>
          <w:szCs w:val="21"/>
          <w:u w:val="single"/>
          <w:shd w:val="clear" w:color="auto" w:fill="FFFFFF"/>
        </w:rPr>
        <w:fldChar w:fldCharType="end"/>
      </w:r>
      <w:r>
        <w:rPr>
          <w:rFonts w:hint="eastAsia"/>
          <w:kern w:val="0"/>
          <w:szCs w:val="21"/>
          <w:shd w:val="clear" w:color="auto" w:fill="FFFFFF"/>
        </w:rPr>
        <w:t>（用</w:t>
      </w:r>
      <w:r>
        <w:rPr>
          <w:kern w:val="0"/>
          <w:szCs w:val="21"/>
          <w:shd w:val="clear" w:color="auto" w:fill="FFFFFF"/>
        </w:rPr>
        <w:t>“</w:t>
      </w:r>
      <w:r>
        <w:rPr>
          <w:rFonts w:hint="eastAsia"/>
          <w:kern w:val="0"/>
          <w:szCs w:val="21"/>
          <w:shd w:val="clear" w:color="auto" w:fill="FFFFFF"/>
        </w:rPr>
        <w:t>政采云</w:t>
      </w:r>
      <w:r>
        <w:rPr>
          <w:kern w:val="0"/>
          <w:szCs w:val="21"/>
          <w:shd w:val="clear" w:color="auto" w:fill="FFFFFF"/>
        </w:rPr>
        <w:t>”</w:t>
      </w:r>
      <w:r>
        <w:rPr>
          <w:rFonts w:hint="eastAsia"/>
          <w:kern w:val="0"/>
          <w:szCs w:val="21"/>
          <w:shd w:val="clear" w:color="auto" w:fill="FFFFFF"/>
        </w:rPr>
        <w:t>注册账号、密码登录系统后获取采购文件）</w:t>
      </w:r>
    </w:p>
    <w:p w14:paraId="162C4966">
      <w:pPr>
        <w:widowControl/>
        <w:shd w:val="clear" w:color="auto" w:fill="FFFFFF"/>
        <w:spacing w:line="360" w:lineRule="auto"/>
        <w:ind w:left="416" w:leftChars="198"/>
        <w:jc w:val="left"/>
        <w:rPr>
          <w:b/>
          <w:bCs/>
          <w:kern w:val="0"/>
          <w:szCs w:val="21"/>
          <w:shd w:val="clear" w:color="auto" w:fill="FFFFFF"/>
        </w:rPr>
      </w:pPr>
      <w:r>
        <w:rPr>
          <w:b/>
          <w:bCs/>
          <w:kern w:val="0"/>
          <w:szCs w:val="21"/>
          <w:shd w:val="clear" w:color="auto" w:fill="FFFFFF"/>
        </w:rPr>
        <w:t>3.</w:t>
      </w:r>
      <w:r>
        <w:rPr>
          <w:rFonts w:hint="eastAsia"/>
          <w:b/>
          <w:bCs/>
          <w:kern w:val="0"/>
          <w:szCs w:val="21"/>
          <w:shd w:val="clear" w:color="auto" w:fill="FFFFFF"/>
        </w:rPr>
        <w:t>免费注册网址：浙江政府采购网（供应商注册页面）：</w:t>
      </w:r>
    </w:p>
    <w:p w14:paraId="3C089277">
      <w:pPr>
        <w:widowControl/>
        <w:shd w:val="clear" w:color="auto" w:fill="FFFFFF"/>
        <w:spacing w:line="360" w:lineRule="auto"/>
        <w:jc w:val="left"/>
        <w:rPr>
          <w:kern w:val="0"/>
          <w:szCs w:val="21"/>
          <w:shd w:val="clear" w:color="auto" w:fill="FFFFFF"/>
        </w:rPr>
      </w:pPr>
      <w:r>
        <w:rPr>
          <w:kern w:val="0"/>
          <w:szCs w:val="21"/>
          <w:u w:val="single"/>
          <w:shd w:val="clear" w:color="auto" w:fill="FFFFFF"/>
        </w:rPr>
        <w:t>https://middle.zcygov.cn/settle-front/#/registry</w:t>
      </w:r>
      <w:r>
        <w:rPr>
          <w:kern w:val="0"/>
          <w:szCs w:val="21"/>
          <w:shd w:val="clear" w:color="auto" w:fill="FFFFFF"/>
        </w:rPr>
        <w:t>“</w:t>
      </w:r>
      <w:r>
        <w:rPr>
          <w:rFonts w:hint="eastAsia"/>
          <w:kern w:val="0"/>
          <w:szCs w:val="21"/>
          <w:shd w:val="clear" w:color="auto" w:fill="FFFFFF"/>
        </w:rPr>
        <w:t>政采云</w:t>
      </w:r>
      <w:r>
        <w:rPr>
          <w:kern w:val="0"/>
          <w:szCs w:val="21"/>
          <w:shd w:val="clear" w:color="auto" w:fill="FFFFFF"/>
        </w:rPr>
        <w:t>”</w:t>
      </w:r>
      <w:r>
        <w:rPr>
          <w:rFonts w:hint="eastAsia"/>
          <w:kern w:val="0"/>
          <w:szCs w:val="21"/>
          <w:shd w:val="clear" w:color="auto" w:fill="FFFFFF"/>
        </w:rPr>
        <w:t>，咨询电话：95763。已经注册成功的供应商无需重复注册。</w:t>
      </w:r>
    </w:p>
    <w:p w14:paraId="2FE7B2DA">
      <w:pPr>
        <w:widowControl/>
        <w:shd w:val="clear" w:color="auto" w:fill="FFFFFF"/>
        <w:spacing w:line="360" w:lineRule="auto"/>
        <w:ind w:firstLine="417" w:firstLineChars="198"/>
        <w:jc w:val="left"/>
        <w:rPr>
          <w:kern w:val="0"/>
          <w:szCs w:val="21"/>
          <w:shd w:val="clear" w:color="auto" w:fill="FFFFFF"/>
        </w:rPr>
      </w:pPr>
      <w:r>
        <w:rPr>
          <w:b/>
          <w:bCs/>
          <w:kern w:val="0"/>
          <w:szCs w:val="21"/>
          <w:shd w:val="clear" w:color="auto" w:fill="FFFFFF"/>
        </w:rPr>
        <w:t>4.</w:t>
      </w:r>
      <w:r>
        <w:rPr>
          <w:rFonts w:hint="eastAsia"/>
          <w:b/>
          <w:bCs/>
          <w:kern w:val="0"/>
          <w:szCs w:val="21"/>
          <w:shd w:val="clear" w:color="auto" w:fill="FFFFFF"/>
        </w:rPr>
        <w:t>获取采购文件时间：</w:t>
      </w:r>
      <w:r>
        <w:rPr>
          <w:rFonts w:hint="eastAsia"/>
          <w:kern w:val="0"/>
          <w:szCs w:val="21"/>
          <w:shd w:val="clear" w:color="auto" w:fill="FFFFFF"/>
        </w:rPr>
        <w:t>公告发布之日至投标截止时间</w:t>
      </w:r>
    </w:p>
    <w:p w14:paraId="66C523F1">
      <w:pPr>
        <w:widowControl/>
        <w:shd w:val="clear" w:color="auto" w:fill="FFFFFF"/>
        <w:spacing w:line="360" w:lineRule="auto"/>
        <w:jc w:val="left"/>
        <w:rPr>
          <w:b/>
          <w:bCs/>
          <w:szCs w:val="21"/>
        </w:rPr>
      </w:pPr>
      <w:r>
        <w:rPr>
          <w:rFonts w:hint="eastAsia"/>
          <w:b/>
          <w:bCs/>
          <w:szCs w:val="21"/>
        </w:rPr>
        <w:t>八、投标文件的制作及递交：</w:t>
      </w:r>
    </w:p>
    <w:p w14:paraId="3400D115">
      <w:pPr>
        <w:widowControl/>
        <w:shd w:val="clear" w:color="auto" w:fill="FFFFFF"/>
        <w:spacing w:line="360" w:lineRule="auto"/>
        <w:ind w:firstLine="420" w:firstLineChars="200"/>
        <w:jc w:val="left"/>
        <w:rPr>
          <w:kern w:val="0"/>
          <w:szCs w:val="21"/>
          <w:shd w:val="clear" w:color="auto" w:fill="FFFFFF"/>
        </w:rPr>
      </w:pPr>
      <w:r>
        <w:rPr>
          <w:kern w:val="0"/>
          <w:szCs w:val="21"/>
          <w:shd w:val="clear" w:color="auto" w:fill="FFFFFF"/>
        </w:rPr>
        <w:t>1.</w:t>
      </w:r>
      <w:r>
        <w:rPr>
          <w:rFonts w:hint="eastAsia"/>
          <w:kern w:val="0"/>
          <w:szCs w:val="21"/>
          <w:shd w:val="clear" w:color="auto" w:fill="FFFFFF"/>
        </w:rPr>
        <w:t>供应商须</w:t>
      </w:r>
      <w:r>
        <w:rPr>
          <w:rFonts w:hint="eastAsia"/>
          <w:b/>
          <w:bCs/>
          <w:kern w:val="0"/>
          <w:szCs w:val="21"/>
          <w:shd w:val="clear" w:color="auto" w:fill="FFFFFF"/>
        </w:rPr>
        <w:t>在线获取</w:t>
      </w:r>
      <w:r>
        <w:rPr>
          <w:b/>
          <w:bCs/>
          <w:kern w:val="0"/>
          <w:szCs w:val="21"/>
          <w:shd w:val="clear" w:color="auto" w:fill="FFFFFF"/>
        </w:rPr>
        <w:t>CA</w:t>
      </w:r>
      <w:r>
        <w:rPr>
          <w:rFonts w:hint="eastAsia"/>
          <w:b/>
          <w:bCs/>
          <w:kern w:val="0"/>
          <w:szCs w:val="21"/>
          <w:shd w:val="clear" w:color="auto" w:fill="FFFFFF"/>
        </w:rPr>
        <w:t>数字证书</w:t>
      </w:r>
      <w:r>
        <w:rPr>
          <w:rFonts w:hint="eastAsia"/>
          <w:kern w:val="0"/>
          <w:szCs w:val="21"/>
          <w:shd w:val="clear" w:color="auto" w:fill="FFFFFF"/>
        </w:rPr>
        <w:t>（完成</w:t>
      </w:r>
      <w:r>
        <w:rPr>
          <w:kern w:val="0"/>
          <w:szCs w:val="21"/>
          <w:shd w:val="clear" w:color="auto" w:fill="FFFFFF"/>
        </w:rPr>
        <w:t>CA</w:t>
      </w:r>
      <w:r>
        <w:rPr>
          <w:rFonts w:hint="eastAsia"/>
          <w:kern w:val="0"/>
          <w:szCs w:val="21"/>
          <w:shd w:val="clear" w:color="auto" w:fill="FFFFFF"/>
        </w:rPr>
        <w:t>数字证书办理预计一周左右，建议各投标人自行把握时间）</w:t>
      </w:r>
      <w:r>
        <w:rPr>
          <w:rFonts w:hint="eastAsia"/>
          <w:b/>
          <w:bCs/>
          <w:kern w:val="0"/>
          <w:szCs w:val="21"/>
          <w:shd w:val="clear" w:color="auto" w:fill="FFFFFF"/>
        </w:rPr>
        <w:t>，</w:t>
      </w:r>
      <w:r>
        <w:rPr>
          <w:rFonts w:hint="eastAsia"/>
          <w:kern w:val="0"/>
          <w:szCs w:val="21"/>
          <w:shd w:val="clear" w:color="auto" w:fill="FFFFFF"/>
        </w:rPr>
        <w:t>并登录</w:t>
      </w:r>
      <w:r>
        <w:rPr>
          <w:kern w:val="0"/>
          <w:szCs w:val="21"/>
          <w:shd w:val="clear" w:color="auto" w:fill="FFFFFF"/>
        </w:rPr>
        <w:t>“</w:t>
      </w:r>
      <w:r>
        <w:rPr>
          <w:rFonts w:hint="eastAsia"/>
          <w:kern w:val="0"/>
          <w:szCs w:val="21"/>
          <w:shd w:val="clear" w:color="auto" w:fill="FFFFFF"/>
        </w:rPr>
        <w:t>浙江政府采购网</w:t>
      </w:r>
      <w:r>
        <w:rPr>
          <w:kern w:val="0"/>
          <w:szCs w:val="21"/>
          <w:shd w:val="clear" w:color="auto" w:fill="FFFFFF"/>
        </w:rPr>
        <w:t>”</w:t>
      </w:r>
      <w:r>
        <w:rPr>
          <w:rFonts w:hint="eastAsia"/>
          <w:kern w:val="0"/>
          <w:szCs w:val="21"/>
          <w:shd w:val="clear" w:color="auto" w:fill="FFFFFF"/>
        </w:rPr>
        <w:t>（</w:t>
      </w:r>
      <w:r>
        <w:fldChar w:fldCharType="begin"/>
      </w:r>
      <w:r>
        <w:instrText xml:space="preserve"> HYPERLINK "http://www.zjzfcg.gov.cn" </w:instrText>
      </w:r>
      <w:r>
        <w:fldChar w:fldCharType="separate"/>
      </w:r>
      <w:r>
        <w:rPr>
          <w:kern w:val="0"/>
          <w:szCs w:val="21"/>
          <w:u w:val="single"/>
          <w:shd w:val="clear" w:color="auto" w:fill="FFFFFF"/>
        </w:rPr>
        <w:t>www.zjzfcg.gov.cn</w:t>
      </w:r>
      <w:r>
        <w:rPr>
          <w:kern w:val="0"/>
          <w:szCs w:val="21"/>
          <w:u w:val="single"/>
          <w:shd w:val="clear" w:color="auto" w:fill="FFFFFF"/>
        </w:rPr>
        <w:fldChar w:fldCharType="end"/>
      </w:r>
      <w:r>
        <w:rPr>
          <w:rFonts w:hint="eastAsia"/>
          <w:kern w:val="0"/>
          <w:szCs w:val="21"/>
          <w:shd w:val="clear" w:color="auto" w:fill="FFFFFF"/>
        </w:rPr>
        <w:t>），进入</w:t>
      </w:r>
      <w:r>
        <w:rPr>
          <w:kern w:val="0"/>
          <w:szCs w:val="21"/>
          <w:shd w:val="clear" w:color="auto" w:fill="FFFFFF"/>
        </w:rPr>
        <w:t>“</w:t>
      </w:r>
      <w:r>
        <w:rPr>
          <w:rFonts w:hint="eastAsia"/>
          <w:kern w:val="0"/>
          <w:szCs w:val="21"/>
          <w:shd w:val="clear" w:color="auto" w:fill="FFFFFF"/>
        </w:rPr>
        <w:t>下载专区</w:t>
      </w:r>
      <w:r>
        <w:rPr>
          <w:kern w:val="0"/>
          <w:szCs w:val="21"/>
          <w:shd w:val="clear" w:color="auto" w:fill="FFFFFF"/>
        </w:rPr>
        <w:t>”</w:t>
      </w:r>
      <w:r>
        <w:rPr>
          <w:rFonts w:hint="eastAsia"/>
          <w:kern w:val="0"/>
          <w:szCs w:val="21"/>
          <w:shd w:val="clear" w:color="auto" w:fill="FFFFFF"/>
        </w:rPr>
        <w:t>下载</w:t>
      </w:r>
      <w:r>
        <w:rPr>
          <w:kern w:val="0"/>
          <w:szCs w:val="21"/>
          <w:shd w:val="clear" w:color="auto" w:fill="FFFFFF"/>
        </w:rPr>
        <w:t>“</w:t>
      </w:r>
      <w:r>
        <w:rPr>
          <w:rFonts w:hint="eastAsia"/>
          <w:kern w:val="0"/>
          <w:szCs w:val="21"/>
          <w:shd w:val="clear" w:color="auto" w:fill="FFFFFF"/>
        </w:rPr>
        <w:t>电子交易客户端</w:t>
      </w:r>
      <w:r>
        <w:rPr>
          <w:kern w:val="0"/>
          <w:szCs w:val="21"/>
          <w:shd w:val="clear" w:color="auto" w:fill="FFFFFF"/>
        </w:rPr>
        <w:t>”</w:t>
      </w:r>
      <w:r>
        <w:rPr>
          <w:rFonts w:hint="eastAsia"/>
          <w:kern w:val="0"/>
          <w:szCs w:val="21"/>
          <w:shd w:val="clear" w:color="auto" w:fill="FFFFFF"/>
        </w:rPr>
        <w:t>，制作投标文件。</w:t>
      </w:r>
    </w:p>
    <w:p w14:paraId="1E61E820">
      <w:pPr>
        <w:widowControl/>
        <w:spacing w:line="360" w:lineRule="auto"/>
        <w:ind w:firstLine="420" w:firstLineChars="200"/>
        <w:rPr>
          <w:kern w:val="0"/>
          <w:szCs w:val="21"/>
          <w:shd w:val="clear" w:color="auto" w:fill="FFFFFF"/>
        </w:rPr>
      </w:pPr>
      <w:r>
        <w:rPr>
          <w:kern w:val="0"/>
          <w:szCs w:val="21"/>
          <w:shd w:val="clear" w:color="auto" w:fill="FFFFFF"/>
        </w:rPr>
        <w:t>2.</w:t>
      </w:r>
      <w:r>
        <w:rPr>
          <w:rFonts w:hint="eastAsia"/>
          <w:kern w:val="0"/>
          <w:szCs w:val="21"/>
          <w:shd w:val="clear" w:color="auto" w:fill="FFFFFF"/>
        </w:rPr>
        <w:t>投标人将加密的电子版投标文件于投标截止时间前上传到政采云系统中。</w:t>
      </w:r>
    </w:p>
    <w:p w14:paraId="2D12D0C5">
      <w:pPr>
        <w:widowControl/>
        <w:shd w:val="clear" w:color="auto" w:fill="FFFFFF"/>
        <w:spacing w:line="360" w:lineRule="auto"/>
        <w:ind w:left="420" w:leftChars="200"/>
        <w:jc w:val="left"/>
        <w:rPr>
          <w:kern w:val="0"/>
          <w:szCs w:val="21"/>
          <w:u w:val="single"/>
          <w:shd w:val="clear" w:color="auto" w:fill="FFFFFF"/>
        </w:rPr>
      </w:pPr>
      <w:r>
        <w:rPr>
          <w:kern w:val="0"/>
          <w:szCs w:val="21"/>
          <w:shd w:val="clear" w:color="auto" w:fill="FFFFFF"/>
        </w:rPr>
        <w:t>3.</w:t>
      </w:r>
      <w:r>
        <w:rPr>
          <w:rFonts w:hint="eastAsia"/>
          <w:kern w:val="0"/>
          <w:szCs w:val="21"/>
          <w:shd w:val="clear" w:color="auto" w:fill="FFFFFF"/>
        </w:rPr>
        <w:t>具体的投标文件加密上传等操作详见政采云平台操作指南。</w:t>
      </w:r>
      <w:r>
        <w:fldChar w:fldCharType="begin"/>
      </w:r>
      <w:r>
        <w:instrText xml:space="preserve"> HYPERLINK "https://edu.zcygov.cn/luban/e-biding?utm=a0004.2ef5001f.0001.0109.da8b35e0da8611e98d8937b7ef8a3544" </w:instrText>
      </w:r>
      <w:r>
        <w:fldChar w:fldCharType="separate"/>
      </w:r>
      <w:r>
        <w:rPr>
          <w:kern w:val="0"/>
          <w:szCs w:val="21"/>
          <w:u w:val="single"/>
          <w:shd w:val="clear" w:color="auto" w:fill="FFFFFF"/>
        </w:rPr>
        <w:t>https://edu.zcygov.cn/luban/e-biding?utm=a0004.2ef5001f.0001.0109.da8b35e0da8611e98d8937b7ef8a3544</w:t>
      </w:r>
      <w:r>
        <w:rPr>
          <w:kern w:val="0"/>
          <w:szCs w:val="21"/>
          <w:u w:val="single"/>
          <w:shd w:val="clear" w:color="auto" w:fill="FFFFFF"/>
        </w:rPr>
        <w:fldChar w:fldCharType="end"/>
      </w:r>
    </w:p>
    <w:p w14:paraId="45DFD16F">
      <w:pPr>
        <w:widowControl/>
        <w:spacing w:line="360" w:lineRule="auto"/>
        <w:rPr>
          <w:kern w:val="0"/>
          <w:szCs w:val="21"/>
        </w:rPr>
      </w:pPr>
      <w:r>
        <w:rPr>
          <w:rFonts w:hint="eastAsia"/>
          <w:b/>
          <w:bCs/>
          <w:kern w:val="0"/>
          <w:szCs w:val="21"/>
        </w:rPr>
        <w:t>九、投标保证金：无。</w:t>
      </w:r>
    </w:p>
    <w:p w14:paraId="36726E2F">
      <w:pPr>
        <w:widowControl/>
        <w:spacing w:line="360" w:lineRule="auto"/>
        <w:rPr>
          <w:b/>
          <w:bCs/>
          <w:kern w:val="0"/>
          <w:szCs w:val="21"/>
        </w:rPr>
      </w:pPr>
      <w:r>
        <w:rPr>
          <w:rFonts w:hint="eastAsia"/>
          <w:b/>
          <w:bCs/>
          <w:kern w:val="0"/>
          <w:szCs w:val="21"/>
        </w:rPr>
        <w:t>十、投标截止时间和地址：</w:t>
      </w:r>
    </w:p>
    <w:p w14:paraId="5EF9D943">
      <w:pPr>
        <w:spacing w:line="360" w:lineRule="auto"/>
        <w:ind w:firstLine="632" w:firstLineChars="300"/>
        <w:rPr>
          <w:b/>
          <w:szCs w:val="21"/>
        </w:rPr>
      </w:pPr>
      <w:r>
        <w:rPr>
          <w:b/>
          <w:szCs w:val="21"/>
        </w:rPr>
        <w:t>1.</w:t>
      </w:r>
      <w:r>
        <w:rPr>
          <w:rFonts w:hint="eastAsia"/>
          <w:b/>
          <w:szCs w:val="21"/>
        </w:rPr>
        <w:t>本项目实行电子投标。</w:t>
      </w:r>
    </w:p>
    <w:p w14:paraId="3210D787">
      <w:pPr>
        <w:spacing w:line="360" w:lineRule="auto"/>
        <w:ind w:firstLine="420" w:firstLineChars="200"/>
        <w:rPr>
          <w:szCs w:val="21"/>
        </w:rPr>
      </w:pPr>
      <w:r>
        <w:rPr>
          <w:rFonts w:hint="eastAsia"/>
          <w:szCs w:val="21"/>
        </w:rPr>
        <w:t>投标人应准备电子投标文件、以介质存储的数据电文形式的备份投标文件：</w:t>
      </w:r>
    </w:p>
    <w:p w14:paraId="4B291701">
      <w:pPr>
        <w:spacing w:line="360" w:lineRule="auto"/>
        <w:ind w:firstLine="420" w:firstLineChars="200"/>
        <w:rPr>
          <w:szCs w:val="21"/>
        </w:rPr>
      </w:pPr>
      <w:r>
        <w:rPr>
          <w:rFonts w:hint="eastAsia"/>
          <w:szCs w:val="21"/>
        </w:rPr>
        <w:t>（</w:t>
      </w:r>
      <w:r>
        <w:rPr>
          <w:szCs w:val="21"/>
        </w:rPr>
        <w:t>1</w:t>
      </w:r>
      <w:r>
        <w:rPr>
          <w:rFonts w:hint="eastAsia"/>
          <w:szCs w:val="21"/>
        </w:rPr>
        <w:t>）电子投标文件，按政采云平台项目采购</w:t>
      </w:r>
      <w:r>
        <w:rPr>
          <w:szCs w:val="21"/>
        </w:rPr>
        <w:t>-</w:t>
      </w:r>
      <w:r>
        <w:rPr>
          <w:rFonts w:hint="eastAsia"/>
          <w:szCs w:val="21"/>
        </w:rPr>
        <w:t>电子交易操作指南及本招标文件要求递交。</w:t>
      </w:r>
      <w:r>
        <w:rPr>
          <w:rFonts w:hint="eastAsia"/>
          <w:szCs w:val="21"/>
          <w:shd w:val="clear" w:color="auto" w:fill="FFFFFF"/>
        </w:rPr>
        <w:t>投标人应于</w:t>
      </w:r>
      <w:bookmarkStart w:id="4" w:name="_Hlk100345522"/>
      <w:r>
        <w:rPr>
          <w:szCs w:val="21"/>
          <w:shd w:val="clear" w:color="auto" w:fill="FFFFFF"/>
        </w:rPr>
        <w:t>202</w:t>
      </w:r>
      <w:r>
        <w:rPr>
          <w:rFonts w:hint="eastAsia"/>
          <w:szCs w:val="21"/>
          <w:shd w:val="clear" w:color="auto" w:fill="FFFFFF"/>
        </w:rPr>
        <w:t>5年</w:t>
      </w:r>
      <w:r>
        <w:rPr>
          <w:rFonts w:hint="eastAsia"/>
          <w:szCs w:val="21"/>
          <w:shd w:val="clear" w:color="auto" w:fill="FFFFFF"/>
          <w:lang w:val="en-US" w:eastAsia="zh-CN"/>
        </w:rPr>
        <w:t>04</w:t>
      </w:r>
      <w:r>
        <w:rPr>
          <w:rFonts w:hint="eastAsia"/>
          <w:szCs w:val="21"/>
          <w:shd w:val="clear" w:color="auto" w:fill="FFFFFF"/>
        </w:rPr>
        <w:t>月</w:t>
      </w:r>
      <w:r>
        <w:rPr>
          <w:rFonts w:hint="eastAsia"/>
          <w:szCs w:val="21"/>
          <w:shd w:val="clear" w:color="auto" w:fill="FFFFFF"/>
          <w:lang w:val="en-US" w:eastAsia="zh-CN"/>
        </w:rPr>
        <w:t>27</w:t>
      </w:r>
      <w:r>
        <w:rPr>
          <w:rFonts w:hint="eastAsia"/>
          <w:szCs w:val="21"/>
          <w:shd w:val="clear" w:color="auto" w:fill="FFFFFF"/>
        </w:rPr>
        <w:t>日</w:t>
      </w:r>
      <w:r>
        <w:rPr>
          <w:szCs w:val="21"/>
          <w:shd w:val="clear" w:color="auto" w:fill="FFFFFF"/>
        </w:rPr>
        <w:t>09</w:t>
      </w:r>
      <w:r>
        <w:rPr>
          <w:rFonts w:hint="eastAsia"/>
          <w:szCs w:val="21"/>
          <w:shd w:val="clear" w:color="auto" w:fill="FFFFFF"/>
        </w:rPr>
        <w:t>：</w:t>
      </w:r>
      <w:r>
        <w:rPr>
          <w:szCs w:val="21"/>
          <w:shd w:val="clear" w:color="auto" w:fill="FFFFFF"/>
        </w:rPr>
        <w:t>15</w:t>
      </w:r>
      <w:bookmarkEnd w:id="4"/>
      <w:r>
        <w:rPr>
          <w:rFonts w:hint="eastAsia"/>
          <w:szCs w:val="21"/>
          <w:shd w:val="clear" w:color="auto" w:fill="FFFFFF"/>
        </w:rPr>
        <w:t>前将加密的电子版投标文件上传到政采云系统中（不准时上传视为无效标）。</w:t>
      </w:r>
      <w:r>
        <w:rPr>
          <w:b/>
          <w:szCs w:val="21"/>
          <w:shd w:val="clear" w:color="auto" w:fill="FFFFFF"/>
        </w:rPr>
        <w:t>CA</w:t>
      </w:r>
      <w:r>
        <w:rPr>
          <w:rFonts w:hint="eastAsia"/>
          <w:b/>
          <w:szCs w:val="21"/>
          <w:shd w:val="clear" w:color="auto" w:fill="FFFFFF"/>
        </w:rPr>
        <w:t>数字证书随身携带或准时解码。</w:t>
      </w:r>
    </w:p>
    <w:p w14:paraId="02646DB7">
      <w:pPr>
        <w:spacing w:line="360" w:lineRule="auto"/>
        <w:ind w:firstLine="420" w:firstLineChars="200"/>
        <w:rPr>
          <w:szCs w:val="21"/>
        </w:rPr>
      </w:pPr>
      <w:r>
        <w:rPr>
          <w:rFonts w:hint="eastAsia"/>
          <w:szCs w:val="21"/>
        </w:rPr>
        <w:t>（</w:t>
      </w:r>
      <w:r>
        <w:rPr>
          <w:szCs w:val="21"/>
        </w:rPr>
        <w:t>2</w:t>
      </w:r>
      <w:r>
        <w:rPr>
          <w:rFonts w:hint="eastAsia"/>
          <w:szCs w:val="21"/>
        </w:rPr>
        <w:t>）以介质存储的数据电文形式的备份投标文件，按政采云平台项目采购</w:t>
      </w:r>
      <w:r>
        <w:rPr>
          <w:szCs w:val="21"/>
        </w:rPr>
        <w:t>-</w:t>
      </w:r>
      <w:r>
        <w:rPr>
          <w:rFonts w:hint="eastAsia"/>
          <w:szCs w:val="21"/>
        </w:rPr>
        <w:t>电子交易操作指南中上传的电子投标文件格式，以</w:t>
      </w:r>
      <w:r>
        <w:rPr>
          <w:szCs w:val="21"/>
        </w:rPr>
        <w:t>U</w:t>
      </w:r>
      <w:r>
        <w:rPr>
          <w:rFonts w:hint="eastAsia"/>
          <w:szCs w:val="21"/>
        </w:rPr>
        <w:t>盘形式存储提供。数量为</w:t>
      </w:r>
      <w:r>
        <w:rPr>
          <w:szCs w:val="21"/>
        </w:rPr>
        <w:t>1</w:t>
      </w:r>
      <w:r>
        <w:rPr>
          <w:rFonts w:hint="eastAsia"/>
          <w:szCs w:val="21"/>
        </w:rPr>
        <w:t>份。</w:t>
      </w:r>
    </w:p>
    <w:p w14:paraId="61D1AB9E">
      <w:pPr>
        <w:widowControl/>
        <w:shd w:val="clear" w:color="auto" w:fill="FFFFFF"/>
        <w:spacing w:line="360" w:lineRule="auto"/>
        <w:ind w:firstLine="516" w:firstLineChars="246"/>
        <w:jc w:val="left"/>
        <w:rPr>
          <w:kern w:val="0"/>
          <w:szCs w:val="21"/>
        </w:rPr>
      </w:pPr>
      <w:r>
        <w:rPr>
          <w:rFonts w:hint="eastAsia"/>
          <w:kern w:val="0"/>
          <w:szCs w:val="21"/>
        </w:rPr>
        <w:t>投标人应于</w:t>
      </w:r>
      <w:r>
        <w:rPr>
          <w:kern w:val="0"/>
          <w:szCs w:val="21"/>
        </w:rPr>
        <w:t>202</w:t>
      </w:r>
      <w:r>
        <w:rPr>
          <w:rFonts w:hint="eastAsia"/>
          <w:kern w:val="0"/>
          <w:szCs w:val="21"/>
        </w:rPr>
        <w:t>5年</w:t>
      </w:r>
      <w:r>
        <w:rPr>
          <w:rFonts w:hint="eastAsia"/>
          <w:kern w:val="0"/>
          <w:szCs w:val="21"/>
          <w:lang w:val="en-US" w:eastAsia="zh-CN"/>
        </w:rPr>
        <w:t>04</w:t>
      </w:r>
      <w:r>
        <w:rPr>
          <w:rFonts w:hint="eastAsia"/>
          <w:kern w:val="0"/>
          <w:szCs w:val="21"/>
        </w:rPr>
        <w:t>月</w:t>
      </w:r>
      <w:r>
        <w:rPr>
          <w:rFonts w:hint="eastAsia"/>
          <w:kern w:val="0"/>
          <w:szCs w:val="21"/>
          <w:lang w:val="en-US" w:eastAsia="zh-CN"/>
        </w:rPr>
        <w:t>26</w:t>
      </w:r>
      <w:r>
        <w:rPr>
          <w:rFonts w:hint="eastAsia"/>
          <w:kern w:val="0"/>
          <w:szCs w:val="21"/>
        </w:rPr>
        <w:t>日</w:t>
      </w:r>
      <w:r>
        <w:rPr>
          <w:kern w:val="0"/>
          <w:szCs w:val="21"/>
        </w:rPr>
        <w:t>11</w:t>
      </w:r>
      <w:r>
        <w:rPr>
          <w:rFonts w:hint="eastAsia"/>
          <w:kern w:val="0"/>
          <w:szCs w:val="21"/>
        </w:rPr>
        <w:t>：</w:t>
      </w:r>
      <w:r>
        <w:rPr>
          <w:kern w:val="0"/>
          <w:szCs w:val="21"/>
        </w:rPr>
        <w:t>30</w:t>
      </w:r>
      <w:r>
        <w:rPr>
          <w:rFonts w:hint="eastAsia"/>
          <w:kern w:val="0"/>
          <w:szCs w:val="21"/>
        </w:rPr>
        <w:t>（北京时间）前将备份的投标文件寄于采购代理公司，地址：舟山市定海区昌国路</w:t>
      </w:r>
      <w:r>
        <w:rPr>
          <w:kern w:val="0"/>
          <w:szCs w:val="21"/>
        </w:rPr>
        <w:t>232</w:t>
      </w:r>
      <w:r>
        <w:rPr>
          <w:rFonts w:hint="eastAsia"/>
          <w:kern w:val="0"/>
          <w:szCs w:val="21"/>
        </w:rPr>
        <w:t>号中楼</w:t>
      </w:r>
      <w:r>
        <w:rPr>
          <w:kern w:val="0"/>
          <w:szCs w:val="21"/>
        </w:rPr>
        <w:t>202</w:t>
      </w:r>
      <w:r>
        <w:rPr>
          <w:rFonts w:hint="eastAsia"/>
          <w:kern w:val="0"/>
          <w:szCs w:val="21"/>
        </w:rPr>
        <w:t>深圳市国信招标有限公司舟山分公司（收件人：任女士，联系电话：13567673203），未按时寄到的自行承担风险。也可开标会现场递交。</w:t>
      </w:r>
    </w:p>
    <w:p w14:paraId="43B1B7B3">
      <w:pPr>
        <w:widowControl/>
        <w:shd w:val="clear" w:color="auto" w:fill="FFFFFF"/>
        <w:spacing w:line="360" w:lineRule="auto"/>
        <w:ind w:firstLine="519" w:firstLineChars="246"/>
        <w:jc w:val="left"/>
        <w:rPr>
          <w:b/>
          <w:kern w:val="0"/>
          <w:szCs w:val="21"/>
        </w:rPr>
      </w:pPr>
      <w:r>
        <w:rPr>
          <w:rFonts w:hint="eastAsia"/>
          <w:b/>
          <w:kern w:val="0"/>
          <w:szCs w:val="21"/>
        </w:rPr>
        <w:t>投标人可以不提供备份投标文件，造成项目开评标活动无法进行下去的，投标无效，相关风险由投标人自行承担。</w:t>
      </w:r>
    </w:p>
    <w:p w14:paraId="13E11CB4">
      <w:pPr>
        <w:widowControl/>
        <w:shd w:val="clear" w:color="auto" w:fill="FFFFFF"/>
        <w:spacing w:line="360" w:lineRule="auto"/>
        <w:ind w:firstLine="413" w:firstLineChars="196"/>
        <w:jc w:val="left"/>
        <w:rPr>
          <w:bCs/>
          <w:kern w:val="0"/>
          <w:szCs w:val="21"/>
        </w:rPr>
      </w:pPr>
      <w:r>
        <w:rPr>
          <w:b/>
          <w:bCs/>
          <w:szCs w:val="21"/>
        </w:rPr>
        <w:t>2.</w:t>
      </w:r>
      <w:r>
        <w:rPr>
          <w:rFonts w:hint="eastAsia"/>
          <w:b/>
          <w:bCs/>
          <w:szCs w:val="21"/>
        </w:rPr>
        <w:t>开标时间：</w:t>
      </w:r>
      <w:r>
        <w:rPr>
          <w:kern w:val="0"/>
          <w:szCs w:val="21"/>
        </w:rPr>
        <w:t>202</w:t>
      </w:r>
      <w:r>
        <w:rPr>
          <w:rFonts w:hint="eastAsia"/>
          <w:kern w:val="0"/>
          <w:szCs w:val="21"/>
        </w:rPr>
        <w:t>5年</w:t>
      </w:r>
      <w:r>
        <w:rPr>
          <w:rFonts w:hint="eastAsia"/>
          <w:kern w:val="0"/>
          <w:szCs w:val="21"/>
          <w:lang w:val="en-US" w:eastAsia="zh-CN"/>
        </w:rPr>
        <w:t>04</w:t>
      </w:r>
      <w:r>
        <w:rPr>
          <w:rFonts w:hint="eastAsia"/>
          <w:kern w:val="0"/>
          <w:szCs w:val="21"/>
        </w:rPr>
        <w:t>月</w:t>
      </w:r>
      <w:r>
        <w:rPr>
          <w:rFonts w:hint="eastAsia"/>
          <w:kern w:val="0"/>
          <w:szCs w:val="21"/>
          <w:lang w:val="en-US" w:eastAsia="zh-CN"/>
        </w:rPr>
        <w:t>27</w:t>
      </w:r>
      <w:r>
        <w:rPr>
          <w:rFonts w:hint="eastAsia"/>
          <w:kern w:val="0"/>
          <w:szCs w:val="21"/>
        </w:rPr>
        <w:t>日</w:t>
      </w:r>
      <w:r>
        <w:rPr>
          <w:kern w:val="0"/>
          <w:szCs w:val="21"/>
        </w:rPr>
        <w:t>09</w:t>
      </w:r>
      <w:r>
        <w:rPr>
          <w:rFonts w:hint="eastAsia"/>
          <w:kern w:val="0"/>
          <w:szCs w:val="21"/>
        </w:rPr>
        <w:t>：</w:t>
      </w:r>
      <w:r>
        <w:rPr>
          <w:kern w:val="0"/>
          <w:szCs w:val="21"/>
        </w:rPr>
        <w:t>15</w:t>
      </w:r>
    </w:p>
    <w:p w14:paraId="3E16F497">
      <w:pPr>
        <w:widowControl/>
        <w:shd w:val="clear" w:color="auto" w:fill="FFFFFF"/>
        <w:spacing w:line="360" w:lineRule="auto"/>
        <w:ind w:firstLine="422"/>
        <w:jc w:val="left"/>
        <w:rPr>
          <w:kern w:val="0"/>
          <w:szCs w:val="21"/>
        </w:rPr>
      </w:pPr>
      <w:r>
        <w:rPr>
          <w:b/>
          <w:bCs/>
          <w:szCs w:val="21"/>
        </w:rPr>
        <w:t>3.</w:t>
      </w:r>
      <w:r>
        <w:rPr>
          <w:rFonts w:hint="eastAsia"/>
          <w:b/>
          <w:bCs/>
          <w:szCs w:val="21"/>
        </w:rPr>
        <w:t>开标地点：</w:t>
      </w:r>
      <w:r>
        <w:rPr>
          <w:rFonts w:hint="eastAsia"/>
          <w:kern w:val="0"/>
          <w:szCs w:val="21"/>
        </w:rPr>
        <w:t>普陀区东港昌正街169号商务中心6号楼四楼开标室</w:t>
      </w:r>
    </w:p>
    <w:p w14:paraId="11B21E79">
      <w:pPr>
        <w:widowControl/>
        <w:shd w:val="clear" w:color="auto" w:fill="FFFFFF"/>
        <w:spacing w:line="360" w:lineRule="auto"/>
        <w:jc w:val="left"/>
        <w:rPr>
          <w:kern w:val="0"/>
          <w:szCs w:val="21"/>
        </w:rPr>
      </w:pPr>
      <w:r>
        <w:rPr>
          <w:rFonts w:hint="eastAsia"/>
          <w:b/>
          <w:bCs/>
          <w:kern w:val="0"/>
          <w:szCs w:val="21"/>
        </w:rPr>
        <w:t>十一、其他事项：</w:t>
      </w:r>
    </w:p>
    <w:p w14:paraId="7947C4B9">
      <w:pPr>
        <w:spacing w:line="360" w:lineRule="auto"/>
        <w:ind w:firstLine="420" w:firstLineChars="200"/>
      </w:pPr>
      <w:r>
        <w:rPr>
          <w:szCs w:val="21"/>
        </w:rPr>
        <w:t>1.</w:t>
      </w:r>
      <w:r>
        <w:rPr>
          <w:rFonts w:hint="eastAsia"/>
        </w:rPr>
        <w:t>本项目公告期限为</w:t>
      </w:r>
      <w:r>
        <w:t>5</w:t>
      </w:r>
      <w:r>
        <w:rPr>
          <w:rFonts w:hint="eastAsia"/>
        </w:rPr>
        <w:t>个工作日，供应商认为采购文件使自己的权益受到损害的，可以自获取采购文件之日或者采购文件公告期限届满之日（公告期限届满后获取采购文件的，以公告期限届满之日为准）起</w:t>
      </w:r>
      <w:r>
        <w:t>7</w:t>
      </w:r>
      <w:r>
        <w:rPr>
          <w:rFonts w:hint="eastAsia"/>
        </w:rPr>
        <w:t>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5152D2F5">
      <w:pPr>
        <w:spacing w:line="360" w:lineRule="auto"/>
        <w:ind w:firstLine="420" w:firstLineChars="200"/>
        <w:rPr>
          <w:szCs w:val="21"/>
        </w:rPr>
      </w:pPr>
      <w:r>
        <w:rPr>
          <w:szCs w:val="21"/>
        </w:rPr>
        <w:t>2.</w:t>
      </w:r>
      <w:r>
        <w:rPr>
          <w:rFonts w:hint="eastAsia"/>
          <w:szCs w:val="21"/>
        </w:rPr>
        <w:t>投标人应在合同签订前成为浙江政府采购网正式注册供应商。</w:t>
      </w:r>
    </w:p>
    <w:p w14:paraId="7173F49E">
      <w:pPr>
        <w:widowControl/>
        <w:spacing w:line="360" w:lineRule="auto"/>
        <w:rPr>
          <w:kern w:val="0"/>
          <w:szCs w:val="21"/>
        </w:rPr>
      </w:pPr>
      <w:r>
        <w:rPr>
          <w:rFonts w:hint="eastAsia"/>
          <w:b/>
          <w:bCs/>
          <w:kern w:val="0"/>
          <w:szCs w:val="21"/>
        </w:rPr>
        <w:t>十二、联系方式：</w:t>
      </w:r>
    </w:p>
    <w:p w14:paraId="087C35A8">
      <w:pPr>
        <w:widowControl/>
        <w:spacing w:line="360" w:lineRule="auto"/>
        <w:ind w:firstLine="422"/>
        <w:rPr>
          <w:kern w:val="0"/>
          <w:szCs w:val="21"/>
          <w:shd w:val="clear" w:color="auto" w:fill="FFFFFF"/>
        </w:rPr>
      </w:pPr>
      <w:r>
        <w:rPr>
          <w:kern w:val="0"/>
          <w:szCs w:val="21"/>
          <w:shd w:val="clear" w:color="auto" w:fill="FFFFFF"/>
        </w:rPr>
        <w:t>1.</w:t>
      </w:r>
      <w:r>
        <w:rPr>
          <w:rFonts w:hint="eastAsia"/>
          <w:kern w:val="0"/>
          <w:szCs w:val="21"/>
          <w:shd w:val="clear" w:color="auto" w:fill="FFFFFF"/>
        </w:rPr>
        <w:t>采购代理机构名称：深圳市国信招标有限公司舟山分公司</w:t>
      </w:r>
    </w:p>
    <w:p w14:paraId="20232302">
      <w:pPr>
        <w:widowControl/>
        <w:spacing w:line="360" w:lineRule="auto"/>
        <w:ind w:firstLine="422"/>
        <w:rPr>
          <w:kern w:val="0"/>
          <w:szCs w:val="21"/>
          <w:shd w:val="clear" w:color="auto" w:fill="FFFFFF"/>
        </w:rPr>
      </w:pPr>
      <w:r>
        <w:rPr>
          <w:rFonts w:hint="eastAsia"/>
          <w:kern w:val="0"/>
          <w:szCs w:val="21"/>
          <w:shd w:val="clear" w:color="auto" w:fill="FFFFFF"/>
        </w:rPr>
        <w:t>联系人：朱女士、任女士</w:t>
      </w:r>
    </w:p>
    <w:p w14:paraId="7F02C74F">
      <w:pPr>
        <w:widowControl/>
        <w:spacing w:line="360" w:lineRule="auto"/>
        <w:ind w:firstLine="422"/>
        <w:rPr>
          <w:kern w:val="0"/>
          <w:szCs w:val="21"/>
          <w:shd w:val="clear" w:color="auto" w:fill="FFFFFF"/>
        </w:rPr>
      </w:pPr>
      <w:r>
        <w:rPr>
          <w:rFonts w:hint="eastAsia"/>
          <w:kern w:val="0"/>
          <w:szCs w:val="21"/>
          <w:shd w:val="clear" w:color="auto" w:fill="FFFFFF"/>
        </w:rPr>
        <w:t>联系电话：</w:t>
      </w:r>
      <w:r>
        <w:rPr>
          <w:kern w:val="0"/>
          <w:szCs w:val="21"/>
          <w:shd w:val="clear" w:color="auto" w:fill="FFFFFF"/>
        </w:rPr>
        <w:t>0580-2054476</w:t>
      </w:r>
      <w:r>
        <w:rPr>
          <w:rFonts w:hint="eastAsia"/>
          <w:kern w:val="0"/>
          <w:szCs w:val="21"/>
          <w:shd w:val="clear" w:color="auto" w:fill="FFFFFF"/>
        </w:rPr>
        <w:t>，</w:t>
      </w:r>
      <w:r>
        <w:rPr>
          <w:kern w:val="0"/>
          <w:szCs w:val="21"/>
          <w:shd w:val="clear" w:color="auto" w:fill="FFFFFF"/>
        </w:rPr>
        <w:t>13857236444</w:t>
      </w:r>
      <w:r>
        <w:rPr>
          <w:rFonts w:hint="eastAsia"/>
          <w:kern w:val="0"/>
          <w:szCs w:val="21"/>
          <w:shd w:val="clear" w:color="auto" w:fill="FFFFFF"/>
        </w:rPr>
        <w:t>，</w:t>
      </w:r>
      <w:r>
        <w:rPr>
          <w:kern w:val="0"/>
          <w:szCs w:val="21"/>
          <w:shd w:val="clear" w:color="auto" w:fill="FFFFFF"/>
        </w:rPr>
        <w:t>13567673203</w:t>
      </w:r>
    </w:p>
    <w:p w14:paraId="28A51BC2">
      <w:pPr>
        <w:widowControl/>
        <w:spacing w:line="360" w:lineRule="auto"/>
        <w:ind w:firstLine="422"/>
        <w:rPr>
          <w:kern w:val="0"/>
          <w:szCs w:val="21"/>
          <w:shd w:val="clear" w:color="auto" w:fill="FFFFFF"/>
        </w:rPr>
      </w:pPr>
      <w:r>
        <w:rPr>
          <w:rFonts w:hint="eastAsia"/>
          <w:kern w:val="0"/>
          <w:szCs w:val="21"/>
          <w:shd w:val="clear" w:color="auto" w:fill="FFFFFF"/>
        </w:rPr>
        <w:t>质疑答复联系人：王女士</w:t>
      </w:r>
    </w:p>
    <w:p w14:paraId="6126B745">
      <w:pPr>
        <w:widowControl/>
        <w:spacing w:line="360" w:lineRule="auto"/>
        <w:ind w:firstLine="422"/>
        <w:rPr>
          <w:kern w:val="0"/>
          <w:szCs w:val="21"/>
          <w:shd w:val="clear" w:color="auto" w:fill="FFFFFF"/>
        </w:rPr>
      </w:pPr>
      <w:r>
        <w:rPr>
          <w:rFonts w:hint="eastAsia"/>
          <w:kern w:val="0"/>
          <w:szCs w:val="21"/>
          <w:shd w:val="clear" w:color="auto" w:fill="FFFFFF"/>
        </w:rPr>
        <w:t>联系电话：</w:t>
      </w:r>
      <w:r>
        <w:rPr>
          <w:kern w:val="0"/>
          <w:szCs w:val="21"/>
          <w:shd w:val="clear" w:color="auto" w:fill="FFFFFF"/>
        </w:rPr>
        <w:t>0580-2054476</w:t>
      </w:r>
      <w:r>
        <w:rPr>
          <w:rFonts w:hint="eastAsia"/>
          <w:kern w:val="0"/>
          <w:szCs w:val="21"/>
          <w:shd w:val="clear" w:color="auto" w:fill="FFFFFF"/>
        </w:rPr>
        <w:t>，</w:t>
      </w:r>
      <w:r>
        <w:rPr>
          <w:kern w:val="0"/>
          <w:szCs w:val="21"/>
          <w:shd w:val="clear" w:color="auto" w:fill="FFFFFF"/>
        </w:rPr>
        <w:t>13587045176</w:t>
      </w:r>
    </w:p>
    <w:p w14:paraId="2551AB15">
      <w:pPr>
        <w:widowControl/>
        <w:spacing w:line="360" w:lineRule="auto"/>
        <w:ind w:firstLine="422"/>
        <w:rPr>
          <w:kern w:val="0"/>
          <w:szCs w:val="21"/>
          <w:shd w:val="clear" w:color="auto" w:fill="FFFFFF"/>
        </w:rPr>
      </w:pPr>
      <w:r>
        <w:rPr>
          <w:rFonts w:hint="eastAsia"/>
          <w:kern w:val="0"/>
          <w:szCs w:val="21"/>
          <w:shd w:val="clear" w:color="auto" w:fill="FFFFFF"/>
        </w:rPr>
        <w:t>传真：</w:t>
      </w:r>
      <w:r>
        <w:rPr>
          <w:kern w:val="0"/>
          <w:szCs w:val="21"/>
          <w:shd w:val="clear" w:color="auto" w:fill="FFFFFF"/>
        </w:rPr>
        <w:t>0580-2054476</w:t>
      </w:r>
    </w:p>
    <w:p w14:paraId="491D1660">
      <w:pPr>
        <w:widowControl/>
        <w:spacing w:line="360" w:lineRule="auto"/>
        <w:ind w:firstLine="422"/>
        <w:rPr>
          <w:kern w:val="0"/>
          <w:szCs w:val="21"/>
          <w:shd w:val="clear" w:color="auto" w:fill="FFFFFF"/>
        </w:rPr>
      </w:pPr>
      <w:r>
        <w:rPr>
          <w:rFonts w:hint="eastAsia"/>
          <w:kern w:val="0"/>
          <w:szCs w:val="21"/>
          <w:shd w:val="clear" w:color="auto" w:fill="FFFFFF"/>
        </w:rPr>
        <w:t>地址：舟山市定海区昌国路</w:t>
      </w:r>
      <w:r>
        <w:rPr>
          <w:kern w:val="0"/>
          <w:szCs w:val="21"/>
          <w:shd w:val="clear" w:color="auto" w:fill="FFFFFF"/>
        </w:rPr>
        <w:t>232</w:t>
      </w:r>
      <w:r>
        <w:rPr>
          <w:rFonts w:hint="eastAsia"/>
          <w:kern w:val="0"/>
          <w:szCs w:val="21"/>
          <w:shd w:val="clear" w:color="auto" w:fill="FFFFFF"/>
        </w:rPr>
        <w:t>号中楼</w:t>
      </w:r>
      <w:r>
        <w:rPr>
          <w:kern w:val="0"/>
          <w:szCs w:val="21"/>
          <w:shd w:val="clear" w:color="auto" w:fill="FFFFFF"/>
        </w:rPr>
        <w:t>202</w:t>
      </w:r>
    </w:p>
    <w:p w14:paraId="7BF0413B">
      <w:pPr>
        <w:spacing w:line="360" w:lineRule="auto"/>
        <w:ind w:firstLine="472" w:firstLineChars="225"/>
        <w:rPr>
          <w:rFonts w:ascii="宋体"/>
          <w:szCs w:val="21"/>
        </w:rPr>
      </w:pPr>
      <w:r>
        <w:rPr>
          <w:rFonts w:ascii="宋体" w:hAnsi="宋体"/>
          <w:szCs w:val="21"/>
          <w:shd w:val="clear" w:color="auto" w:fill="FFFFFF"/>
        </w:rPr>
        <w:t>2</w:t>
      </w:r>
      <w:r>
        <w:rPr>
          <w:rFonts w:hint="eastAsia" w:ascii="宋体" w:hAnsi="宋体"/>
          <w:szCs w:val="21"/>
          <w:shd w:val="clear" w:color="auto" w:fill="FFFFFF"/>
        </w:rPr>
        <w:t>.采购人：</w:t>
      </w:r>
      <w:r>
        <w:rPr>
          <w:rFonts w:hint="eastAsia" w:ascii="宋体" w:hAnsi="宋体"/>
          <w:szCs w:val="21"/>
        </w:rPr>
        <w:t>舟山市普陀海洋产业研究中心</w:t>
      </w:r>
    </w:p>
    <w:p w14:paraId="4B0364E7">
      <w:pPr>
        <w:widowControl/>
        <w:snapToGrid w:val="0"/>
        <w:spacing w:line="360" w:lineRule="auto"/>
        <w:ind w:firstLine="420"/>
        <w:textAlignment w:val="baseline"/>
        <w:rPr>
          <w:rFonts w:hint="eastAsia" w:ascii="宋体" w:hAnsi="宋体" w:cs="(使用中文字体)"/>
          <w:kern w:val="0"/>
          <w:szCs w:val="21"/>
          <w:shd w:val="clear" w:color="auto" w:fill="FFFFFF"/>
        </w:rPr>
      </w:pPr>
      <w:r>
        <w:rPr>
          <w:rFonts w:hint="eastAsia" w:ascii="宋体" w:hAnsi="宋体" w:cs="(使用中文字体)"/>
          <w:kern w:val="0"/>
          <w:szCs w:val="21"/>
          <w:shd w:val="clear" w:color="auto" w:fill="FFFFFF"/>
        </w:rPr>
        <w:t>联系人：郭女士</w:t>
      </w:r>
    </w:p>
    <w:p w14:paraId="5C42BE1E">
      <w:pPr>
        <w:widowControl/>
        <w:snapToGrid w:val="0"/>
        <w:spacing w:line="360" w:lineRule="auto"/>
        <w:ind w:firstLine="420"/>
        <w:textAlignment w:val="baseline"/>
        <w:rPr>
          <w:rFonts w:hint="eastAsia" w:ascii="宋体" w:hAnsi="宋体" w:cs="(使用中文字体)"/>
          <w:kern w:val="0"/>
          <w:szCs w:val="21"/>
          <w:shd w:val="clear" w:color="auto" w:fill="FFFFFF"/>
        </w:rPr>
      </w:pPr>
      <w:r>
        <w:rPr>
          <w:rFonts w:hint="eastAsia" w:ascii="宋体" w:hAnsi="宋体" w:cs="(使用中文字体)"/>
          <w:kern w:val="0"/>
          <w:szCs w:val="21"/>
          <w:shd w:val="clear" w:color="auto" w:fill="FFFFFF"/>
        </w:rPr>
        <w:t>联系电话：0580-3815623</w:t>
      </w:r>
    </w:p>
    <w:p w14:paraId="07847AB1">
      <w:pPr>
        <w:widowControl/>
        <w:snapToGrid w:val="0"/>
        <w:spacing w:line="360" w:lineRule="auto"/>
        <w:ind w:firstLine="420"/>
        <w:textAlignment w:val="baseline"/>
        <w:rPr>
          <w:rFonts w:hint="eastAsia" w:ascii="宋体" w:hAnsi="宋体" w:cs="(使用中文字体)"/>
          <w:kern w:val="0"/>
          <w:szCs w:val="21"/>
          <w:shd w:val="clear" w:color="auto" w:fill="FFFFFF"/>
        </w:rPr>
      </w:pPr>
      <w:r>
        <w:rPr>
          <w:rFonts w:hint="eastAsia" w:ascii="宋体" w:hAnsi="宋体" w:cs="(使用中文字体)"/>
          <w:kern w:val="0"/>
          <w:szCs w:val="21"/>
          <w:shd w:val="clear" w:color="auto" w:fill="FFFFFF"/>
        </w:rPr>
        <w:t>质疑答复联系人：周老师</w:t>
      </w:r>
    </w:p>
    <w:p w14:paraId="00637A19">
      <w:pPr>
        <w:widowControl/>
        <w:snapToGrid w:val="0"/>
        <w:spacing w:line="360" w:lineRule="auto"/>
        <w:ind w:firstLine="420"/>
        <w:textAlignment w:val="baseline"/>
        <w:rPr>
          <w:rFonts w:hint="eastAsia" w:ascii="宋体" w:hAnsi="宋体" w:cs="(使用中文字体)"/>
          <w:kern w:val="0"/>
          <w:szCs w:val="21"/>
          <w:shd w:val="clear" w:color="auto" w:fill="FFFFFF"/>
        </w:rPr>
      </w:pPr>
      <w:r>
        <w:rPr>
          <w:rFonts w:hint="eastAsia" w:ascii="宋体" w:hAnsi="宋体" w:cs="(使用中文字体)"/>
          <w:kern w:val="0"/>
          <w:szCs w:val="21"/>
          <w:shd w:val="clear" w:color="auto" w:fill="FFFFFF"/>
        </w:rPr>
        <w:t>联系电话：13588088788</w:t>
      </w:r>
    </w:p>
    <w:p w14:paraId="034FC17D">
      <w:pPr>
        <w:widowControl/>
        <w:snapToGrid w:val="0"/>
        <w:spacing w:line="360" w:lineRule="auto"/>
        <w:ind w:firstLine="422"/>
        <w:textAlignment w:val="baseline"/>
        <w:rPr>
          <w:rFonts w:hAnsi="Calibri"/>
          <w:kern w:val="0"/>
        </w:rPr>
      </w:pPr>
      <w:r>
        <w:rPr>
          <w:rFonts w:hint="eastAsia" w:ascii="宋体" w:hAnsi="宋体" w:cs="(使用中文字体)"/>
          <w:kern w:val="0"/>
          <w:szCs w:val="21"/>
          <w:shd w:val="clear" w:color="auto" w:fill="FFFFFF"/>
        </w:rPr>
        <w:t>地址：浙江省舟山市普陀区东港商务中心2号7层</w:t>
      </w:r>
    </w:p>
    <w:p w14:paraId="25BE98ED">
      <w:pPr>
        <w:spacing w:line="360" w:lineRule="auto"/>
        <w:ind w:firstLine="472" w:firstLineChars="225"/>
        <w:rPr>
          <w:rFonts w:hint="eastAsia" w:ascii="宋体" w:hAnsi="宋体"/>
          <w:szCs w:val="21"/>
        </w:rPr>
      </w:pPr>
      <w:r>
        <w:rPr>
          <w:rFonts w:ascii="宋体" w:hAnsi="宋体"/>
          <w:szCs w:val="21"/>
        </w:rPr>
        <w:t>3.同级政府采购监督管理部门名称：普陀区财政局</w:t>
      </w:r>
    </w:p>
    <w:p w14:paraId="0BABA699">
      <w:pPr>
        <w:ind w:firstLine="420" w:firstLineChars="200"/>
        <w:rPr>
          <w:b/>
          <w:kern w:val="0"/>
          <w:sz w:val="30"/>
        </w:rPr>
        <w:sectPr>
          <w:pgSz w:w="11906" w:h="16838"/>
          <w:pgMar w:top="1304" w:right="1531" w:bottom="1304" w:left="1531" w:header="1134" w:footer="1304" w:gutter="0"/>
          <w:cols w:space="720" w:num="1"/>
        </w:sectPr>
      </w:pPr>
      <w:r>
        <w:rPr>
          <w:rFonts w:hint="eastAsia" w:ascii="宋体" w:hAnsi="宋体"/>
          <w:szCs w:val="21"/>
        </w:rPr>
        <w:t>监督投拆电话：</w:t>
      </w:r>
      <w:r>
        <w:rPr>
          <w:rFonts w:ascii="宋体" w:hAnsi="宋体"/>
          <w:szCs w:val="21"/>
        </w:rPr>
        <w:t>0580-3062899</w:t>
      </w:r>
    </w:p>
    <w:p w14:paraId="69176645">
      <w:pPr>
        <w:numPr>
          <w:ilvl w:val="0"/>
          <w:numId w:val="8"/>
        </w:numPr>
        <w:snapToGrid w:val="0"/>
        <w:spacing w:line="360" w:lineRule="auto"/>
        <w:ind w:firstLine="602"/>
        <w:jc w:val="center"/>
        <w:rPr>
          <w:b/>
          <w:sz w:val="30"/>
        </w:rPr>
      </w:pPr>
      <w:r>
        <w:rPr>
          <w:rFonts w:hint="eastAsia"/>
          <w:b/>
          <w:sz w:val="30"/>
        </w:rPr>
        <w:t>招标需求</w:t>
      </w:r>
    </w:p>
    <w:p w14:paraId="41BB53C6">
      <w:pPr>
        <w:spacing w:after="120"/>
        <w:rPr>
          <w:szCs w:val="21"/>
        </w:rPr>
      </w:pPr>
    </w:p>
    <w:p w14:paraId="4A89A7E6">
      <w:pPr>
        <w:widowControl/>
        <w:spacing w:line="360" w:lineRule="auto"/>
        <w:rPr>
          <w:rFonts w:hint="eastAsia" w:ascii="等线" w:hAnsi="等线" w:eastAsia="等线"/>
        </w:rPr>
      </w:pPr>
      <w:r>
        <w:rPr>
          <w:rFonts w:hint="eastAsia" w:cs="宋体"/>
          <w:b/>
          <w:bCs/>
          <w:sz w:val="24"/>
          <w:szCs w:val="24"/>
        </w:rPr>
        <w:t>一、采购内容</w:t>
      </w:r>
    </w:p>
    <w:tbl>
      <w:tblPr>
        <w:tblStyle w:val="62"/>
        <w:tblW w:w="8505" w:type="dxa"/>
        <w:tblInd w:w="250" w:type="dxa"/>
        <w:tblLayout w:type="fixed"/>
        <w:tblCellMar>
          <w:top w:w="0" w:type="dxa"/>
          <w:left w:w="108" w:type="dxa"/>
          <w:bottom w:w="0" w:type="dxa"/>
          <w:right w:w="108" w:type="dxa"/>
        </w:tblCellMar>
      </w:tblPr>
      <w:tblGrid>
        <w:gridCol w:w="709"/>
        <w:gridCol w:w="5386"/>
        <w:gridCol w:w="851"/>
        <w:gridCol w:w="1559"/>
      </w:tblGrid>
      <w:tr w14:paraId="0AA09678">
        <w:tblPrEx>
          <w:tblCellMar>
            <w:top w:w="0" w:type="dxa"/>
            <w:left w:w="108" w:type="dxa"/>
            <w:bottom w:w="0" w:type="dxa"/>
            <w:right w:w="108" w:type="dxa"/>
          </w:tblCellMar>
        </w:tblPrEx>
        <w:trPr>
          <w:trHeight w:val="276"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AFBA6">
            <w:pPr>
              <w:widowControl/>
              <w:jc w:val="center"/>
              <w:textAlignment w:val="center"/>
              <w:rPr>
                <w:rFonts w:hint="eastAsia" w:ascii="宋体" w:hAnsi="宋体" w:cs="宋体"/>
                <w:b/>
                <w:bCs/>
                <w:color w:val="000000"/>
                <w:szCs w:val="21"/>
              </w:rPr>
            </w:pPr>
            <w:bookmarkStart w:id="5" w:name="_Hlk184202192"/>
            <w:r>
              <w:rPr>
                <w:rFonts w:hint="eastAsia" w:ascii="宋体" w:hAnsi="宋体" w:cs="宋体"/>
                <w:b/>
                <w:bCs/>
                <w:color w:val="000000"/>
                <w:kern w:val="0"/>
                <w:szCs w:val="21"/>
                <w:lang w:bidi="ar"/>
              </w:rPr>
              <w:t>序号</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4C1A8">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设备名称</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62645">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数量</w:t>
            </w:r>
          </w:p>
        </w:tc>
        <w:tc>
          <w:tcPr>
            <w:tcW w:w="1559" w:type="dxa"/>
            <w:tcBorders>
              <w:top w:val="single" w:color="000000" w:sz="4" w:space="0"/>
              <w:left w:val="single" w:color="000000" w:sz="4" w:space="0"/>
              <w:bottom w:val="single" w:color="000000" w:sz="4" w:space="0"/>
              <w:right w:val="single" w:color="000000" w:sz="4" w:space="0"/>
            </w:tcBorders>
          </w:tcPr>
          <w:p w14:paraId="2386EF8C">
            <w:pPr>
              <w:widowControl/>
              <w:jc w:val="center"/>
              <w:textAlignment w:val="center"/>
              <w:rPr>
                <w:rFonts w:hint="eastAsia" w:ascii="宋体" w:hAnsi="宋体" w:cs="宋体"/>
                <w:b/>
                <w:bCs/>
                <w:color w:val="000000"/>
                <w:kern w:val="0"/>
                <w:szCs w:val="21"/>
                <w:lang w:bidi="ar"/>
              </w:rPr>
            </w:pPr>
            <w:r>
              <w:rPr>
                <w:rFonts w:hint="eastAsia" w:ascii="宋体" w:hAnsi="宋体" w:cs="宋体"/>
                <w:b/>
                <w:bCs/>
                <w:color w:val="000000"/>
                <w:kern w:val="0"/>
                <w:szCs w:val="21"/>
                <w:lang w:bidi="ar"/>
              </w:rPr>
              <w:t>预算金额</w:t>
            </w:r>
          </w:p>
        </w:tc>
      </w:tr>
      <w:tr w14:paraId="12088D3E">
        <w:tblPrEx>
          <w:tblCellMar>
            <w:top w:w="0" w:type="dxa"/>
            <w:left w:w="108" w:type="dxa"/>
            <w:bottom w:w="0" w:type="dxa"/>
            <w:right w:w="108" w:type="dxa"/>
          </w:tblCellMar>
        </w:tblPrEx>
        <w:trPr>
          <w:trHeight w:val="299"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92D72">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13C90">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封闭式洁净不锈钢盆台</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D4B76">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1个</w:t>
            </w:r>
          </w:p>
        </w:tc>
        <w:tc>
          <w:tcPr>
            <w:tcW w:w="1559" w:type="dxa"/>
            <w:vMerge w:val="restart"/>
            <w:tcBorders>
              <w:top w:val="single" w:color="000000" w:sz="4" w:space="0"/>
              <w:left w:val="single" w:color="000000" w:sz="4" w:space="0"/>
              <w:right w:val="single" w:color="000000" w:sz="4" w:space="0"/>
            </w:tcBorders>
            <w:vAlign w:val="center"/>
          </w:tcPr>
          <w:p w14:paraId="1454BDF8">
            <w:pPr>
              <w:widowControl/>
              <w:jc w:val="center"/>
              <w:textAlignment w:val="center"/>
              <w:rPr>
                <w:rFonts w:hint="eastAsia" w:ascii="宋体" w:hAnsi="宋体" w:cs="宋体"/>
                <w:color w:val="000000"/>
                <w:kern w:val="0"/>
                <w:szCs w:val="21"/>
                <w:lang w:bidi="ar"/>
              </w:rPr>
            </w:pPr>
            <w:r>
              <w:rPr>
                <w:rFonts w:hint="eastAsia" w:ascii="宋体" w:hAnsi="宋体" w:cs="宋体"/>
                <w:kern w:val="0"/>
                <w:szCs w:val="21"/>
                <w:lang w:bidi="ar"/>
              </w:rPr>
              <w:t>405.88万元</w:t>
            </w:r>
          </w:p>
        </w:tc>
      </w:tr>
      <w:tr w14:paraId="6369D89F">
        <w:tblPrEx>
          <w:tblCellMar>
            <w:top w:w="0" w:type="dxa"/>
            <w:left w:w="108" w:type="dxa"/>
            <w:bottom w:w="0" w:type="dxa"/>
            <w:right w:w="108" w:type="dxa"/>
          </w:tblCellMar>
        </w:tblPrEx>
        <w:trPr>
          <w:trHeight w:val="276"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F3533">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2</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8CFC6">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智能恒温柜式缓化机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7CEA6">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1台</w:t>
            </w:r>
          </w:p>
        </w:tc>
        <w:tc>
          <w:tcPr>
            <w:tcW w:w="1559" w:type="dxa"/>
            <w:vMerge w:val="continue"/>
            <w:tcBorders>
              <w:left w:val="single" w:color="000000" w:sz="4" w:space="0"/>
              <w:right w:val="single" w:color="000000" w:sz="4" w:space="0"/>
            </w:tcBorders>
          </w:tcPr>
          <w:p w14:paraId="609F8979">
            <w:pPr>
              <w:widowControl/>
              <w:jc w:val="center"/>
              <w:textAlignment w:val="center"/>
              <w:rPr>
                <w:rFonts w:hint="eastAsia" w:ascii="宋体" w:hAnsi="宋体" w:cs="宋体"/>
                <w:color w:val="000000"/>
                <w:kern w:val="0"/>
                <w:szCs w:val="21"/>
                <w:lang w:bidi="ar"/>
              </w:rPr>
            </w:pPr>
          </w:p>
        </w:tc>
      </w:tr>
      <w:tr w14:paraId="43CEC827">
        <w:tblPrEx>
          <w:tblCellMar>
            <w:top w:w="0" w:type="dxa"/>
            <w:left w:w="108" w:type="dxa"/>
            <w:bottom w:w="0" w:type="dxa"/>
            <w:right w:w="108" w:type="dxa"/>
          </w:tblCellMar>
        </w:tblPrEx>
        <w:trPr>
          <w:trHeight w:val="168"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83AA7">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3</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F1247">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封板式双层不锈钢洁净工作台</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D0023">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4个</w:t>
            </w:r>
          </w:p>
        </w:tc>
        <w:tc>
          <w:tcPr>
            <w:tcW w:w="1559" w:type="dxa"/>
            <w:vMerge w:val="continue"/>
            <w:tcBorders>
              <w:left w:val="single" w:color="000000" w:sz="4" w:space="0"/>
              <w:right w:val="single" w:color="000000" w:sz="4" w:space="0"/>
            </w:tcBorders>
          </w:tcPr>
          <w:p w14:paraId="318B3075">
            <w:pPr>
              <w:widowControl/>
              <w:jc w:val="center"/>
              <w:textAlignment w:val="center"/>
              <w:rPr>
                <w:rFonts w:hint="eastAsia" w:ascii="宋体" w:hAnsi="宋体" w:cs="宋体"/>
                <w:color w:val="000000"/>
                <w:kern w:val="0"/>
                <w:szCs w:val="21"/>
                <w:lang w:bidi="ar"/>
              </w:rPr>
            </w:pPr>
          </w:p>
        </w:tc>
      </w:tr>
      <w:tr w14:paraId="4E102F16">
        <w:tblPrEx>
          <w:tblCellMar>
            <w:top w:w="0" w:type="dxa"/>
            <w:left w:w="108" w:type="dxa"/>
            <w:bottom w:w="0" w:type="dxa"/>
            <w:right w:w="108" w:type="dxa"/>
          </w:tblCellMar>
        </w:tblPrEx>
        <w:trPr>
          <w:trHeight w:val="215"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15D3A">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4</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26AD6">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可调高压快速洁地龙头</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97BD0">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1个</w:t>
            </w:r>
          </w:p>
        </w:tc>
        <w:tc>
          <w:tcPr>
            <w:tcW w:w="1559" w:type="dxa"/>
            <w:vMerge w:val="continue"/>
            <w:tcBorders>
              <w:left w:val="single" w:color="000000" w:sz="4" w:space="0"/>
              <w:right w:val="single" w:color="000000" w:sz="4" w:space="0"/>
            </w:tcBorders>
          </w:tcPr>
          <w:p w14:paraId="645FE63A">
            <w:pPr>
              <w:widowControl/>
              <w:jc w:val="center"/>
              <w:textAlignment w:val="center"/>
              <w:rPr>
                <w:rFonts w:hint="eastAsia" w:ascii="宋体" w:hAnsi="宋体" w:cs="宋体"/>
                <w:color w:val="000000"/>
                <w:kern w:val="0"/>
                <w:szCs w:val="21"/>
                <w:lang w:bidi="ar"/>
              </w:rPr>
            </w:pPr>
          </w:p>
        </w:tc>
      </w:tr>
      <w:tr w14:paraId="42297D05">
        <w:tblPrEx>
          <w:tblCellMar>
            <w:top w:w="0" w:type="dxa"/>
            <w:left w:w="108" w:type="dxa"/>
            <w:bottom w:w="0" w:type="dxa"/>
            <w:right w:w="108" w:type="dxa"/>
          </w:tblCellMar>
        </w:tblPrEx>
        <w:trPr>
          <w:trHeight w:val="29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B4E09">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5</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D9074">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智能多工位可变柔性输送系统</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B7C2C">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1套</w:t>
            </w:r>
          </w:p>
        </w:tc>
        <w:tc>
          <w:tcPr>
            <w:tcW w:w="1559" w:type="dxa"/>
            <w:vMerge w:val="continue"/>
            <w:tcBorders>
              <w:left w:val="single" w:color="000000" w:sz="4" w:space="0"/>
              <w:right w:val="single" w:color="000000" w:sz="4" w:space="0"/>
            </w:tcBorders>
          </w:tcPr>
          <w:p w14:paraId="69176924">
            <w:pPr>
              <w:widowControl/>
              <w:jc w:val="center"/>
              <w:textAlignment w:val="center"/>
              <w:rPr>
                <w:rFonts w:hint="eastAsia" w:ascii="宋体" w:hAnsi="宋体" w:cs="宋体"/>
                <w:color w:val="000000"/>
                <w:kern w:val="0"/>
                <w:szCs w:val="21"/>
                <w:lang w:bidi="ar"/>
              </w:rPr>
            </w:pPr>
          </w:p>
        </w:tc>
      </w:tr>
      <w:tr w14:paraId="55999738">
        <w:tblPrEx>
          <w:tblCellMar>
            <w:top w:w="0" w:type="dxa"/>
            <w:left w:w="108" w:type="dxa"/>
            <w:bottom w:w="0" w:type="dxa"/>
            <w:right w:w="108" w:type="dxa"/>
          </w:tblCellMar>
        </w:tblPrEx>
        <w:trPr>
          <w:trHeight w:val="182"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DF4B8">
            <w:pPr>
              <w:widowControl/>
              <w:jc w:val="center"/>
              <w:textAlignment w:val="center"/>
              <w:rPr>
                <w:rFonts w:hint="eastAsia" w:ascii="宋体" w:hAnsi="宋体" w:cs="宋体"/>
                <w:szCs w:val="21"/>
              </w:rPr>
            </w:pPr>
            <w:r>
              <w:rPr>
                <w:rFonts w:hint="eastAsia" w:ascii="宋体" w:hAnsi="宋体" w:cs="宋体"/>
                <w:kern w:val="0"/>
                <w:szCs w:val="21"/>
                <w:lang w:bidi="ar"/>
              </w:rPr>
              <w:t>6</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210C2">
            <w:pPr>
              <w:widowControl/>
              <w:jc w:val="center"/>
              <w:textAlignment w:val="center"/>
              <w:rPr>
                <w:rFonts w:hint="eastAsia" w:ascii="宋体" w:hAnsi="宋体" w:cs="宋体"/>
                <w:szCs w:val="21"/>
              </w:rPr>
            </w:pPr>
            <w:r>
              <w:rPr>
                <w:rFonts w:hint="eastAsia" w:ascii="宋体" w:hAnsi="宋体" w:cs="宋体"/>
                <w:kern w:val="0"/>
                <w:szCs w:val="21"/>
                <w:lang w:bidi="ar"/>
              </w:rPr>
              <w:t>数控智能化控制系统</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9BB1E">
            <w:pPr>
              <w:widowControl/>
              <w:jc w:val="center"/>
              <w:textAlignment w:val="center"/>
              <w:rPr>
                <w:rFonts w:hint="eastAsia" w:ascii="宋体" w:hAnsi="宋体" w:cs="宋体"/>
                <w:szCs w:val="21"/>
              </w:rPr>
            </w:pPr>
            <w:r>
              <w:rPr>
                <w:rFonts w:hint="eastAsia" w:ascii="宋体" w:hAnsi="宋体" w:cs="宋体"/>
                <w:kern w:val="0"/>
                <w:szCs w:val="21"/>
                <w:lang w:bidi="ar"/>
              </w:rPr>
              <w:t>1套</w:t>
            </w:r>
          </w:p>
        </w:tc>
        <w:tc>
          <w:tcPr>
            <w:tcW w:w="1559" w:type="dxa"/>
            <w:vMerge w:val="continue"/>
            <w:tcBorders>
              <w:left w:val="single" w:color="000000" w:sz="4" w:space="0"/>
              <w:right w:val="single" w:color="000000" w:sz="4" w:space="0"/>
            </w:tcBorders>
          </w:tcPr>
          <w:p w14:paraId="72AC432A">
            <w:pPr>
              <w:widowControl/>
              <w:jc w:val="center"/>
              <w:textAlignment w:val="center"/>
              <w:rPr>
                <w:rFonts w:hint="eastAsia" w:ascii="宋体" w:hAnsi="宋体" w:cs="宋体"/>
                <w:kern w:val="0"/>
                <w:szCs w:val="21"/>
                <w:lang w:bidi="ar"/>
              </w:rPr>
            </w:pPr>
          </w:p>
        </w:tc>
      </w:tr>
      <w:tr w14:paraId="6EF78EF7">
        <w:tblPrEx>
          <w:tblCellMar>
            <w:top w:w="0" w:type="dxa"/>
            <w:left w:w="108" w:type="dxa"/>
            <w:bottom w:w="0" w:type="dxa"/>
            <w:right w:w="108" w:type="dxa"/>
          </w:tblCellMar>
        </w:tblPrEx>
        <w:trPr>
          <w:trHeight w:val="343"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B2E04">
            <w:pPr>
              <w:widowControl/>
              <w:jc w:val="center"/>
              <w:textAlignment w:val="center"/>
              <w:rPr>
                <w:rFonts w:hint="eastAsia" w:ascii="宋体" w:hAnsi="宋体" w:cs="宋体"/>
                <w:szCs w:val="21"/>
              </w:rPr>
            </w:pPr>
            <w:r>
              <w:rPr>
                <w:rFonts w:hint="eastAsia" w:ascii="宋体" w:hAnsi="宋体" w:cs="宋体"/>
                <w:kern w:val="0"/>
                <w:szCs w:val="21"/>
                <w:lang w:bidi="ar"/>
              </w:rPr>
              <w:t>7</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10DCB">
            <w:pPr>
              <w:widowControl/>
              <w:jc w:val="center"/>
              <w:textAlignment w:val="center"/>
              <w:rPr>
                <w:rFonts w:hint="eastAsia" w:ascii="宋体" w:hAnsi="宋体" w:cs="宋体"/>
                <w:szCs w:val="21"/>
              </w:rPr>
            </w:pPr>
            <w:r>
              <w:rPr>
                <w:rFonts w:hint="eastAsia" w:ascii="宋体" w:hAnsi="宋体" w:cs="宋体"/>
                <w:kern w:val="0"/>
                <w:szCs w:val="21"/>
                <w:lang w:bidi="ar"/>
              </w:rPr>
              <w:t>智能化控制系统显示屏</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B0361">
            <w:pPr>
              <w:widowControl/>
              <w:jc w:val="center"/>
              <w:textAlignment w:val="center"/>
              <w:rPr>
                <w:rFonts w:hint="eastAsia" w:ascii="宋体" w:hAnsi="宋体" w:cs="宋体"/>
                <w:szCs w:val="21"/>
              </w:rPr>
            </w:pPr>
            <w:r>
              <w:rPr>
                <w:rFonts w:hint="eastAsia" w:ascii="宋体" w:hAnsi="宋体" w:cs="宋体"/>
                <w:kern w:val="0"/>
                <w:szCs w:val="21"/>
                <w:lang w:bidi="ar"/>
              </w:rPr>
              <w:t>1套</w:t>
            </w:r>
          </w:p>
        </w:tc>
        <w:tc>
          <w:tcPr>
            <w:tcW w:w="1559" w:type="dxa"/>
            <w:vMerge w:val="continue"/>
            <w:tcBorders>
              <w:left w:val="single" w:color="000000" w:sz="4" w:space="0"/>
              <w:right w:val="single" w:color="000000" w:sz="4" w:space="0"/>
            </w:tcBorders>
          </w:tcPr>
          <w:p w14:paraId="0DED9847">
            <w:pPr>
              <w:widowControl/>
              <w:jc w:val="center"/>
              <w:textAlignment w:val="center"/>
              <w:rPr>
                <w:rFonts w:hint="eastAsia" w:ascii="宋体" w:hAnsi="宋体" w:cs="宋体"/>
                <w:kern w:val="0"/>
                <w:szCs w:val="21"/>
                <w:lang w:bidi="ar"/>
              </w:rPr>
            </w:pPr>
          </w:p>
        </w:tc>
      </w:tr>
      <w:tr w14:paraId="30A7D8AA">
        <w:tblPrEx>
          <w:tblCellMar>
            <w:top w:w="0" w:type="dxa"/>
            <w:left w:w="108" w:type="dxa"/>
            <w:bottom w:w="0" w:type="dxa"/>
            <w:right w:w="108" w:type="dxa"/>
          </w:tblCellMar>
        </w:tblPrEx>
        <w:trPr>
          <w:trHeight w:val="263"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49C42">
            <w:pPr>
              <w:widowControl/>
              <w:jc w:val="center"/>
              <w:textAlignment w:val="center"/>
              <w:rPr>
                <w:rFonts w:hint="eastAsia" w:ascii="宋体" w:hAnsi="宋体" w:cs="宋体"/>
                <w:szCs w:val="21"/>
              </w:rPr>
            </w:pPr>
            <w:r>
              <w:rPr>
                <w:rFonts w:hint="eastAsia" w:ascii="宋体" w:hAnsi="宋体" w:cs="宋体"/>
                <w:kern w:val="0"/>
                <w:szCs w:val="21"/>
                <w:lang w:bidi="ar"/>
              </w:rPr>
              <w:t>8</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B53A3">
            <w:pPr>
              <w:widowControl/>
              <w:jc w:val="center"/>
              <w:textAlignment w:val="center"/>
              <w:rPr>
                <w:rFonts w:hint="eastAsia" w:ascii="宋体" w:hAnsi="宋体" w:cs="宋体"/>
                <w:szCs w:val="21"/>
              </w:rPr>
            </w:pPr>
            <w:r>
              <w:rPr>
                <w:rFonts w:hint="eastAsia" w:ascii="宋体" w:hAnsi="宋体"/>
                <w:kern w:val="0"/>
              </w:rPr>
              <w:t>◆</w:t>
            </w:r>
            <w:r>
              <w:rPr>
                <w:rFonts w:hint="eastAsia" w:ascii="宋体" w:hAnsi="宋体" w:cs="宋体"/>
                <w:kern w:val="0"/>
                <w:szCs w:val="21"/>
                <w:lang w:bidi="ar"/>
              </w:rPr>
              <w:t>智能数控多功能连续式蒸煮冷却一体自动生产线（自带高压蒸汽转换机）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46EE1">
            <w:pPr>
              <w:widowControl/>
              <w:jc w:val="center"/>
              <w:textAlignment w:val="center"/>
              <w:rPr>
                <w:rFonts w:hint="eastAsia" w:ascii="宋体" w:hAnsi="宋体" w:cs="宋体"/>
                <w:szCs w:val="21"/>
              </w:rPr>
            </w:pPr>
            <w:r>
              <w:rPr>
                <w:rFonts w:hint="eastAsia" w:ascii="宋体" w:hAnsi="宋体" w:cs="宋体"/>
                <w:kern w:val="0"/>
                <w:szCs w:val="21"/>
                <w:lang w:bidi="ar"/>
              </w:rPr>
              <w:t>1套</w:t>
            </w:r>
          </w:p>
        </w:tc>
        <w:tc>
          <w:tcPr>
            <w:tcW w:w="1559" w:type="dxa"/>
            <w:vMerge w:val="continue"/>
            <w:tcBorders>
              <w:left w:val="single" w:color="000000" w:sz="4" w:space="0"/>
              <w:right w:val="single" w:color="000000" w:sz="4" w:space="0"/>
            </w:tcBorders>
          </w:tcPr>
          <w:p w14:paraId="183E7F57">
            <w:pPr>
              <w:widowControl/>
              <w:jc w:val="center"/>
              <w:textAlignment w:val="center"/>
              <w:rPr>
                <w:rFonts w:hint="eastAsia" w:ascii="宋体" w:hAnsi="宋体" w:cs="宋体"/>
                <w:kern w:val="0"/>
                <w:szCs w:val="21"/>
                <w:lang w:bidi="ar"/>
              </w:rPr>
            </w:pPr>
          </w:p>
        </w:tc>
      </w:tr>
      <w:tr w14:paraId="5512D494">
        <w:tblPrEx>
          <w:tblCellMar>
            <w:top w:w="0" w:type="dxa"/>
            <w:left w:w="108" w:type="dxa"/>
            <w:bottom w:w="0" w:type="dxa"/>
            <w:right w:w="108" w:type="dxa"/>
          </w:tblCellMar>
        </w:tblPrEx>
        <w:trPr>
          <w:trHeight w:val="47"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FC41B">
            <w:pPr>
              <w:widowControl/>
              <w:jc w:val="center"/>
              <w:textAlignment w:val="center"/>
              <w:rPr>
                <w:rFonts w:hint="eastAsia" w:ascii="宋体" w:hAnsi="宋体" w:cs="宋体"/>
                <w:szCs w:val="21"/>
              </w:rPr>
            </w:pPr>
            <w:r>
              <w:rPr>
                <w:rFonts w:hint="eastAsia" w:ascii="宋体" w:hAnsi="宋体" w:cs="宋体"/>
                <w:kern w:val="0"/>
                <w:szCs w:val="21"/>
                <w:lang w:bidi="ar"/>
              </w:rPr>
              <w:t>9</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30B2F">
            <w:pPr>
              <w:widowControl/>
              <w:jc w:val="center"/>
              <w:textAlignment w:val="center"/>
              <w:rPr>
                <w:rFonts w:hint="eastAsia" w:ascii="宋体" w:hAnsi="宋体" w:cs="宋体"/>
                <w:szCs w:val="21"/>
              </w:rPr>
            </w:pPr>
            <w:r>
              <w:rPr>
                <w:rFonts w:hint="eastAsia" w:ascii="宋体" w:hAnsi="宋体" w:cs="宋体"/>
                <w:kern w:val="0"/>
                <w:szCs w:val="21"/>
                <w:lang w:bidi="ar"/>
              </w:rPr>
              <w:t>智能快速超低温螺旋速冻一体机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0FFEF">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59776963">
            <w:pPr>
              <w:widowControl/>
              <w:jc w:val="center"/>
              <w:textAlignment w:val="center"/>
              <w:rPr>
                <w:rFonts w:hint="eastAsia" w:ascii="宋体" w:hAnsi="宋体" w:cs="宋体"/>
                <w:kern w:val="0"/>
                <w:szCs w:val="21"/>
                <w:lang w:bidi="ar"/>
              </w:rPr>
            </w:pPr>
          </w:p>
        </w:tc>
      </w:tr>
      <w:tr w14:paraId="0CE37700">
        <w:tblPrEx>
          <w:tblCellMar>
            <w:top w:w="0" w:type="dxa"/>
            <w:left w:w="108" w:type="dxa"/>
            <w:bottom w:w="0" w:type="dxa"/>
            <w:right w:w="108" w:type="dxa"/>
          </w:tblCellMar>
        </w:tblPrEx>
        <w:trPr>
          <w:trHeight w:val="244"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214E5">
            <w:pPr>
              <w:widowControl/>
              <w:jc w:val="center"/>
              <w:textAlignment w:val="center"/>
              <w:rPr>
                <w:rFonts w:hint="eastAsia" w:ascii="宋体" w:hAnsi="宋体" w:cs="宋体"/>
                <w:szCs w:val="21"/>
              </w:rPr>
            </w:pPr>
            <w:r>
              <w:rPr>
                <w:rFonts w:hint="eastAsia" w:ascii="宋体" w:hAnsi="宋体" w:cs="宋体"/>
                <w:kern w:val="0"/>
                <w:szCs w:val="21"/>
                <w:lang w:bidi="ar"/>
              </w:rPr>
              <w:t>10</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87AF3">
            <w:pPr>
              <w:widowControl/>
              <w:jc w:val="center"/>
              <w:textAlignment w:val="center"/>
              <w:rPr>
                <w:rFonts w:hint="eastAsia" w:ascii="宋体" w:hAnsi="宋体" w:cs="宋体"/>
                <w:szCs w:val="21"/>
              </w:rPr>
            </w:pPr>
            <w:r>
              <w:rPr>
                <w:rFonts w:hint="eastAsia" w:ascii="宋体" w:hAnsi="宋体" w:cs="宋体"/>
                <w:kern w:val="0"/>
                <w:szCs w:val="21"/>
                <w:lang w:bidi="ar"/>
              </w:rPr>
              <w:t>智能连续式超低温快速液态微冻速冻机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16304">
            <w:pPr>
              <w:widowControl/>
              <w:jc w:val="center"/>
              <w:textAlignment w:val="center"/>
              <w:rPr>
                <w:rFonts w:hint="eastAsia" w:ascii="宋体" w:hAnsi="宋体" w:cs="宋体"/>
                <w:szCs w:val="21"/>
              </w:rPr>
            </w:pPr>
            <w:r>
              <w:rPr>
                <w:rFonts w:hint="eastAsia" w:ascii="宋体" w:hAnsi="宋体" w:cs="宋体"/>
                <w:kern w:val="0"/>
                <w:szCs w:val="21"/>
                <w:lang w:bidi="ar"/>
              </w:rPr>
              <w:t>1套</w:t>
            </w:r>
          </w:p>
        </w:tc>
        <w:tc>
          <w:tcPr>
            <w:tcW w:w="1559" w:type="dxa"/>
            <w:vMerge w:val="continue"/>
            <w:tcBorders>
              <w:left w:val="single" w:color="000000" w:sz="4" w:space="0"/>
              <w:right w:val="single" w:color="000000" w:sz="4" w:space="0"/>
            </w:tcBorders>
          </w:tcPr>
          <w:p w14:paraId="653066C5">
            <w:pPr>
              <w:widowControl/>
              <w:jc w:val="center"/>
              <w:textAlignment w:val="center"/>
              <w:rPr>
                <w:rFonts w:hint="eastAsia" w:ascii="宋体" w:hAnsi="宋体" w:cs="宋体"/>
                <w:kern w:val="0"/>
                <w:szCs w:val="21"/>
                <w:lang w:bidi="ar"/>
              </w:rPr>
            </w:pPr>
          </w:p>
        </w:tc>
      </w:tr>
      <w:tr w14:paraId="48121263">
        <w:tblPrEx>
          <w:tblCellMar>
            <w:top w:w="0" w:type="dxa"/>
            <w:left w:w="108" w:type="dxa"/>
            <w:bottom w:w="0" w:type="dxa"/>
            <w:right w:w="108" w:type="dxa"/>
          </w:tblCellMar>
        </w:tblPrEx>
        <w:trPr>
          <w:trHeight w:val="47"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8EFE7">
            <w:pPr>
              <w:widowControl/>
              <w:jc w:val="center"/>
              <w:textAlignment w:val="center"/>
              <w:rPr>
                <w:rFonts w:hint="eastAsia" w:ascii="宋体" w:hAnsi="宋体" w:cs="宋体"/>
                <w:szCs w:val="21"/>
              </w:rPr>
            </w:pPr>
            <w:r>
              <w:rPr>
                <w:rFonts w:hint="eastAsia" w:ascii="宋体" w:hAnsi="宋体" w:cs="宋体"/>
                <w:kern w:val="0"/>
                <w:szCs w:val="21"/>
                <w:lang w:bidi="ar"/>
              </w:rPr>
              <w:t>11</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82D89">
            <w:pPr>
              <w:widowControl/>
              <w:jc w:val="center"/>
              <w:textAlignment w:val="center"/>
              <w:rPr>
                <w:rFonts w:hint="eastAsia" w:ascii="宋体" w:hAnsi="宋体" w:cs="宋体"/>
                <w:szCs w:val="21"/>
              </w:rPr>
            </w:pPr>
            <w:r>
              <w:rPr>
                <w:rFonts w:hint="eastAsia" w:ascii="宋体" w:hAnsi="宋体" w:cs="宋体"/>
                <w:kern w:val="0"/>
                <w:szCs w:val="21"/>
                <w:lang w:bidi="ar"/>
              </w:rPr>
              <w:t>多功能快速提升机+数码线性秤+立式多功能包装一体机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7B895">
            <w:pPr>
              <w:widowControl/>
              <w:jc w:val="center"/>
              <w:textAlignment w:val="center"/>
              <w:rPr>
                <w:rFonts w:hint="eastAsia" w:ascii="宋体" w:hAnsi="宋体" w:cs="宋体"/>
                <w:szCs w:val="21"/>
              </w:rPr>
            </w:pPr>
            <w:r>
              <w:rPr>
                <w:rFonts w:hint="eastAsia" w:ascii="宋体" w:hAnsi="宋体" w:cs="宋体"/>
                <w:kern w:val="0"/>
                <w:szCs w:val="21"/>
                <w:lang w:bidi="ar"/>
              </w:rPr>
              <w:t>1套</w:t>
            </w:r>
          </w:p>
        </w:tc>
        <w:tc>
          <w:tcPr>
            <w:tcW w:w="1559" w:type="dxa"/>
            <w:vMerge w:val="continue"/>
            <w:tcBorders>
              <w:left w:val="single" w:color="000000" w:sz="4" w:space="0"/>
              <w:right w:val="single" w:color="000000" w:sz="4" w:space="0"/>
            </w:tcBorders>
          </w:tcPr>
          <w:p w14:paraId="187127D7">
            <w:pPr>
              <w:widowControl/>
              <w:jc w:val="center"/>
              <w:textAlignment w:val="center"/>
              <w:rPr>
                <w:rFonts w:hint="eastAsia" w:ascii="宋体" w:hAnsi="宋体" w:cs="宋体"/>
                <w:kern w:val="0"/>
                <w:szCs w:val="21"/>
                <w:lang w:bidi="ar"/>
              </w:rPr>
            </w:pPr>
          </w:p>
        </w:tc>
      </w:tr>
      <w:tr w14:paraId="24DE1014">
        <w:tblPrEx>
          <w:tblCellMar>
            <w:top w:w="0" w:type="dxa"/>
            <w:left w:w="108" w:type="dxa"/>
            <w:bottom w:w="0" w:type="dxa"/>
            <w:right w:w="108" w:type="dxa"/>
          </w:tblCellMar>
        </w:tblPrEx>
        <w:trPr>
          <w:trHeight w:val="283"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82B0A">
            <w:pPr>
              <w:widowControl/>
              <w:jc w:val="center"/>
              <w:textAlignment w:val="center"/>
              <w:rPr>
                <w:rFonts w:hint="eastAsia" w:ascii="宋体" w:hAnsi="宋体" w:cs="宋体"/>
                <w:szCs w:val="21"/>
              </w:rPr>
            </w:pPr>
            <w:r>
              <w:rPr>
                <w:rFonts w:hint="eastAsia" w:ascii="宋体" w:hAnsi="宋体" w:cs="宋体"/>
                <w:kern w:val="0"/>
                <w:szCs w:val="21"/>
                <w:lang w:bidi="ar"/>
              </w:rPr>
              <w:t>12</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81EFC">
            <w:pPr>
              <w:widowControl/>
              <w:jc w:val="center"/>
              <w:textAlignment w:val="center"/>
              <w:rPr>
                <w:rFonts w:hint="eastAsia" w:ascii="宋体" w:hAnsi="宋体" w:cs="宋体"/>
                <w:szCs w:val="21"/>
              </w:rPr>
            </w:pPr>
            <w:r>
              <w:rPr>
                <w:rFonts w:hint="eastAsia" w:ascii="宋体" w:hAnsi="宋体" w:cs="宋体"/>
                <w:kern w:val="0"/>
                <w:szCs w:val="21"/>
                <w:lang w:bidi="ar"/>
              </w:rPr>
              <w:t>多抓式柔性搅拌一体机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9893B">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6022748C">
            <w:pPr>
              <w:widowControl/>
              <w:jc w:val="center"/>
              <w:textAlignment w:val="center"/>
              <w:rPr>
                <w:rFonts w:hint="eastAsia" w:ascii="宋体" w:hAnsi="宋体" w:cs="宋体"/>
                <w:kern w:val="0"/>
                <w:szCs w:val="21"/>
                <w:lang w:bidi="ar"/>
              </w:rPr>
            </w:pPr>
          </w:p>
        </w:tc>
      </w:tr>
      <w:tr w14:paraId="29109B6C">
        <w:tblPrEx>
          <w:tblCellMar>
            <w:top w:w="0" w:type="dxa"/>
            <w:left w:w="108" w:type="dxa"/>
            <w:bottom w:w="0" w:type="dxa"/>
            <w:right w:w="108" w:type="dxa"/>
          </w:tblCellMar>
        </w:tblPrEx>
        <w:trPr>
          <w:trHeight w:val="273"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B9459">
            <w:pPr>
              <w:widowControl/>
              <w:jc w:val="center"/>
              <w:textAlignment w:val="center"/>
              <w:rPr>
                <w:rFonts w:hint="eastAsia" w:ascii="宋体" w:hAnsi="宋体" w:cs="宋体"/>
                <w:szCs w:val="21"/>
              </w:rPr>
            </w:pPr>
            <w:r>
              <w:rPr>
                <w:rFonts w:hint="eastAsia" w:ascii="宋体" w:hAnsi="宋体" w:cs="宋体"/>
                <w:kern w:val="0"/>
                <w:szCs w:val="21"/>
                <w:lang w:bidi="ar"/>
              </w:rPr>
              <w:t>13</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7064E">
            <w:pPr>
              <w:widowControl/>
              <w:jc w:val="center"/>
              <w:textAlignment w:val="center"/>
              <w:rPr>
                <w:rFonts w:hint="eastAsia" w:ascii="宋体" w:hAnsi="宋体" w:cs="宋体"/>
                <w:szCs w:val="21"/>
              </w:rPr>
            </w:pPr>
            <w:r>
              <w:rPr>
                <w:rFonts w:hint="eastAsia" w:ascii="宋体" w:hAnsi="宋体" w:cs="宋体"/>
                <w:kern w:val="0"/>
                <w:szCs w:val="21"/>
                <w:lang w:bidi="ar"/>
              </w:rPr>
              <w:t>智能多功能快速真空灌装机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9AE6F">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5485B8D5">
            <w:pPr>
              <w:widowControl/>
              <w:jc w:val="center"/>
              <w:textAlignment w:val="center"/>
              <w:rPr>
                <w:rFonts w:hint="eastAsia" w:ascii="宋体" w:hAnsi="宋体" w:cs="宋体"/>
                <w:kern w:val="0"/>
                <w:szCs w:val="21"/>
                <w:lang w:bidi="ar"/>
              </w:rPr>
            </w:pPr>
          </w:p>
        </w:tc>
      </w:tr>
      <w:tr w14:paraId="4DF2C5FC">
        <w:tblPrEx>
          <w:tblCellMar>
            <w:top w:w="0" w:type="dxa"/>
            <w:left w:w="108" w:type="dxa"/>
            <w:bottom w:w="0" w:type="dxa"/>
            <w:right w:w="108" w:type="dxa"/>
          </w:tblCellMar>
        </w:tblPrEx>
        <w:trPr>
          <w:trHeight w:val="132"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7421E">
            <w:pPr>
              <w:widowControl/>
              <w:jc w:val="center"/>
              <w:textAlignment w:val="center"/>
              <w:rPr>
                <w:rFonts w:hint="eastAsia" w:ascii="宋体" w:hAnsi="宋体" w:cs="宋体"/>
                <w:szCs w:val="21"/>
              </w:rPr>
            </w:pPr>
            <w:r>
              <w:rPr>
                <w:rFonts w:hint="eastAsia" w:ascii="宋体" w:hAnsi="宋体" w:cs="宋体"/>
                <w:kern w:val="0"/>
                <w:szCs w:val="21"/>
                <w:lang w:bidi="ar"/>
              </w:rPr>
              <w:t>14</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06877">
            <w:pPr>
              <w:widowControl/>
              <w:jc w:val="center"/>
              <w:textAlignment w:val="center"/>
              <w:rPr>
                <w:rFonts w:hint="eastAsia" w:ascii="宋体" w:hAnsi="宋体" w:cs="宋体"/>
                <w:szCs w:val="21"/>
              </w:rPr>
            </w:pPr>
            <w:r>
              <w:rPr>
                <w:rFonts w:hint="eastAsia" w:ascii="宋体" w:hAnsi="宋体" w:cs="宋体"/>
                <w:kern w:val="0"/>
                <w:szCs w:val="21"/>
                <w:lang w:bidi="ar"/>
              </w:rPr>
              <w:t>智能高效打浆调味一体机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488E8">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3A14E06F">
            <w:pPr>
              <w:widowControl/>
              <w:jc w:val="center"/>
              <w:textAlignment w:val="center"/>
              <w:rPr>
                <w:rFonts w:hint="eastAsia" w:ascii="宋体" w:hAnsi="宋体" w:cs="宋体"/>
                <w:kern w:val="0"/>
                <w:szCs w:val="21"/>
                <w:lang w:bidi="ar"/>
              </w:rPr>
            </w:pPr>
          </w:p>
        </w:tc>
      </w:tr>
      <w:tr w14:paraId="6775AD78">
        <w:tblPrEx>
          <w:tblCellMar>
            <w:top w:w="0" w:type="dxa"/>
            <w:left w:w="108" w:type="dxa"/>
            <w:bottom w:w="0" w:type="dxa"/>
            <w:right w:w="108" w:type="dxa"/>
          </w:tblCellMar>
        </w:tblPrEx>
        <w:trPr>
          <w:trHeight w:val="132"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22F35">
            <w:pPr>
              <w:widowControl/>
              <w:jc w:val="center"/>
              <w:textAlignment w:val="center"/>
              <w:rPr>
                <w:rFonts w:hint="eastAsia" w:ascii="宋体" w:hAnsi="宋体" w:cs="宋体"/>
                <w:szCs w:val="21"/>
              </w:rPr>
            </w:pPr>
            <w:r>
              <w:rPr>
                <w:rFonts w:hint="eastAsia" w:ascii="宋体" w:hAnsi="宋体" w:cs="宋体"/>
                <w:kern w:val="0"/>
                <w:szCs w:val="21"/>
                <w:lang w:bidi="ar"/>
              </w:rPr>
              <w:t>15</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9FC36">
            <w:pPr>
              <w:widowControl/>
              <w:jc w:val="center"/>
              <w:textAlignment w:val="center"/>
              <w:rPr>
                <w:rFonts w:hint="eastAsia" w:ascii="宋体" w:hAnsi="宋体" w:cs="宋体"/>
                <w:szCs w:val="21"/>
              </w:rPr>
            </w:pPr>
            <w:r>
              <w:rPr>
                <w:rFonts w:hint="eastAsia" w:ascii="宋体" w:hAnsi="宋体" w:cs="宋体"/>
                <w:kern w:val="0"/>
                <w:szCs w:val="21"/>
                <w:lang w:bidi="ar"/>
              </w:rPr>
              <w:t>智能可调丸子一体成型机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D9C7A">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5A78CDA2">
            <w:pPr>
              <w:widowControl/>
              <w:jc w:val="center"/>
              <w:textAlignment w:val="center"/>
              <w:rPr>
                <w:rFonts w:hint="eastAsia" w:ascii="宋体" w:hAnsi="宋体" w:cs="宋体"/>
                <w:kern w:val="0"/>
                <w:szCs w:val="21"/>
                <w:lang w:bidi="ar"/>
              </w:rPr>
            </w:pPr>
          </w:p>
        </w:tc>
      </w:tr>
      <w:tr w14:paraId="12DC392C">
        <w:tblPrEx>
          <w:tblCellMar>
            <w:top w:w="0" w:type="dxa"/>
            <w:left w:w="108" w:type="dxa"/>
            <w:bottom w:w="0" w:type="dxa"/>
            <w:right w:w="108" w:type="dxa"/>
          </w:tblCellMar>
        </w:tblPrEx>
        <w:trPr>
          <w:trHeight w:val="269"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CCAD5">
            <w:pPr>
              <w:widowControl/>
              <w:jc w:val="center"/>
              <w:textAlignment w:val="center"/>
              <w:rPr>
                <w:rFonts w:hint="eastAsia" w:ascii="宋体" w:hAnsi="宋体" w:cs="宋体"/>
                <w:szCs w:val="21"/>
              </w:rPr>
            </w:pPr>
            <w:r>
              <w:rPr>
                <w:rFonts w:hint="eastAsia" w:ascii="宋体" w:hAnsi="宋体" w:cs="宋体"/>
                <w:kern w:val="0"/>
                <w:szCs w:val="21"/>
                <w:lang w:bidi="ar"/>
              </w:rPr>
              <w:t>16</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E18FB">
            <w:pPr>
              <w:widowControl/>
              <w:jc w:val="center"/>
              <w:textAlignment w:val="center"/>
              <w:rPr>
                <w:rFonts w:hint="eastAsia" w:ascii="宋体" w:hAnsi="宋体" w:cs="宋体"/>
                <w:szCs w:val="21"/>
              </w:rPr>
            </w:pPr>
            <w:r>
              <w:rPr>
                <w:rFonts w:hint="eastAsia" w:ascii="宋体" w:hAnsi="宋体" w:cs="宋体"/>
                <w:kern w:val="0"/>
                <w:szCs w:val="21"/>
                <w:lang w:bidi="ar"/>
              </w:rPr>
              <w:t>智能高效快速蒸煮一体机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13997">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64AB189D">
            <w:pPr>
              <w:widowControl/>
              <w:jc w:val="center"/>
              <w:textAlignment w:val="center"/>
              <w:rPr>
                <w:rFonts w:hint="eastAsia" w:ascii="宋体" w:hAnsi="宋体" w:cs="宋体"/>
                <w:kern w:val="0"/>
                <w:szCs w:val="21"/>
                <w:lang w:bidi="ar"/>
              </w:rPr>
            </w:pPr>
          </w:p>
        </w:tc>
      </w:tr>
      <w:tr w14:paraId="21CE210F">
        <w:tblPrEx>
          <w:tblCellMar>
            <w:top w:w="0" w:type="dxa"/>
            <w:left w:w="108" w:type="dxa"/>
            <w:bottom w:w="0" w:type="dxa"/>
            <w:right w:w="108" w:type="dxa"/>
          </w:tblCellMar>
        </w:tblPrEx>
        <w:trPr>
          <w:trHeight w:val="271"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A034F">
            <w:pPr>
              <w:widowControl/>
              <w:jc w:val="center"/>
              <w:textAlignment w:val="center"/>
              <w:rPr>
                <w:rFonts w:hint="eastAsia" w:ascii="宋体" w:hAnsi="宋体" w:cs="宋体"/>
                <w:szCs w:val="21"/>
              </w:rPr>
            </w:pPr>
            <w:r>
              <w:rPr>
                <w:rFonts w:hint="eastAsia" w:ascii="宋体" w:hAnsi="宋体" w:cs="宋体"/>
                <w:kern w:val="0"/>
                <w:szCs w:val="21"/>
                <w:lang w:bidi="ar"/>
              </w:rPr>
              <w:t>17</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DBBA0">
            <w:pPr>
              <w:widowControl/>
              <w:jc w:val="center"/>
              <w:textAlignment w:val="center"/>
              <w:rPr>
                <w:rFonts w:hint="eastAsia" w:ascii="宋体" w:hAnsi="宋体" w:cs="宋体"/>
                <w:szCs w:val="21"/>
              </w:rPr>
            </w:pPr>
            <w:r>
              <w:rPr>
                <w:rFonts w:hint="eastAsia" w:ascii="宋体" w:hAnsi="宋体" w:cs="宋体"/>
                <w:kern w:val="0"/>
                <w:szCs w:val="21"/>
                <w:lang w:bidi="ar"/>
              </w:rPr>
              <w:t>智能烟熏蒸烤炉</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3BF5E">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48D1559C">
            <w:pPr>
              <w:widowControl/>
              <w:jc w:val="center"/>
              <w:textAlignment w:val="center"/>
              <w:rPr>
                <w:rFonts w:hint="eastAsia" w:ascii="宋体" w:hAnsi="宋体" w:cs="宋体"/>
                <w:kern w:val="0"/>
                <w:szCs w:val="21"/>
                <w:lang w:bidi="ar"/>
              </w:rPr>
            </w:pPr>
          </w:p>
        </w:tc>
      </w:tr>
      <w:tr w14:paraId="573F6DB6">
        <w:tblPrEx>
          <w:tblCellMar>
            <w:top w:w="0" w:type="dxa"/>
            <w:left w:w="108" w:type="dxa"/>
            <w:bottom w:w="0" w:type="dxa"/>
            <w:right w:w="108" w:type="dxa"/>
          </w:tblCellMar>
        </w:tblPrEx>
        <w:trPr>
          <w:trHeight w:val="311"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6F8B0">
            <w:pPr>
              <w:widowControl/>
              <w:jc w:val="center"/>
              <w:textAlignment w:val="center"/>
              <w:rPr>
                <w:rFonts w:hint="eastAsia" w:ascii="宋体" w:hAnsi="宋体" w:cs="宋体"/>
                <w:szCs w:val="21"/>
              </w:rPr>
            </w:pPr>
            <w:r>
              <w:rPr>
                <w:rFonts w:hint="eastAsia" w:ascii="宋体" w:hAnsi="宋体" w:cs="宋体"/>
                <w:kern w:val="0"/>
                <w:szCs w:val="21"/>
                <w:lang w:bidi="ar"/>
              </w:rPr>
              <w:t>18</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F79A4">
            <w:pPr>
              <w:widowControl/>
              <w:jc w:val="center"/>
              <w:textAlignment w:val="center"/>
              <w:rPr>
                <w:rFonts w:hint="eastAsia" w:ascii="宋体" w:hAnsi="宋体" w:cs="宋体"/>
                <w:szCs w:val="21"/>
              </w:rPr>
            </w:pPr>
            <w:r>
              <w:rPr>
                <w:rFonts w:hint="eastAsia" w:ascii="宋体" w:hAnsi="宋体" w:cs="宋体"/>
                <w:kern w:val="0"/>
                <w:szCs w:val="21"/>
                <w:lang w:bidi="ar"/>
              </w:rPr>
              <w:t>多功能实验釜</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A4C3D">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0B0B9AD4">
            <w:pPr>
              <w:widowControl/>
              <w:jc w:val="center"/>
              <w:textAlignment w:val="center"/>
              <w:rPr>
                <w:rFonts w:hint="eastAsia" w:ascii="宋体" w:hAnsi="宋体" w:cs="宋体"/>
                <w:kern w:val="0"/>
                <w:szCs w:val="21"/>
                <w:lang w:bidi="ar"/>
              </w:rPr>
            </w:pPr>
          </w:p>
        </w:tc>
      </w:tr>
      <w:tr w14:paraId="3E1750A1">
        <w:tblPrEx>
          <w:tblCellMar>
            <w:top w:w="0" w:type="dxa"/>
            <w:left w:w="108" w:type="dxa"/>
            <w:bottom w:w="0" w:type="dxa"/>
            <w:right w:w="108" w:type="dxa"/>
          </w:tblCellMar>
        </w:tblPrEx>
        <w:trPr>
          <w:trHeight w:val="416"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0CFE3">
            <w:pPr>
              <w:widowControl/>
              <w:jc w:val="center"/>
              <w:textAlignment w:val="center"/>
              <w:rPr>
                <w:rFonts w:hint="eastAsia" w:ascii="宋体" w:hAnsi="宋体" w:cs="宋体"/>
                <w:szCs w:val="21"/>
              </w:rPr>
            </w:pPr>
            <w:r>
              <w:rPr>
                <w:rFonts w:hint="eastAsia" w:ascii="宋体" w:hAnsi="宋体" w:cs="宋体"/>
                <w:kern w:val="0"/>
                <w:szCs w:val="21"/>
                <w:lang w:bidi="ar"/>
              </w:rPr>
              <w:t>19</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3F91B">
            <w:pPr>
              <w:widowControl/>
              <w:jc w:val="center"/>
              <w:textAlignment w:val="center"/>
              <w:rPr>
                <w:rFonts w:hint="eastAsia" w:ascii="宋体" w:hAnsi="宋体" w:cs="宋体"/>
                <w:szCs w:val="21"/>
              </w:rPr>
            </w:pPr>
            <w:r>
              <w:rPr>
                <w:rFonts w:hint="eastAsia" w:ascii="宋体" w:hAnsi="宋体" w:cs="宋体"/>
                <w:kern w:val="0"/>
                <w:szCs w:val="21"/>
                <w:lang w:bidi="ar"/>
              </w:rPr>
              <w:t>多功能智能快速真空一体包装机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838C8">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right w:val="single" w:color="000000" w:sz="4" w:space="0"/>
            </w:tcBorders>
          </w:tcPr>
          <w:p w14:paraId="5AB71E6E">
            <w:pPr>
              <w:widowControl/>
              <w:jc w:val="center"/>
              <w:textAlignment w:val="center"/>
              <w:rPr>
                <w:rFonts w:hint="eastAsia" w:ascii="宋体" w:hAnsi="宋体" w:cs="宋体"/>
                <w:kern w:val="0"/>
                <w:szCs w:val="21"/>
                <w:lang w:bidi="ar"/>
              </w:rPr>
            </w:pPr>
          </w:p>
        </w:tc>
      </w:tr>
      <w:tr w14:paraId="3A2B85C8">
        <w:tblPrEx>
          <w:tblCellMar>
            <w:top w:w="0" w:type="dxa"/>
            <w:left w:w="108" w:type="dxa"/>
            <w:bottom w:w="0" w:type="dxa"/>
            <w:right w:w="108" w:type="dxa"/>
          </w:tblCellMar>
        </w:tblPrEx>
        <w:trPr>
          <w:trHeight w:val="274"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D1532">
            <w:pPr>
              <w:widowControl/>
              <w:jc w:val="center"/>
              <w:textAlignment w:val="center"/>
              <w:rPr>
                <w:rFonts w:hint="eastAsia" w:ascii="宋体" w:hAnsi="宋体" w:cs="宋体"/>
                <w:szCs w:val="21"/>
              </w:rPr>
            </w:pPr>
            <w:r>
              <w:rPr>
                <w:rFonts w:hint="eastAsia" w:ascii="宋体" w:hAnsi="宋体" w:cs="宋体"/>
                <w:kern w:val="0"/>
                <w:szCs w:val="21"/>
                <w:lang w:bidi="ar"/>
              </w:rPr>
              <w:t>20</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2D770">
            <w:pPr>
              <w:widowControl/>
              <w:jc w:val="center"/>
              <w:textAlignment w:val="center"/>
              <w:rPr>
                <w:rFonts w:hint="eastAsia" w:ascii="宋体" w:hAnsi="宋体" w:cs="宋体"/>
                <w:szCs w:val="21"/>
              </w:rPr>
            </w:pPr>
            <w:r>
              <w:rPr>
                <w:rFonts w:hint="eastAsia" w:ascii="宋体" w:hAnsi="宋体" w:cs="宋体"/>
                <w:kern w:val="0"/>
                <w:szCs w:val="21"/>
                <w:lang w:bidi="ar"/>
              </w:rPr>
              <w:t>数控智能恒温双缸油炸机（电热型）</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FA6F9">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559" w:type="dxa"/>
            <w:vMerge w:val="continue"/>
            <w:tcBorders>
              <w:left w:val="single" w:color="000000" w:sz="4" w:space="0"/>
              <w:bottom w:val="single" w:color="000000" w:sz="4" w:space="0"/>
              <w:right w:val="single" w:color="000000" w:sz="4" w:space="0"/>
            </w:tcBorders>
          </w:tcPr>
          <w:p w14:paraId="75257CA4">
            <w:pPr>
              <w:widowControl/>
              <w:jc w:val="center"/>
              <w:textAlignment w:val="center"/>
              <w:rPr>
                <w:rFonts w:hint="eastAsia" w:ascii="宋体" w:hAnsi="宋体" w:cs="宋体"/>
                <w:kern w:val="0"/>
                <w:szCs w:val="21"/>
                <w:lang w:bidi="ar"/>
              </w:rPr>
            </w:pPr>
          </w:p>
        </w:tc>
      </w:tr>
    </w:tbl>
    <w:p w14:paraId="32B81A35">
      <w:pPr>
        <w:spacing w:line="360" w:lineRule="auto"/>
        <w:ind w:firstLine="420" w:firstLineChars="200"/>
        <w:contextualSpacing/>
        <w:jc w:val="left"/>
        <w:rPr>
          <w:rFonts w:hAnsi="Calibri"/>
          <w:kern w:val="0"/>
        </w:rPr>
      </w:pPr>
      <w:r>
        <w:rPr>
          <w:rFonts w:hint="eastAsia" w:hAnsi="Calibri"/>
          <w:kern w:val="0"/>
        </w:rPr>
        <w:t>打“</w:t>
      </w:r>
      <w:r>
        <w:rPr>
          <w:rFonts w:hint="eastAsia" w:ascii="宋体" w:hAnsi="宋体"/>
          <w:kern w:val="0"/>
        </w:rPr>
        <w:t>◆</w:t>
      </w:r>
      <w:r>
        <w:rPr>
          <w:rFonts w:hint="eastAsia" w:hAnsi="Calibri"/>
          <w:kern w:val="0"/>
        </w:rPr>
        <w:t>”为核心产品</w:t>
      </w:r>
    </w:p>
    <w:p w14:paraId="5BD220D8">
      <w:pPr>
        <w:spacing w:after="120"/>
        <w:ind w:left="420" w:leftChars="200" w:firstLine="4" w:firstLineChars="2"/>
      </w:pPr>
      <w:r>
        <w:rPr>
          <w:rFonts w:hint="eastAsia"/>
        </w:rPr>
        <w:t>本项目为交钥匙工程，包含安装、调试、后续维护等完成项目的全部内容。</w:t>
      </w:r>
    </w:p>
    <w:p w14:paraId="2742E426">
      <w:pPr>
        <w:spacing w:line="360" w:lineRule="auto"/>
        <w:ind w:firstLine="422" w:firstLineChars="200"/>
        <w:rPr>
          <w:b/>
          <w:bCs/>
        </w:rPr>
      </w:pPr>
      <w:r>
        <w:rPr>
          <w:rFonts w:hint="eastAsia"/>
          <w:b/>
          <w:bCs/>
        </w:rPr>
        <w:t>投标人可自行前往现场进行勘察。</w:t>
      </w:r>
    </w:p>
    <w:p w14:paraId="4C374BF0">
      <w:pPr>
        <w:spacing w:line="360" w:lineRule="auto"/>
        <w:ind w:firstLine="422" w:firstLineChars="200"/>
        <w:rPr>
          <w:rFonts w:hAnsi="Calibri"/>
          <w:b/>
          <w:bCs/>
          <w:kern w:val="0"/>
        </w:rPr>
      </w:pPr>
      <w:r>
        <w:rPr>
          <w:rFonts w:hAnsi="Calibri"/>
          <w:b/>
          <w:bCs/>
          <w:kern w:val="0"/>
        </w:rPr>
        <w:t xml:space="preserve"> </w:t>
      </w:r>
      <w:r>
        <w:rPr>
          <w:rFonts w:hint="eastAsia" w:hAnsi="Calibri"/>
          <w:b/>
          <w:bCs/>
          <w:kern w:val="0"/>
        </w:rPr>
        <w:t>联系人：郭女士</w:t>
      </w:r>
      <w:r>
        <w:rPr>
          <w:rFonts w:hAnsi="Calibri"/>
          <w:b/>
          <w:bCs/>
          <w:kern w:val="0"/>
        </w:rPr>
        <w:t xml:space="preserve">  </w:t>
      </w:r>
      <w:r>
        <w:rPr>
          <w:rFonts w:hint="eastAsia" w:hAnsi="Calibri"/>
          <w:b/>
          <w:bCs/>
          <w:kern w:val="0"/>
        </w:rPr>
        <w:t xml:space="preserve">联系电话：0580-3815623 </w:t>
      </w:r>
    </w:p>
    <w:p w14:paraId="006910A1">
      <w:pPr>
        <w:spacing w:line="360" w:lineRule="auto"/>
        <w:rPr>
          <w:rFonts w:hint="eastAsia" w:ascii="宋体" w:hAnsi="宋体"/>
          <w:b/>
          <w:bCs/>
          <w:szCs w:val="21"/>
        </w:rPr>
      </w:pPr>
      <w:r>
        <w:rPr>
          <w:b/>
          <w:bCs/>
        </w:rPr>
        <w:t xml:space="preserve">   </w:t>
      </w:r>
      <w:r>
        <w:rPr>
          <w:rFonts w:hint="eastAsia"/>
          <w:b/>
          <w:bCs/>
        </w:rPr>
        <w:t xml:space="preserve"> 投标人根据现场勘察的实际情况提供设计方案。</w:t>
      </w:r>
      <w:r>
        <w:rPr>
          <w:rFonts w:hint="eastAsia" w:ascii="宋体" w:hAnsi="宋体"/>
          <w:b/>
          <w:bCs/>
          <w:szCs w:val="21"/>
        </w:rPr>
        <w:t xml:space="preserve"> </w:t>
      </w:r>
    </w:p>
    <w:p w14:paraId="59AFAD2E">
      <w:pPr>
        <w:pStyle w:val="2"/>
        <w:ind w:left="0" w:leftChars="0" w:firstLine="0" w:firstLineChars="0"/>
      </w:pPr>
    </w:p>
    <w:p w14:paraId="43939C7F">
      <w:pPr>
        <w:spacing w:after="120"/>
        <w:ind w:left="420" w:leftChars="200" w:firstLine="4" w:firstLineChars="2"/>
      </w:pPr>
      <w:r>
        <w:rPr>
          <w:rFonts w:hint="eastAsia"/>
        </w:rPr>
        <w:t>附件：图纸</w:t>
      </w:r>
    </w:p>
    <w:bookmarkEnd w:id="5"/>
    <w:p w14:paraId="10E793C0">
      <w:pPr>
        <w:snapToGrid w:val="0"/>
        <w:spacing w:line="312" w:lineRule="auto"/>
        <w:rPr>
          <w:rFonts w:hint="eastAsia" w:ascii="宋体" w:hAnsi="宋体"/>
          <w:b/>
          <w:sz w:val="24"/>
          <w:szCs w:val="24"/>
        </w:rPr>
      </w:pPr>
    </w:p>
    <w:p w14:paraId="63CAB359">
      <w:pPr>
        <w:pStyle w:val="2"/>
        <w:rPr>
          <w:rFonts w:hint="eastAsia" w:ascii="宋体" w:hAnsi="宋体"/>
          <w:b/>
          <w:sz w:val="24"/>
          <w:szCs w:val="24"/>
        </w:rPr>
      </w:pPr>
    </w:p>
    <w:p w14:paraId="3BD9FBE1">
      <w:pPr>
        <w:pStyle w:val="2"/>
        <w:rPr>
          <w:rFonts w:hint="eastAsia" w:ascii="宋体" w:hAnsi="宋体"/>
          <w:b/>
          <w:sz w:val="24"/>
          <w:szCs w:val="24"/>
        </w:rPr>
      </w:pPr>
    </w:p>
    <w:p w14:paraId="56C2B148">
      <w:pPr>
        <w:pStyle w:val="2"/>
        <w:rPr>
          <w:rFonts w:hint="eastAsia" w:ascii="宋体" w:hAnsi="宋体"/>
          <w:b/>
          <w:sz w:val="24"/>
          <w:szCs w:val="24"/>
        </w:rPr>
      </w:pPr>
    </w:p>
    <w:p w14:paraId="159F6ECC">
      <w:pPr>
        <w:pStyle w:val="2"/>
        <w:rPr>
          <w:rFonts w:hint="eastAsia" w:ascii="宋体" w:hAnsi="宋体"/>
          <w:b/>
          <w:sz w:val="24"/>
          <w:szCs w:val="24"/>
        </w:rPr>
      </w:pPr>
    </w:p>
    <w:p w14:paraId="04737D37">
      <w:pPr>
        <w:pStyle w:val="2"/>
        <w:rPr>
          <w:rFonts w:hint="eastAsia" w:ascii="宋体" w:hAnsi="宋体"/>
          <w:b/>
          <w:sz w:val="24"/>
          <w:szCs w:val="24"/>
        </w:rPr>
      </w:pPr>
    </w:p>
    <w:p w14:paraId="49A2296F">
      <w:pPr>
        <w:pStyle w:val="2"/>
        <w:rPr>
          <w:rFonts w:hint="eastAsia" w:ascii="宋体" w:hAnsi="宋体"/>
          <w:b/>
          <w:sz w:val="24"/>
          <w:szCs w:val="24"/>
        </w:rPr>
      </w:pPr>
    </w:p>
    <w:p w14:paraId="4C75FBFE">
      <w:pPr>
        <w:snapToGrid w:val="0"/>
        <w:spacing w:line="312" w:lineRule="auto"/>
        <w:rPr>
          <w:rFonts w:hint="eastAsia" w:ascii="宋体" w:hAnsi="宋体" w:cs="宋体"/>
          <w:sz w:val="24"/>
          <w:szCs w:val="24"/>
        </w:rPr>
      </w:pPr>
      <w:r>
        <w:rPr>
          <w:rFonts w:hint="eastAsia" w:ascii="宋体" w:hAnsi="宋体"/>
          <w:b/>
          <w:sz w:val="24"/>
          <w:szCs w:val="24"/>
        </w:rPr>
        <w:t>二、技术参数要求</w:t>
      </w:r>
    </w:p>
    <w:tbl>
      <w:tblPr>
        <w:tblStyle w:val="62"/>
        <w:tblW w:w="9540" w:type="dxa"/>
        <w:tblInd w:w="-168" w:type="dxa"/>
        <w:tblLayout w:type="fixed"/>
        <w:tblCellMar>
          <w:top w:w="0" w:type="dxa"/>
          <w:left w:w="108" w:type="dxa"/>
          <w:bottom w:w="0" w:type="dxa"/>
          <w:right w:w="108" w:type="dxa"/>
        </w:tblCellMar>
      </w:tblPr>
      <w:tblGrid>
        <w:gridCol w:w="840"/>
        <w:gridCol w:w="1356"/>
        <w:gridCol w:w="6564"/>
        <w:gridCol w:w="780"/>
      </w:tblGrid>
      <w:tr w14:paraId="48B4C82B">
        <w:tblPrEx>
          <w:tblCellMar>
            <w:top w:w="0" w:type="dxa"/>
            <w:left w:w="108" w:type="dxa"/>
            <w:bottom w:w="0" w:type="dxa"/>
            <w:right w:w="108" w:type="dxa"/>
          </w:tblCellMar>
        </w:tblPrEx>
        <w:trPr>
          <w:trHeight w:val="276"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11D28">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序号</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87838">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设备名称</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903BD">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技术性能参数</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14C30">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数量</w:t>
            </w:r>
          </w:p>
        </w:tc>
      </w:tr>
      <w:tr w14:paraId="58F9CBB4">
        <w:tblPrEx>
          <w:tblCellMar>
            <w:top w:w="0" w:type="dxa"/>
            <w:left w:w="108" w:type="dxa"/>
            <w:bottom w:w="0" w:type="dxa"/>
            <w:right w:w="108" w:type="dxa"/>
          </w:tblCellMar>
        </w:tblPrEx>
        <w:trPr>
          <w:trHeight w:val="2208"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007D7">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9A45D">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封闭式洁净不锈钢盆台</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54C9">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台面：</w:t>
            </w:r>
            <w:r>
              <w:rPr>
                <w:rFonts w:ascii="宋体" w:hAnsi="宋体" w:cs="宋体"/>
                <w:color w:val="000000"/>
                <w:kern w:val="0"/>
                <w:szCs w:val="21"/>
                <w:lang w:bidi="ar"/>
              </w:rPr>
              <w:t>304#δ=1.2mm不锈钢板；</w:t>
            </w:r>
          </w:p>
          <w:p w14:paraId="43E8640F">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斗</w:t>
            </w:r>
            <w:r>
              <w:rPr>
                <w:rFonts w:ascii="宋体" w:hAnsi="宋体" w:cs="宋体"/>
                <w:color w:val="000000"/>
                <w:kern w:val="0"/>
                <w:szCs w:val="21"/>
                <w:lang w:bidi="ar"/>
              </w:rPr>
              <w:t>: 304#δ=1.0mm不锈钢板；</w:t>
            </w:r>
          </w:p>
          <w:p w14:paraId="45536067">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加强档：</w:t>
            </w:r>
            <w:r>
              <w:rPr>
                <w:rFonts w:ascii="宋体" w:hAnsi="宋体" w:cs="宋体"/>
                <w:color w:val="000000"/>
                <w:kern w:val="0"/>
                <w:szCs w:val="21"/>
                <w:lang w:bidi="ar"/>
              </w:rPr>
              <w:t>304#1.0mm不锈钢板折弯制作；</w:t>
            </w:r>
          </w:p>
          <w:p w14:paraId="2AA617CD">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脚：优质；Φ</w:t>
            </w:r>
            <w:r>
              <w:rPr>
                <w:rFonts w:ascii="宋体" w:hAnsi="宋体" w:cs="宋体"/>
                <w:color w:val="000000"/>
                <w:kern w:val="0"/>
                <w:szCs w:val="21"/>
                <w:lang w:bidi="ar"/>
              </w:rPr>
              <w:t>38*1.0mm(配可调节子弹脚)；</w:t>
            </w:r>
          </w:p>
          <w:p w14:paraId="40EBD8C8">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脚杯：优质不锈钢管Φ</w:t>
            </w:r>
            <w:r>
              <w:rPr>
                <w:rFonts w:ascii="宋体" w:hAnsi="宋体" w:cs="宋体"/>
                <w:color w:val="000000"/>
                <w:kern w:val="0"/>
                <w:szCs w:val="21"/>
                <w:lang w:bidi="ar"/>
              </w:rPr>
              <w:t>50*1.0mm；</w:t>
            </w:r>
          </w:p>
          <w:p w14:paraId="32E84B2C">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横通：优质不锈钢管Φ</w:t>
            </w:r>
            <w:r>
              <w:rPr>
                <w:rFonts w:ascii="宋体" w:hAnsi="宋体" w:cs="宋体"/>
                <w:color w:val="000000"/>
                <w:kern w:val="0"/>
                <w:szCs w:val="21"/>
                <w:lang w:bidi="ar"/>
              </w:rPr>
              <w:t>25*1.0mm；</w:t>
            </w:r>
          </w:p>
          <w:p w14:paraId="14989AA6">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配套：落水器下水管；</w:t>
            </w:r>
            <w:r>
              <w:rPr>
                <w:rFonts w:ascii="宋体" w:hAnsi="宋体" w:cs="宋体"/>
                <w:color w:val="000000"/>
                <w:kern w:val="0"/>
                <w:szCs w:val="21"/>
                <w:lang w:bidi="ar"/>
              </w:rPr>
              <w:t xml:space="preserve">  </w:t>
            </w:r>
          </w:p>
          <w:p w14:paraId="3D71869B">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规格：</w:t>
            </w:r>
            <w:r>
              <w:rPr>
                <w:rFonts w:ascii="宋体" w:hAnsi="宋体" w:cs="宋体"/>
                <w:color w:val="000000"/>
                <w:kern w:val="0"/>
                <w:szCs w:val="21"/>
                <w:lang w:bidi="ar"/>
              </w:rPr>
              <w:t>1800×800×800+150。</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5B9E8">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1个</w:t>
            </w:r>
          </w:p>
        </w:tc>
      </w:tr>
      <w:tr w14:paraId="414CD365">
        <w:tblPrEx>
          <w:tblCellMar>
            <w:top w:w="0" w:type="dxa"/>
            <w:left w:w="108" w:type="dxa"/>
            <w:bottom w:w="0" w:type="dxa"/>
            <w:right w:w="108" w:type="dxa"/>
          </w:tblCellMar>
        </w:tblPrEx>
        <w:trPr>
          <w:trHeight w:val="1833"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88ABE">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2</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F400A">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智能恒温柜式缓化机</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88F22">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电量：0.55KW/3PH/380V；</w:t>
            </w:r>
          </w:p>
          <w:p w14:paraId="1367F17B">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 xml:space="preserve">规格：1500×800×900                                            </w:t>
            </w:r>
          </w:p>
          <w:p w14:paraId="15A7C557">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生产能力</w:t>
            </w:r>
            <w:r>
              <w:rPr>
                <w:rFonts w:ascii="宋体" w:hAnsi="宋体" w:cs="宋体"/>
                <w:color w:val="000000"/>
                <w:kern w:val="0"/>
                <w:szCs w:val="21"/>
                <w:lang w:bidi="ar"/>
              </w:rPr>
              <w:t>28KG/H*2；</w:t>
            </w:r>
          </w:p>
          <w:p w14:paraId="604A6349">
            <w:pPr>
              <w:widowControl/>
              <w:jc w:val="left"/>
              <w:textAlignment w:val="center"/>
              <w:rPr>
                <w:rFonts w:hint="eastAsia" w:ascii="宋体" w:hAnsi="宋体" w:cs="宋体"/>
                <w:color w:val="000000"/>
                <w:kern w:val="0"/>
                <w:szCs w:val="21"/>
                <w:lang w:bidi="ar"/>
              </w:rPr>
            </w:pPr>
            <w:r>
              <w:rPr>
                <w:rFonts w:ascii="宋体" w:hAnsi="宋体" w:cs="宋体"/>
                <w:color w:val="000000"/>
                <w:kern w:val="0"/>
                <w:szCs w:val="21"/>
                <w:lang w:bidi="ar"/>
              </w:rPr>
              <w:t>整体不锈钢制造，</w:t>
            </w:r>
            <w:r>
              <w:rPr>
                <w:rFonts w:hint="eastAsia" w:ascii="宋体" w:hAnsi="宋体" w:cs="宋体"/>
                <w:color w:val="000000"/>
                <w:kern w:val="0"/>
                <w:szCs w:val="21"/>
                <w:lang w:bidi="ar"/>
              </w:rPr>
              <w:t>由</w:t>
            </w:r>
            <w:r>
              <w:rPr>
                <w:rFonts w:ascii="宋体" w:hAnsi="宋体" w:cs="宋体"/>
                <w:color w:val="000000"/>
                <w:kern w:val="0"/>
                <w:szCs w:val="21"/>
                <w:lang w:bidi="ar"/>
              </w:rPr>
              <w:t>不锈钢解冻槽、不锈钢机架、温水喷淋循环系统，加热保温系统，恒温自动控制系统等组成</w:t>
            </w:r>
            <w:r>
              <w:rPr>
                <w:rFonts w:hint="eastAsia" w:ascii="宋体" w:hAnsi="宋体" w:cs="宋体"/>
                <w:color w:val="000000"/>
                <w:kern w:val="0"/>
                <w:szCs w:val="21"/>
                <w:lang w:bidi="ar"/>
              </w:rPr>
              <w:t>；</w:t>
            </w:r>
          </w:p>
          <w:p w14:paraId="20CFC8B4">
            <w:pPr>
              <w:widowControl/>
              <w:jc w:val="left"/>
              <w:textAlignment w:val="center"/>
              <w:rPr>
                <w:rFonts w:hint="eastAsia" w:ascii="宋体" w:hAnsi="宋体" w:cs="宋体"/>
                <w:color w:val="000000"/>
                <w:szCs w:val="21"/>
              </w:rPr>
            </w:pPr>
            <w:r>
              <w:rPr>
                <w:rFonts w:ascii="宋体" w:hAnsi="宋体" w:cs="宋体"/>
                <w:color w:val="000000"/>
                <w:kern w:val="0"/>
                <w:szCs w:val="21"/>
                <w:lang w:bidi="ar"/>
              </w:rPr>
              <w:t>给水管径DN20；带有强力鼓泡、涡流双槽清洗</w:t>
            </w:r>
            <w:r>
              <w:rPr>
                <w:rFonts w:hint="eastAsia" w:ascii="宋体" w:hAnsi="宋体" w:cs="宋体"/>
                <w:color w:val="000000"/>
                <w:kern w:val="0"/>
                <w:szCs w:val="21"/>
                <w:lang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36B6B">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1台</w:t>
            </w:r>
          </w:p>
        </w:tc>
      </w:tr>
      <w:tr w14:paraId="464994DA">
        <w:tblPrEx>
          <w:tblCellMar>
            <w:top w:w="0" w:type="dxa"/>
            <w:left w:w="108" w:type="dxa"/>
            <w:bottom w:w="0" w:type="dxa"/>
            <w:right w:w="108" w:type="dxa"/>
          </w:tblCellMar>
        </w:tblPrEx>
        <w:trPr>
          <w:trHeight w:val="1932"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69645">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3</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FA0F9">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封板式双层不锈钢洁净工作台</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F2402">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台面：</w:t>
            </w:r>
            <w:r>
              <w:rPr>
                <w:rFonts w:ascii="宋体" w:hAnsi="宋体" w:cs="宋体"/>
                <w:color w:val="000000"/>
                <w:kern w:val="0"/>
                <w:szCs w:val="21"/>
                <w:lang w:bidi="ar"/>
              </w:rPr>
              <w:t>304#δ=1.5mm 不锈钢板；</w:t>
            </w:r>
          </w:p>
          <w:p w14:paraId="0FF5395F">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层板：</w:t>
            </w:r>
            <w:r>
              <w:rPr>
                <w:rFonts w:ascii="宋体" w:hAnsi="宋体" w:cs="宋体"/>
                <w:color w:val="000000"/>
                <w:kern w:val="0"/>
                <w:szCs w:val="21"/>
                <w:lang w:bidi="ar"/>
              </w:rPr>
              <w:t>304#δ=1.0mm 不锈钢板；</w:t>
            </w:r>
          </w:p>
          <w:p w14:paraId="4DA6A06B">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加强档：优质冷轧铁板涂防锈油漆；</w:t>
            </w:r>
          </w:p>
          <w:p w14:paraId="0C64F779">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面下衬板：</w:t>
            </w:r>
            <w:r>
              <w:rPr>
                <w:rFonts w:ascii="宋体" w:hAnsi="宋体" w:cs="宋体"/>
                <w:color w:val="000000"/>
                <w:kern w:val="0"/>
                <w:szCs w:val="21"/>
                <w:lang w:bidi="ar"/>
              </w:rPr>
              <w:t>10.0 mm密度板减噪音；</w:t>
            </w:r>
          </w:p>
          <w:p w14:paraId="1876A531">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脚：优质不锈钢管￠</w:t>
            </w:r>
            <w:r>
              <w:rPr>
                <w:rFonts w:ascii="宋体" w:hAnsi="宋体" w:cs="宋体"/>
                <w:color w:val="000000"/>
                <w:kern w:val="0"/>
                <w:szCs w:val="21"/>
                <w:lang w:bidi="ar"/>
              </w:rPr>
              <w:t>38*0.8mm(配调节子弹脚)；</w:t>
            </w:r>
          </w:p>
          <w:p w14:paraId="1AAC002D">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脚杯：Φ</w:t>
            </w:r>
            <w:r>
              <w:rPr>
                <w:rFonts w:ascii="宋体" w:hAnsi="宋体" w:cs="宋体"/>
                <w:color w:val="000000"/>
                <w:kern w:val="0"/>
                <w:szCs w:val="21"/>
                <w:lang w:bidi="ar"/>
              </w:rPr>
              <w:t>50*1.0mm；</w:t>
            </w:r>
          </w:p>
          <w:p w14:paraId="538F7ABD">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横通：Φ</w:t>
            </w:r>
            <w:r>
              <w:rPr>
                <w:rFonts w:ascii="宋体" w:hAnsi="宋体" w:cs="宋体"/>
                <w:color w:val="000000"/>
                <w:kern w:val="0"/>
                <w:szCs w:val="21"/>
                <w:lang w:bidi="ar"/>
              </w:rPr>
              <w:t>25*1.0mm</w:t>
            </w:r>
            <w:r>
              <w:rPr>
                <w:rFonts w:hint="eastAsia" w:ascii="宋体" w:hAnsi="宋体" w:cs="宋体"/>
                <w:color w:val="000000"/>
                <w:kern w:val="0"/>
                <w:szCs w:val="21"/>
                <w:lang w:bidi="ar"/>
              </w:rPr>
              <w:t>；</w:t>
            </w:r>
            <w:r>
              <w:rPr>
                <w:rFonts w:ascii="宋体" w:hAnsi="宋体" w:cs="宋体"/>
                <w:color w:val="000000"/>
                <w:kern w:val="0"/>
                <w:szCs w:val="21"/>
                <w:lang w:bidi="ar"/>
              </w:rPr>
              <w:t xml:space="preserve"> </w:t>
            </w:r>
          </w:p>
          <w:p w14:paraId="42648DEF">
            <w:pPr>
              <w:widowControl/>
              <w:jc w:val="left"/>
              <w:textAlignment w:val="center"/>
              <w:rPr>
                <w:rFonts w:hint="eastAsia" w:ascii="宋体" w:hAnsi="宋体" w:cs="宋体"/>
                <w:color w:val="000000"/>
                <w:szCs w:val="21"/>
              </w:rPr>
            </w:pPr>
            <w:r>
              <w:rPr>
                <w:rFonts w:ascii="宋体" w:hAnsi="宋体" w:cs="宋体"/>
                <w:color w:val="000000"/>
                <w:kern w:val="0"/>
                <w:szCs w:val="21"/>
                <w:lang w:bidi="ar"/>
              </w:rPr>
              <w:t>规格：1800*800*800。</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5EB88">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4个</w:t>
            </w:r>
          </w:p>
        </w:tc>
      </w:tr>
      <w:tr w14:paraId="75D53410">
        <w:tblPrEx>
          <w:tblCellMar>
            <w:top w:w="0" w:type="dxa"/>
            <w:left w:w="108" w:type="dxa"/>
            <w:bottom w:w="0" w:type="dxa"/>
            <w:right w:w="108" w:type="dxa"/>
          </w:tblCellMar>
        </w:tblPrEx>
        <w:trPr>
          <w:trHeight w:val="614"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03DE0">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4</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26336">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可调高压快速洁地龙头</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4E83B">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说明：黑色水枪款，钢板厚度5mm,黑色液压管，进水主体黄铜，长度10米,升级版金属接头，配置一把升级版铜水枪。</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E0291">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1个</w:t>
            </w:r>
          </w:p>
        </w:tc>
      </w:tr>
      <w:tr w14:paraId="05732B4A">
        <w:tblPrEx>
          <w:tblCellMar>
            <w:top w:w="0" w:type="dxa"/>
            <w:left w:w="108" w:type="dxa"/>
            <w:bottom w:w="0" w:type="dxa"/>
            <w:right w:w="108" w:type="dxa"/>
          </w:tblCellMar>
        </w:tblPrEx>
        <w:trPr>
          <w:trHeight w:val="29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B3D48">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5</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AA32F">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智能多工位可变柔性输送系统</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32C79">
            <w:pPr>
              <w:widowControl/>
              <w:jc w:val="left"/>
              <w:textAlignment w:val="center"/>
              <w:rPr>
                <w:rFonts w:hint="eastAsia" w:ascii="宋体" w:hAnsi="宋体" w:cs="宋体"/>
                <w:kern w:val="0"/>
                <w:szCs w:val="21"/>
                <w:lang w:bidi="ar"/>
              </w:rPr>
            </w:pPr>
            <w:r>
              <w:rPr>
                <w:rFonts w:hint="eastAsia" w:ascii="宋体" w:hAnsi="宋体" w:cs="宋体"/>
                <w:kern w:val="0"/>
                <w:szCs w:val="21"/>
                <w:lang w:bidi="ar"/>
              </w:rPr>
              <w:t>作用：用于物料在各加工设备间的自动周转运输，使其物料定点定位到达指定位置，需分别连接智能数控多功能连续式蒸煮冷却一体自动生产线、智能快速超低温螺旋速冻一体机、智能连续式超低温快速液态微冻速冻机、多功能快速提升机+数码线性秤+立式多功能包装一体机、多抓式柔性搅拌一体机、智能高效快速蒸煮一体机等设备。</w:t>
            </w:r>
          </w:p>
          <w:p w14:paraId="630DF519">
            <w:pPr>
              <w:widowControl/>
              <w:jc w:val="left"/>
              <w:textAlignment w:val="center"/>
              <w:rPr>
                <w:rFonts w:hint="eastAsia" w:ascii="宋体" w:hAnsi="宋体" w:cs="宋体"/>
                <w:kern w:val="0"/>
                <w:szCs w:val="21"/>
                <w:lang w:bidi="ar"/>
              </w:rPr>
            </w:pPr>
            <w:r>
              <w:rPr>
                <w:rFonts w:hint="eastAsia" w:ascii="宋体" w:hAnsi="宋体" w:cs="宋体"/>
                <w:kern w:val="0"/>
                <w:szCs w:val="21"/>
                <w:lang w:bidi="ar"/>
              </w:rPr>
              <w:t>材质：整体不锈钢材质，支架：不锈钢，多工点位控制系统；</w:t>
            </w:r>
          </w:p>
          <w:p w14:paraId="2980A370">
            <w:pPr>
              <w:widowControl/>
              <w:jc w:val="left"/>
              <w:textAlignment w:val="center"/>
              <w:rPr>
                <w:rFonts w:hint="eastAsia" w:ascii="宋体" w:hAnsi="宋体" w:cs="宋体"/>
                <w:szCs w:val="21"/>
              </w:rPr>
            </w:pPr>
            <w:r>
              <w:rPr>
                <w:rFonts w:hint="eastAsia" w:ascii="宋体" w:hAnsi="宋体" w:cs="宋体"/>
                <w:kern w:val="0"/>
                <w:szCs w:val="21"/>
                <w:lang w:bidi="ar"/>
              </w:rPr>
              <w:t>高度：</w:t>
            </w:r>
            <w:r>
              <w:rPr>
                <w:rFonts w:ascii="宋体" w:hAnsi="宋体" w:cs="宋体"/>
                <w:kern w:val="0"/>
                <w:szCs w:val="21"/>
                <w:lang w:bidi="ar"/>
              </w:rPr>
              <w:t>800</w:t>
            </w:r>
            <w:r>
              <w:rPr>
                <w:rFonts w:hint="eastAsia" w:ascii="宋体" w:hAnsi="宋体" w:cs="宋体"/>
                <w:kern w:val="0"/>
                <w:szCs w:val="21"/>
                <w:lang w:bidi="ar"/>
              </w:rPr>
              <w:t>mm</w:t>
            </w:r>
            <w:r>
              <w:rPr>
                <w:rFonts w:ascii="宋体" w:hAnsi="宋体" w:cs="宋体"/>
                <w:kern w:val="0"/>
                <w:szCs w:val="21"/>
                <w:lang w:bidi="ar"/>
              </w:rPr>
              <w:t>；</w:t>
            </w:r>
            <w:r>
              <w:rPr>
                <w:rFonts w:hint="eastAsia" w:ascii="宋体" w:hAnsi="宋体" w:cs="宋体"/>
                <w:kern w:val="0"/>
                <w:szCs w:val="21"/>
                <w:lang w:bidi="ar"/>
              </w:rPr>
              <w:t>总长度：不少于</w:t>
            </w:r>
            <w:r>
              <w:rPr>
                <w:rFonts w:ascii="宋体" w:hAnsi="宋体" w:cs="宋体"/>
                <w:kern w:val="0"/>
                <w:szCs w:val="21"/>
                <w:lang w:bidi="ar"/>
              </w:rPr>
              <w:t>58000</w:t>
            </w:r>
            <w:r>
              <w:rPr>
                <w:rFonts w:hint="eastAsia" w:ascii="宋体" w:hAnsi="宋体" w:cs="宋体"/>
                <w:kern w:val="0"/>
                <w:szCs w:val="21"/>
                <w:lang w:bidi="ar"/>
              </w:rPr>
              <w:t>mm，</w:t>
            </w:r>
            <w:r>
              <w:rPr>
                <w:rFonts w:ascii="宋体" w:hAnsi="宋体" w:cs="宋体"/>
                <w:kern w:val="0"/>
                <w:szCs w:val="21"/>
                <w:lang w:bidi="ar"/>
              </w:rPr>
              <w:t>配有</w:t>
            </w:r>
            <w:r>
              <w:rPr>
                <w:rFonts w:hint="eastAsia" w:ascii="宋体" w:hAnsi="宋体" w:cs="宋体"/>
                <w:kern w:val="0"/>
                <w:szCs w:val="21"/>
                <w:lang w:bidi="ar"/>
              </w:rPr>
              <w:t>不少于1</w:t>
            </w:r>
            <w:r>
              <w:rPr>
                <w:rFonts w:ascii="宋体" w:hAnsi="宋体" w:cs="宋体"/>
                <w:kern w:val="0"/>
                <w:szCs w:val="21"/>
                <w:lang w:bidi="ar"/>
              </w:rPr>
              <w:t>2个定位90°转弯输送系统。</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AD3FB">
            <w:pPr>
              <w:widowControl/>
              <w:jc w:val="center"/>
              <w:textAlignment w:val="center"/>
              <w:rPr>
                <w:rFonts w:hint="eastAsia" w:ascii="宋体" w:hAnsi="宋体" w:cs="宋体"/>
                <w:szCs w:val="21"/>
              </w:rPr>
            </w:pPr>
            <w:r>
              <w:rPr>
                <w:rFonts w:hint="eastAsia" w:ascii="宋体" w:hAnsi="宋体" w:cs="宋体"/>
                <w:kern w:val="0"/>
                <w:szCs w:val="21"/>
                <w:lang w:bidi="ar"/>
              </w:rPr>
              <w:t>1套</w:t>
            </w:r>
          </w:p>
        </w:tc>
      </w:tr>
      <w:tr w14:paraId="6FC36AFF">
        <w:tblPrEx>
          <w:tblCellMar>
            <w:top w:w="0" w:type="dxa"/>
            <w:left w:w="108" w:type="dxa"/>
            <w:bottom w:w="0" w:type="dxa"/>
            <w:right w:w="108" w:type="dxa"/>
          </w:tblCellMar>
        </w:tblPrEx>
        <w:trPr>
          <w:trHeight w:val="182"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066F6">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6</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AC43B">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数控智能化控制系统</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6F59C">
            <w:pPr>
              <w:widowControl/>
              <w:jc w:val="left"/>
              <w:textAlignment w:val="center"/>
              <w:rPr>
                <w:rFonts w:hint="eastAsia" w:ascii="宋体" w:hAnsi="宋体" w:cs="宋体"/>
                <w:szCs w:val="21"/>
              </w:rPr>
            </w:pPr>
            <w:r>
              <w:rPr>
                <w:rFonts w:hint="eastAsia" w:ascii="宋体" w:hAnsi="宋体" w:cs="宋体"/>
                <w:kern w:val="0"/>
                <w:szCs w:val="21"/>
                <w:lang w:bidi="ar"/>
              </w:rPr>
              <w:t>含控制柜、系统、装置、控制点位连接、数据传输系统。</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923E8">
            <w:pPr>
              <w:widowControl/>
              <w:jc w:val="center"/>
              <w:textAlignment w:val="center"/>
              <w:rPr>
                <w:rFonts w:hint="eastAsia" w:ascii="宋体" w:hAnsi="宋体" w:cs="宋体"/>
                <w:szCs w:val="21"/>
              </w:rPr>
            </w:pPr>
            <w:r>
              <w:rPr>
                <w:rFonts w:hint="eastAsia" w:ascii="宋体" w:hAnsi="宋体" w:cs="宋体"/>
                <w:kern w:val="0"/>
                <w:szCs w:val="21"/>
                <w:lang w:bidi="ar"/>
              </w:rPr>
              <w:t>1套</w:t>
            </w:r>
          </w:p>
        </w:tc>
      </w:tr>
      <w:tr w14:paraId="28600921">
        <w:tblPrEx>
          <w:tblCellMar>
            <w:top w:w="0" w:type="dxa"/>
            <w:left w:w="108" w:type="dxa"/>
            <w:bottom w:w="0" w:type="dxa"/>
            <w:right w:w="108" w:type="dxa"/>
          </w:tblCellMar>
        </w:tblPrEx>
        <w:trPr>
          <w:trHeight w:val="3357"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CB22C">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7</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C0D70">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智能化控制系统显示屏</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C5827">
            <w:pPr>
              <w:widowControl/>
              <w:jc w:val="left"/>
              <w:textAlignment w:val="center"/>
              <w:rPr>
                <w:rFonts w:hint="eastAsia" w:ascii="宋体" w:hAnsi="宋体" w:cs="宋体"/>
                <w:kern w:val="0"/>
                <w:szCs w:val="21"/>
                <w:lang w:bidi="ar"/>
              </w:rPr>
            </w:pPr>
            <w:r>
              <w:rPr>
                <w:rFonts w:ascii="宋体" w:hAnsi="宋体" w:cs="宋体"/>
                <w:kern w:val="0"/>
                <w:szCs w:val="21"/>
                <w:lang w:bidi="ar"/>
              </w:rPr>
              <w:t>3</w:t>
            </w:r>
            <w:r>
              <w:rPr>
                <w:rFonts w:hint="eastAsia" w:ascii="宋体" w:hAnsi="宋体" w:cs="宋体"/>
                <w:kern w:val="0"/>
                <w:szCs w:val="21"/>
                <w:lang w:bidi="ar"/>
              </w:rPr>
              <w:t>个OLED透明柔性显示屏，LG面板：OLED，物理分辨率1920x1080 (H×V)，亮度600( nit)，对比度〉100</w:t>
            </w:r>
            <w:r>
              <w:rPr>
                <w:rFonts w:ascii="宋体" w:hAnsi="宋体" w:cs="宋体"/>
                <w:kern w:val="0"/>
                <w:szCs w:val="21"/>
                <w:lang w:bidi="ar"/>
              </w:rPr>
              <w:t>,</w:t>
            </w:r>
            <w:r>
              <w:rPr>
                <w:rFonts w:hint="eastAsia" w:ascii="宋体" w:hAnsi="宋体" w:cs="宋体"/>
                <w:kern w:val="0"/>
                <w:szCs w:val="21"/>
                <w:lang w:bidi="ar"/>
              </w:rPr>
              <w:t>000：1，响应时间：1ms灰阶到灰阶、8ms动态画面响应时间，显示色彩：10-bit, 1.07B (1B=10亿)，可视角：178°(H) / 178°(V)，屏幕比例：16:9，</w:t>
            </w:r>
          </w:p>
          <w:p w14:paraId="7D6EC188">
            <w:pPr>
              <w:widowControl/>
              <w:jc w:val="left"/>
              <w:textAlignment w:val="center"/>
              <w:rPr>
                <w:rFonts w:hint="eastAsia" w:ascii="宋体" w:hAnsi="宋体" w:cs="宋体"/>
                <w:kern w:val="0"/>
                <w:szCs w:val="21"/>
                <w:lang w:bidi="ar"/>
              </w:rPr>
            </w:pPr>
            <w:r>
              <w:rPr>
                <w:rFonts w:hint="eastAsia" w:ascii="宋体" w:hAnsi="宋体" w:cs="宋体"/>
                <w:kern w:val="0"/>
                <w:szCs w:val="21"/>
                <w:lang w:bidi="ar"/>
              </w:rPr>
              <w:t>物理特性:外形尺寸:1221.5mm×699.35mm×1.78mm (宽×高×厚),显示区域尺寸:1209.6 X 680.4mm (宽×高),拼接缝隙:11.8mm（理论值）,单屏白边（mm）：5.9/5.9/5.9/13(左/右/上/下)，透光率：38%</w:t>
            </w:r>
          </w:p>
          <w:p w14:paraId="1D0377DE">
            <w:pPr>
              <w:widowControl/>
              <w:jc w:val="left"/>
              <w:textAlignment w:val="center"/>
              <w:rPr>
                <w:rFonts w:hint="eastAsia" w:ascii="宋体" w:hAnsi="宋体" w:cs="宋体"/>
                <w:kern w:val="0"/>
                <w:szCs w:val="21"/>
                <w:lang w:bidi="ar"/>
              </w:rPr>
            </w:pPr>
            <w:r>
              <w:rPr>
                <w:rFonts w:hint="eastAsia" w:ascii="宋体" w:hAnsi="宋体" w:cs="宋体"/>
                <w:kern w:val="0"/>
                <w:szCs w:val="21"/>
                <w:lang w:bidi="ar"/>
              </w:rPr>
              <w:t>驱动盒：</w:t>
            </w:r>
          </w:p>
          <w:p w14:paraId="291A440F">
            <w:pPr>
              <w:widowControl/>
              <w:jc w:val="left"/>
              <w:textAlignment w:val="center"/>
              <w:rPr>
                <w:rFonts w:hint="eastAsia" w:ascii="宋体" w:hAnsi="宋体" w:cs="宋体"/>
                <w:kern w:val="0"/>
                <w:szCs w:val="21"/>
                <w:lang w:bidi="ar"/>
              </w:rPr>
            </w:pPr>
            <w:r>
              <w:rPr>
                <w:rFonts w:hint="eastAsia" w:ascii="宋体" w:hAnsi="宋体" w:cs="宋体"/>
                <w:kern w:val="0"/>
                <w:szCs w:val="21"/>
                <w:lang w:bidi="ar"/>
              </w:rPr>
              <w:t>电源：功耗190W，使用寿命：30000小时</w:t>
            </w:r>
          </w:p>
          <w:p w14:paraId="6FB1C711">
            <w:pPr>
              <w:widowControl/>
              <w:jc w:val="left"/>
              <w:textAlignment w:val="center"/>
              <w:rPr>
                <w:rFonts w:hint="eastAsia" w:ascii="宋体" w:hAnsi="宋体" w:cs="宋体"/>
                <w:szCs w:val="21"/>
              </w:rPr>
            </w:pPr>
            <w:r>
              <w:rPr>
                <w:rFonts w:hint="eastAsia" w:ascii="宋体" w:hAnsi="宋体" w:cs="宋体"/>
                <w:kern w:val="0"/>
                <w:szCs w:val="21"/>
                <w:lang w:bidi="ar"/>
              </w:rPr>
              <w:t>信号输入：VGA X1,HDMI IN X1,USB 2.0 X1,DVI IN X1，DP IN X 1,AV IN X1，控制信号输入、输出:RS232 串口(RJ45-)</w:t>
            </w:r>
            <w:r>
              <w:rPr>
                <w:rFonts w:hint="eastAsia" w:ascii="宋体" w:hAnsi="宋体" w:cs="宋体"/>
                <w:kern w:val="0"/>
                <w:szCs w:val="21"/>
                <w:lang w:bidi="ar"/>
              </w:rPr>
              <w:br w:type="textWrapping"/>
            </w:r>
            <w:r>
              <w:rPr>
                <w:rFonts w:hint="eastAsia" w:ascii="宋体" w:hAnsi="宋体" w:cs="宋体"/>
                <w:kern w:val="0"/>
                <w:szCs w:val="21"/>
                <w:lang w:bidi="ar"/>
              </w:rPr>
              <w:t>环境：工作温度0℃~45℃，工作湿度30%~80%，环境高度（海拔）0~5000m</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ECC4B">
            <w:pPr>
              <w:widowControl/>
              <w:jc w:val="center"/>
              <w:textAlignment w:val="center"/>
              <w:rPr>
                <w:rFonts w:hint="eastAsia" w:ascii="宋体" w:hAnsi="宋体" w:cs="宋体"/>
                <w:szCs w:val="21"/>
              </w:rPr>
            </w:pPr>
            <w:r>
              <w:rPr>
                <w:rFonts w:hint="eastAsia" w:ascii="宋体" w:hAnsi="宋体" w:cs="宋体"/>
                <w:kern w:val="0"/>
                <w:szCs w:val="21"/>
                <w:lang w:bidi="ar"/>
              </w:rPr>
              <w:t>1套</w:t>
            </w:r>
          </w:p>
        </w:tc>
      </w:tr>
      <w:tr w14:paraId="1F14C67A">
        <w:tblPrEx>
          <w:tblCellMar>
            <w:top w:w="0" w:type="dxa"/>
            <w:left w:w="108" w:type="dxa"/>
            <w:bottom w:w="0" w:type="dxa"/>
            <w:right w:w="108" w:type="dxa"/>
          </w:tblCellMar>
        </w:tblPrEx>
        <w:trPr>
          <w:trHeight w:val="5796"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AED17">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8</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64460">
            <w:pPr>
              <w:widowControl/>
              <w:jc w:val="center"/>
              <w:textAlignment w:val="center"/>
              <w:rPr>
                <w:rFonts w:hint="eastAsia" w:ascii="宋体" w:hAnsi="宋体" w:cs="宋体"/>
                <w:szCs w:val="21"/>
              </w:rPr>
            </w:pPr>
            <w:r>
              <w:rPr>
                <w:rFonts w:hint="eastAsia" w:ascii="宋体" w:hAnsi="宋体" w:cs="宋体"/>
                <w:kern w:val="0"/>
                <w:szCs w:val="21"/>
                <w:lang w:bidi="ar"/>
              </w:rPr>
              <w:t>智能数控多功能连续式蒸煮冷却一体自动生产线（自带高压蒸汽转换机）</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9F97B">
            <w:pPr>
              <w:widowControl/>
              <w:jc w:val="left"/>
              <w:textAlignment w:val="center"/>
              <w:rPr>
                <w:rFonts w:hint="eastAsia" w:ascii="宋体" w:hAnsi="宋体" w:cs="宋体"/>
                <w:kern w:val="0"/>
                <w:szCs w:val="21"/>
                <w:lang w:bidi="ar"/>
              </w:rPr>
            </w:pPr>
            <w:r>
              <w:rPr>
                <w:rFonts w:hint="eastAsia" w:ascii="宋体" w:hAnsi="宋体" w:cs="宋体"/>
                <w:kern w:val="0"/>
                <w:szCs w:val="21"/>
                <w:lang w:bidi="ar"/>
              </w:rPr>
              <w:t>功率：</w:t>
            </w:r>
            <w:r>
              <w:rPr>
                <w:rFonts w:ascii="宋体" w:hAnsi="宋体" w:cs="宋体"/>
                <w:kern w:val="0"/>
                <w:szCs w:val="21"/>
                <w:lang w:bidi="ar"/>
              </w:rPr>
              <w:t>210KW/380V；                                                                                                                                                                                          说明：整套设备为成套工艺设备-自动连续蒸煮冷却生产流水线，</w:t>
            </w:r>
            <w:r>
              <w:rPr>
                <w:rFonts w:hint="eastAsia" w:ascii="宋体" w:hAnsi="宋体" w:cs="宋体"/>
                <w:kern w:val="0"/>
                <w:szCs w:val="21"/>
                <w:lang w:bidi="ar"/>
              </w:rPr>
              <w:t>由连续式蒸煮机和连续式预煮冷却机</w:t>
            </w:r>
            <w:r>
              <w:rPr>
                <w:rFonts w:ascii="宋体" w:hAnsi="宋体" w:cs="宋体"/>
                <w:kern w:val="0"/>
                <w:szCs w:val="21"/>
                <w:lang w:bidi="ar"/>
              </w:rPr>
              <w:t>2</w:t>
            </w:r>
            <w:r>
              <w:rPr>
                <w:rFonts w:hint="eastAsia" w:ascii="宋体" w:hAnsi="宋体" w:cs="宋体"/>
                <w:kern w:val="0"/>
                <w:szCs w:val="21"/>
                <w:lang w:bidi="ar"/>
              </w:rPr>
              <w:t>台主机构成，</w:t>
            </w:r>
            <w:r>
              <w:rPr>
                <w:rFonts w:ascii="宋体" w:hAnsi="宋体" w:cs="宋体"/>
                <w:kern w:val="0"/>
                <w:szCs w:val="21"/>
                <w:lang w:bidi="ar"/>
              </w:rPr>
              <w:t>可满足蒸制、预煮、冷却等生产需求，可将物料进行蒸汽蒸制</w:t>
            </w:r>
            <w:r>
              <w:rPr>
                <w:rFonts w:hint="eastAsia" w:ascii="宋体" w:hAnsi="宋体" w:cs="宋体"/>
                <w:kern w:val="0"/>
                <w:szCs w:val="21"/>
                <w:lang w:bidi="ar"/>
              </w:rPr>
              <w:t>；预煮后的物料通过网带传输进入冷却设备工艺锁鲜。使整套设备生产流程自动化、连续化、</w:t>
            </w:r>
            <w:r>
              <w:rPr>
                <w:rFonts w:ascii="宋体" w:hAnsi="宋体" w:cs="宋体"/>
                <w:kern w:val="0"/>
                <w:szCs w:val="21"/>
                <w:lang w:bidi="ar"/>
              </w:rPr>
              <w:t>PLC全自动智能控制，使得维护方便</w:t>
            </w:r>
            <w:r>
              <w:rPr>
                <w:rFonts w:hint="eastAsia" w:ascii="宋体" w:hAnsi="宋体" w:cs="宋体"/>
                <w:kern w:val="0"/>
                <w:szCs w:val="21"/>
                <w:lang w:bidi="ar"/>
              </w:rPr>
              <w:t>；</w:t>
            </w:r>
            <w:r>
              <w:rPr>
                <w:rFonts w:ascii="宋体" w:hAnsi="宋体" w:cs="宋体"/>
                <w:kern w:val="0"/>
                <w:szCs w:val="21"/>
                <w:lang w:bidi="ar"/>
              </w:rPr>
              <w:t>采用变频调速，操作方便；</w:t>
            </w:r>
          </w:p>
          <w:p w14:paraId="4954BF05">
            <w:pPr>
              <w:widowControl/>
              <w:jc w:val="left"/>
              <w:textAlignment w:val="center"/>
              <w:rPr>
                <w:rFonts w:hint="eastAsia" w:ascii="宋体" w:hAnsi="宋体" w:cs="宋体"/>
                <w:kern w:val="0"/>
                <w:szCs w:val="21"/>
                <w:lang w:bidi="ar"/>
              </w:rPr>
            </w:pPr>
            <w:r>
              <w:rPr>
                <w:rFonts w:hint="eastAsia" w:ascii="宋体" w:hAnsi="宋体" w:cs="宋体"/>
                <w:kern w:val="0"/>
                <w:szCs w:val="21"/>
                <w:lang w:bidi="ar"/>
              </w:rPr>
              <w:t>主要由不锈钢机架、恒温加热系统、蒸汽发热系统、蒸汽转换机、不锈钢输送网带、不锈钢保温系统、</w:t>
            </w:r>
            <w:r>
              <w:rPr>
                <w:rFonts w:ascii="宋体" w:hAnsi="宋体" w:cs="宋体"/>
                <w:kern w:val="0"/>
                <w:szCs w:val="21"/>
                <w:lang w:bidi="ar"/>
              </w:rPr>
              <w:t>PLC控制系统、蒸饭室、加湿系统、翻盖系统、传动系统和温控系统等部分组成；蒸煮随意切换系统作业流线,确保食物灵活多功能蒸煮满足生产需求</w:t>
            </w:r>
            <w:r>
              <w:rPr>
                <w:rFonts w:hint="eastAsia" w:ascii="宋体" w:hAnsi="宋体" w:cs="宋体"/>
                <w:kern w:val="0"/>
                <w:szCs w:val="21"/>
                <w:lang w:bidi="ar"/>
              </w:rPr>
              <w:t>。</w:t>
            </w:r>
          </w:p>
          <w:p w14:paraId="53310CC4">
            <w:pPr>
              <w:rPr>
                <w:rFonts w:hint="eastAsia" w:ascii="宋体" w:hAnsi="宋体" w:cs="宋体"/>
                <w:kern w:val="0"/>
                <w:szCs w:val="21"/>
                <w:lang w:bidi="ar"/>
              </w:rPr>
            </w:pPr>
            <w:r>
              <w:rPr>
                <w:rFonts w:hint="eastAsia" w:ascii="宋体" w:hAnsi="宋体" w:cs="宋体"/>
                <w:kern w:val="0"/>
                <w:szCs w:val="21"/>
                <w:lang w:bidi="ar"/>
              </w:rPr>
              <w:t>设备材料：</w:t>
            </w:r>
            <w:r>
              <w:rPr>
                <w:rFonts w:hint="eastAsia" w:ascii="宋体" w:hAnsi="宋体" w:cs="宋体"/>
                <w:kern w:val="0"/>
                <w:szCs w:val="21"/>
                <w:lang w:bidi="ar"/>
              </w:rPr>
              <w:br w:type="textWrapping"/>
            </w:r>
            <w:r>
              <w:rPr>
                <w:rFonts w:hint="eastAsia" w:ascii="宋体" w:hAnsi="宋体" w:cs="宋体"/>
                <w:kern w:val="0"/>
                <w:szCs w:val="21"/>
                <w:lang w:bidi="ar"/>
              </w:rPr>
              <w:t>1.设备外形尺寸</w:t>
            </w:r>
            <w:r>
              <w:rPr>
                <w:rFonts w:ascii="宋体" w:hAnsi="宋体" w:cs="宋体"/>
                <w:kern w:val="0"/>
                <w:szCs w:val="21"/>
                <w:lang w:bidi="ar"/>
              </w:rPr>
              <w:t>6</w:t>
            </w:r>
            <w:r>
              <w:rPr>
                <w:rFonts w:hint="eastAsia" w:ascii="宋体" w:hAnsi="宋体" w:cs="宋体"/>
                <w:kern w:val="0"/>
                <w:szCs w:val="21"/>
                <w:lang w:bidi="ar"/>
              </w:rPr>
              <w:t>000/6000*1300*</w:t>
            </w:r>
            <w:r>
              <w:rPr>
                <w:rFonts w:ascii="宋体" w:hAnsi="宋体" w:cs="宋体"/>
                <w:kern w:val="0"/>
                <w:szCs w:val="21"/>
                <w:lang w:bidi="ar"/>
              </w:rPr>
              <w:t>1500</w:t>
            </w:r>
            <w:r>
              <w:rPr>
                <w:rFonts w:hint="eastAsia" w:ascii="宋体" w:hAnsi="宋体" w:cs="宋体"/>
                <w:kern w:val="0"/>
                <w:szCs w:val="21"/>
                <w:lang w:bidi="ar"/>
              </w:rPr>
              <w:t>mm；</w:t>
            </w:r>
            <w:r>
              <w:rPr>
                <w:rFonts w:hint="eastAsia" w:ascii="宋体" w:hAnsi="宋体" w:cs="宋体"/>
                <w:kern w:val="0"/>
                <w:szCs w:val="21"/>
                <w:lang w:bidi="ar"/>
              </w:rPr>
              <w:br w:type="textWrapping"/>
            </w:r>
            <w:r>
              <w:rPr>
                <w:rFonts w:hint="eastAsia" w:ascii="宋体" w:hAnsi="宋体" w:cs="宋体"/>
                <w:kern w:val="0"/>
                <w:szCs w:val="21"/>
                <w:lang w:bidi="ar"/>
              </w:rPr>
              <w:t>2.设备主箱体均采用SUS304-δ2mm拉丝板不锈钢制作；</w:t>
            </w:r>
            <w:r>
              <w:rPr>
                <w:rFonts w:hint="eastAsia" w:ascii="宋体" w:hAnsi="宋体" w:cs="宋体"/>
                <w:kern w:val="0"/>
                <w:szCs w:val="21"/>
                <w:lang w:bidi="ar"/>
              </w:rPr>
              <w:br w:type="textWrapping"/>
            </w:r>
            <w:r>
              <w:rPr>
                <w:rFonts w:hint="eastAsia" w:ascii="宋体" w:hAnsi="宋体" w:cs="宋体"/>
                <w:kern w:val="0"/>
                <w:szCs w:val="21"/>
                <w:lang w:bidi="ar"/>
              </w:rPr>
              <w:t>3.输送链板采用不锈钢链板和不锈钢链网，链条节距38.1mm；</w:t>
            </w:r>
            <w:r>
              <w:rPr>
                <w:rFonts w:hint="eastAsia" w:ascii="宋体" w:hAnsi="宋体" w:cs="宋体"/>
                <w:kern w:val="0"/>
                <w:szCs w:val="21"/>
                <w:lang w:bidi="ar"/>
              </w:rPr>
              <w:br w:type="textWrapping"/>
            </w:r>
            <w:r>
              <w:rPr>
                <w:rFonts w:hint="eastAsia" w:ascii="宋体" w:hAnsi="宋体" w:cs="宋体"/>
                <w:kern w:val="0"/>
                <w:szCs w:val="21"/>
                <w:lang w:bidi="ar"/>
              </w:rPr>
              <w:t>4.箱体内轨道为SUS304-δ3.0mm角钢焊接，经久耐用；</w:t>
            </w:r>
            <w:r>
              <w:rPr>
                <w:rFonts w:hint="eastAsia" w:ascii="宋体" w:hAnsi="宋体" w:cs="宋体"/>
                <w:kern w:val="0"/>
                <w:szCs w:val="21"/>
                <w:lang w:bidi="ar"/>
              </w:rPr>
              <w:br w:type="textWrapping"/>
            </w:r>
            <w:r>
              <w:rPr>
                <w:rFonts w:hint="eastAsia" w:ascii="宋体" w:hAnsi="宋体" w:cs="宋体"/>
                <w:kern w:val="0"/>
                <w:szCs w:val="21"/>
                <w:lang w:bidi="ar"/>
              </w:rPr>
              <w:t>5.箱体配有清洁方孔；</w:t>
            </w:r>
            <w:r>
              <w:rPr>
                <w:rFonts w:hint="eastAsia" w:ascii="宋体" w:hAnsi="宋体" w:cs="宋体"/>
                <w:kern w:val="0"/>
                <w:szCs w:val="21"/>
                <w:lang w:bidi="ar"/>
              </w:rPr>
              <w:br w:type="textWrapping"/>
            </w:r>
            <w:r>
              <w:rPr>
                <w:rFonts w:hint="eastAsia" w:ascii="宋体" w:hAnsi="宋体" w:cs="宋体"/>
                <w:kern w:val="0"/>
                <w:szCs w:val="21"/>
                <w:lang w:bidi="ar"/>
              </w:rPr>
              <w:t>6.采用RV全铝减速机2台</w:t>
            </w:r>
            <w:r>
              <w:rPr>
                <w:rFonts w:hint="eastAsia" w:ascii="宋体" w:hAnsi="宋体" w:cs="宋体"/>
                <w:kern w:val="0"/>
                <w:szCs w:val="21"/>
                <w:lang w:bidi="ar"/>
              </w:rPr>
              <w:br w:type="textWrapping"/>
            </w:r>
            <w:r>
              <w:rPr>
                <w:rFonts w:hint="eastAsia" w:ascii="宋体" w:hAnsi="宋体" w:cs="宋体"/>
                <w:kern w:val="0"/>
                <w:szCs w:val="21"/>
                <w:lang w:bidi="ar"/>
              </w:rPr>
              <w:t>7.定时调节范围15-45分钟</w:t>
            </w:r>
            <w:r>
              <w:rPr>
                <w:rFonts w:hint="eastAsia" w:ascii="宋体" w:hAnsi="宋体" w:cs="宋体"/>
                <w:kern w:val="0"/>
                <w:szCs w:val="21"/>
                <w:lang w:bidi="ar"/>
              </w:rPr>
              <w:br w:type="textWrapping"/>
            </w:r>
            <w:r>
              <w:rPr>
                <w:rFonts w:hint="eastAsia" w:ascii="宋体" w:hAnsi="宋体" w:cs="宋体"/>
                <w:kern w:val="0"/>
                <w:szCs w:val="21"/>
                <w:lang w:bidi="ar"/>
              </w:rPr>
              <w:t>8.多点控温，热水循环；温度更加均匀，杜绝死角；</w:t>
            </w:r>
            <w:r>
              <w:rPr>
                <w:rFonts w:hint="eastAsia" w:ascii="宋体" w:hAnsi="宋体" w:cs="宋体"/>
                <w:kern w:val="0"/>
                <w:szCs w:val="21"/>
                <w:lang w:bidi="ar"/>
              </w:rPr>
              <w:br w:type="textWrapping"/>
            </w:r>
            <w:r>
              <w:rPr>
                <w:rFonts w:hint="eastAsia" w:ascii="宋体" w:hAnsi="宋体" w:cs="宋体"/>
                <w:kern w:val="0"/>
                <w:szCs w:val="21"/>
                <w:lang w:bidi="ar"/>
              </w:rPr>
              <w:t>9.护边及刮板优化设计，夹带率低；</w:t>
            </w:r>
            <w:r>
              <w:rPr>
                <w:rFonts w:hint="eastAsia" w:ascii="宋体" w:hAnsi="宋体" w:cs="宋体"/>
                <w:kern w:val="0"/>
                <w:szCs w:val="21"/>
                <w:lang w:bidi="ar"/>
              </w:rPr>
              <w:br w:type="textWrapping"/>
            </w:r>
            <w:r>
              <w:rPr>
                <w:rFonts w:hint="eastAsia" w:ascii="宋体" w:hAnsi="宋体" w:cs="宋体"/>
                <w:kern w:val="0"/>
                <w:szCs w:val="21"/>
                <w:lang w:bidi="ar"/>
              </w:rPr>
              <w:t xml:space="preserve">10.支架采用不锈钢SUS304-50mm*50mm矩管制作。. </w:t>
            </w:r>
          </w:p>
          <w:p w14:paraId="1BC38EE7">
            <w:pPr>
              <w:rPr>
                <w:rFonts w:cs="宋体"/>
                <w:szCs w:val="21"/>
              </w:rPr>
            </w:pPr>
            <w:r>
              <w:rPr>
                <w:rFonts w:hint="eastAsia" w:ascii="宋体" w:hAnsi="宋体" w:cs="宋体"/>
                <w:szCs w:val="21"/>
              </w:rPr>
              <w:t>★</w:t>
            </w:r>
            <w:r>
              <w:rPr>
                <w:rFonts w:hint="eastAsia" w:cs="宋体"/>
                <w:szCs w:val="21"/>
              </w:rPr>
              <w:t>制造商拥有中华人民共和国特种设备生产许可证（压力容器制造）。</w:t>
            </w:r>
            <w:r>
              <w:rPr>
                <w:rFonts w:hint="eastAsia" w:ascii="宋体" w:hAnsi="宋体" w:cs="宋体"/>
                <w:kern w:val="0"/>
                <w:szCs w:val="21"/>
                <w:lang w:bidi="ar"/>
              </w:rPr>
              <w:t xml:space="preserve">                                                          </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DE346">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1套</w:t>
            </w:r>
          </w:p>
        </w:tc>
      </w:tr>
      <w:tr w14:paraId="3D9AC408">
        <w:tblPrEx>
          <w:tblCellMar>
            <w:top w:w="0" w:type="dxa"/>
            <w:left w:w="108" w:type="dxa"/>
            <w:bottom w:w="0" w:type="dxa"/>
            <w:right w:w="108" w:type="dxa"/>
          </w:tblCellMar>
        </w:tblPrEx>
        <w:trPr>
          <w:trHeight w:val="699"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F0C2F">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9</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36D6D">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智能快速超低温螺旋速冻一体机</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995F0">
            <w:pPr>
              <w:widowControl/>
              <w:jc w:val="left"/>
              <w:textAlignment w:val="center"/>
              <w:rPr>
                <w:rFonts w:hint="eastAsia" w:ascii="宋体" w:hAnsi="宋体" w:cs="宋体"/>
                <w:kern w:val="0"/>
                <w:szCs w:val="21"/>
                <w:lang w:bidi="ar"/>
              </w:rPr>
            </w:pPr>
            <w:r>
              <w:rPr>
                <w:rFonts w:hint="eastAsia" w:ascii="宋体" w:hAnsi="宋体" w:cs="宋体"/>
                <w:color w:val="000000"/>
                <w:kern w:val="0"/>
                <w:szCs w:val="21"/>
                <w:lang w:bidi="ar"/>
              </w:rPr>
              <w:t>冻结产品预制菜:水产</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冻结能力:5</w:t>
            </w:r>
            <w:r>
              <w:rPr>
                <w:rFonts w:hint="eastAsia" w:ascii="宋体" w:hAnsi="宋体" w:cs="宋体"/>
                <w:kern w:val="0"/>
                <w:szCs w:val="21"/>
                <w:lang w:bidi="ar"/>
              </w:rPr>
              <w:t>0kg/h</w:t>
            </w:r>
          </w:p>
          <w:p w14:paraId="1119D987">
            <w:pPr>
              <w:widowControl/>
              <w:jc w:val="left"/>
              <w:textAlignment w:val="center"/>
              <w:rPr>
                <w:rFonts w:hint="eastAsia" w:ascii="宋体" w:hAnsi="宋体" w:cs="宋体"/>
                <w:kern w:val="0"/>
                <w:szCs w:val="21"/>
                <w:lang w:bidi="ar"/>
              </w:rPr>
            </w:pPr>
            <w:r>
              <w:rPr>
                <w:rFonts w:hint="eastAsia" w:ascii="宋体" w:hAnsi="宋体" w:cs="宋体"/>
                <w:kern w:val="0"/>
                <w:szCs w:val="21"/>
                <w:lang w:bidi="ar"/>
              </w:rPr>
              <w:t>电量：30KW/h</w:t>
            </w:r>
            <w:r>
              <w:rPr>
                <w:rFonts w:hint="eastAsia" w:ascii="宋体" w:hAnsi="宋体" w:cs="宋体"/>
                <w:kern w:val="0"/>
                <w:szCs w:val="21"/>
                <w:lang w:bidi="ar"/>
              </w:rPr>
              <w:br w:type="textWrapping"/>
            </w:r>
            <w:r>
              <w:rPr>
                <w:rFonts w:hint="eastAsia" w:ascii="宋体" w:hAnsi="宋体" w:cs="宋体"/>
                <w:kern w:val="0"/>
                <w:szCs w:val="21"/>
                <w:lang w:bidi="ar"/>
              </w:rPr>
              <w:t>进料温度:+20℃</w:t>
            </w:r>
            <w:r>
              <w:rPr>
                <w:rFonts w:hint="eastAsia" w:ascii="宋体" w:hAnsi="宋体" w:cs="宋体"/>
                <w:kern w:val="0"/>
                <w:szCs w:val="21"/>
                <w:lang w:bidi="ar"/>
              </w:rPr>
              <w:br w:type="textWrapping"/>
            </w:r>
            <w:r>
              <w:rPr>
                <w:rFonts w:hint="eastAsia" w:ascii="宋体" w:hAnsi="宋体" w:cs="宋体"/>
                <w:kern w:val="0"/>
                <w:szCs w:val="21"/>
                <w:lang w:bidi="ar"/>
              </w:rPr>
              <w:t>出料温度:-25℃；库内环境温度最低可降至-65℃±2；</w:t>
            </w:r>
          </w:p>
          <w:p w14:paraId="27BAD282">
            <w:pPr>
              <w:widowControl/>
              <w:jc w:val="left"/>
              <w:textAlignment w:val="center"/>
              <w:rPr>
                <w:rFonts w:hint="eastAsia" w:ascii="宋体" w:hAnsi="宋体" w:cs="宋体"/>
                <w:color w:val="000000"/>
                <w:kern w:val="0"/>
                <w:szCs w:val="21"/>
                <w:lang w:bidi="ar"/>
              </w:rPr>
            </w:pPr>
            <w:r>
              <w:rPr>
                <w:rFonts w:hint="eastAsia" w:ascii="宋体" w:hAnsi="宋体" w:cs="宋体"/>
                <w:kern w:val="0"/>
                <w:szCs w:val="21"/>
                <w:lang w:bidi="ar"/>
              </w:rPr>
              <w:t>42kw(包括复叠式制冷系统40KW）</w:t>
            </w:r>
            <w:r>
              <w:rPr>
                <w:rFonts w:hint="eastAsia" w:ascii="宋体" w:hAnsi="宋体" w:cs="宋体"/>
                <w:kern w:val="0"/>
                <w:szCs w:val="21"/>
                <w:lang w:bidi="ar"/>
              </w:rPr>
              <w:br w:type="textWrapping"/>
            </w:r>
            <w:r>
              <w:rPr>
                <w:rFonts w:hint="eastAsia" w:ascii="宋体" w:hAnsi="宋体" w:cs="宋体"/>
                <w:kern w:val="0"/>
                <w:szCs w:val="21"/>
                <w:lang w:bidi="ar"/>
              </w:rPr>
              <w:t>进料口长度:75CM~1.5米（与物料输送系统配套连接）</w:t>
            </w:r>
            <w:r>
              <w:rPr>
                <w:rFonts w:hint="eastAsia" w:ascii="宋体" w:hAnsi="宋体" w:cs="宋体"/>
                <w:kern w:val="0"/>
                <w:szCs w:val="21"/>
                <w:lang w:bidi="ar"/>
              </w:rPr>
              <w:br w:type="textWrapping"/>
            </w:r>
            <w:r>
              <w:rPr>
                <w:rFonts w:hint="eastAsia" w:ascii="宋体" w:hAnsi="宋体" w:cs="宋体"/>
                <w:kern w:val="0"/>
                <w:szCs w:val="21"/>
                <w:lang w:bidi="ar"/>
              </w:rPr>
              <w:t>出料口长度进出料方式:2.5米低位进料，高位出料</w:t>
            </w:r>
            <w:r>
              <w:rPr>
                <w:rFonts w:hint="eastAsia" w:ascii="宋体" w:hAnsi="宋体" w:cs="宋体"/>
                <w:kern w:val="0"/>
                <w:szCs w:val="21"/>
                <w:lang w:bidi="ar"/>
              </w:rPr>
              <w:br w:type="textWrapping"/>
            </w:r>
            <w:r>
              <w:rPr>
                <w:rFonts w:hint="eastAsia" w:ascii="宋体" w:hAnsi="宋体" w:cs="宋体"/>
                <w:kern w:val="0"/>
                <w:szCs w:val="21"/>
                <w:lang w:bidi="ar"/>
              </w:rPr>
              <w:t>冻结时间车:5~60min</w:t>
            </w:r>
            <w:r>
              <w:rPr>
                <w:rFonts w:hint="eastAsia" w:ascii="宋体" w:hAnsi="宋体" w:cs="宋体"/>
                <w:kern w:val="0"/>
                <w:szCs w:val="21"/>
                <w:lang w:bidi="ar"/>
              </w:rPr>
              <w:br w:type="textWrapping"/>
            </w:r>
            <w:r>
              <w:rPr>
                <w:rFonts w:hint="eastAsia" w:ascii="宋体" w:hAnsi="宋体" w:cs="宋体"/>
                <w:color w:val="000000"/>
                <w:kern w:val="0"/>
                <w:szCs w:val="21"/>
                <w:lang w:bidi="ar"/>
              </w:rPr>
              <w:t>网带材质:SUS304不锈钢制作</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1.可实现全自动连续化，规模化生产；</w:t>
            </w:r>
          </w:p>
          <w:p w14:paraId="452A7D20">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2.全程电脑自动化控制，变频调节网带运行速度，可以根据不同产品调节速冻时间、速冻温度；</w:t>
            </w:r>
          </w:p>
          <w:p w14:paraId="0A0EFB70">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3.网带选用SUS304不锈钢网带，高弹性304不锈钢网丝制作，表面平整承载能力强，规格：6000*4000*高度；</w:t>
            </w:r>
          </w:p>
          <w:p w14:paraId="7BD09DBF">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4.螺旋层数共8层；</w:t>
            </w:r>
          </w:p>
          <w:p w14:paraId="0D40B315">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5.复盛复叠制冷机组；</w:t>
            </w:r>
          </w:p>
          <w:p w14:paraId="0622E880">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6.低位进料，高位出料；</w:t>
            </w:r>
          </w:p>
          <w:p w14:paraId="043E2F00">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7.蒸发器采用防氧化铝大套片，变片距排列。外壳为SUS304/2B不锈钢材料制作。</w:t>
            </w:r>
          </w:p>
          <w:p w14:paraId="609DC4D3">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8.a．电控箱采用δ=1.5不锈钢板制作，防水防尘，系统采用PLC控制,PLC及电器元件为西门子品牌，数字显示库内温度。操作采用触摸屏。b．冻品速冻的时间可以任意调节。每层链网下均安装有堵货报警检测装置，可有效预防堵货，保证设备安全运行。检测元件主要采用进口无触点元件。c．速冻库进、出料端内侧各设有1只温度探测器，对库内温度进行实时监控。d． 每只风机、照明和门框电热等均匀单独控制，并设有报警。</w:t>
            </w:r>
          </w:p>
          <w:p w14:paraId="1F94CAD7">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9.制冷系统包含低压级压缩机、高压级压缩机、水冷式冷却塔、速冻机管道。</w:t>
            </w:r>
          </w:p>
          <w:p w14:paraId="2A365B12">
            <w:pPr>
              <w:widowControl/>
              <w:jc w:val="left"/>
              <w:textAlignment w:val="center"/>
              <w:rPr>
                <w:rFonts w:hint="eastAsia" w:ascii="宋体" w:hAnsi="宋体" w:cs="宋体"/>
                <w:b/>
                <w:bCs/>
                <w:color w:val="000000"/>
                <w:kern w:val="0"/>
                <w:szCs w:val="21"/>
                <w:lang w:bidi="ar"/>
              </w:rPr>
            </w:pPr>
            <w:r>
              <w:rPr>
                <w:rFonts w:hint="eastAsia" w:ascii="宋体" w:hAnsi="宋体" w:cs="宋体"/>
                <w:b/>
                <w:bCs/>
                <w:color w:val="000000"/>
                <w:kern w:val="0"/>
                <w:szCs w:val="21"/>
                <w:lang w:bidi="ar"/>
              </w:rPr>
              <w:t>电气控制说明：</w:t>
            </w:r>
          </w:p>
          <w:p w14:paraId="02508787">
            <w:pPr>
              <w:widowControl/>
              <w:numPr>
                <w:ilvl w:val="0"/>
                <w:numId w:val="9"/>
              </w:numPr>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电控箱采用δ=1.5不锈钢板制作，防水防尘，系统采用PLC控制,PLC及电器元件为西门子品牌，数字显示库内温度。操作采用触摸屏。</w:t>
            </w:r>
          </w:p>
          <w:p w14:paraId="666BEC2E">
            <w:pPr>
              <w:widowControl/>
              <w:numPr>
                <w:ilvl w:val="0"/>
                <w:numId w:val="9"/>
              </w:numPr>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网带运行调速采用爱默生变频器控制，冻品速冻的时间可以任意调节。每层链网下均安装有堵货报警检测装置，可有效预防堵货，保证设备安全运行。检测元件主要采用进口无触点元件。</w:t>
            </w:r>
          </w:p>
          <w:p w14:paraId="55508C02">
            <w:pPr>
              <w:widowControl/>
              <w:numPr>
                <w:ilvl w:val="0"/>
                <w:numId w:val="9"/>
              </w:numPr>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速冻库进、出料端内侧各设有1只温度探测器，对库内温度进行实时监控。</w:t>
            </w:r>
          </w:p>
          <w:p w14:paraId="0E181DC5">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d.每只风机、照明和门框电热等均匀单独控制，并设有报警。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AB767">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1台</w:t>
            </w:r>
          </w:p>
        </w:tc>
      </w:tr>
      <w:tr w14:paraId="70EE2866">
        <w:tblPrEx>
          <w:tblCellMar>
            <w:top w:w="0" w:type="dxa"/>
            <w:left w:w="108" w:type="dxa"/>
            <w:bottom w:w="0" w:type="dxa"/>
            <w:right w:w="108" w:type="dxa"/>
          </w:tblCellMar>
        </w:tblPrEx>
        <w:trPr>
          <w:trHeight w:val="2208"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F4A09">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10</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82105">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智能连续式超低温快速液态微冻速冻机</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7B06E">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用于活海鲜低温快速液态微冻速冻工艺。</w:t>
            </w:r>
          </w:p>
          <w:p w14:paraId="76085036">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连续式冻结，速度可调</w:t>
            </w:r>
          </w:p>
          <w:p w14:paraId="37FA292B">
            <w:pPr>
              <w:spacing w:after="120"/>
              <w:rPr>
                <w:rFonts w:hint="eastAsia" w:ascii="宋体" w:hAnsi="宋体"/>
                <w:lang w:bidi="ar"/>
              </w:rPr>
            </w:pPr>
            <w:r>
              <w:rPr>
                <w:rFonts w:hint="eastAsia" w:ascii="宋体" w:hAnsi="宋体"/>
                <w:lang w:bidi="ar"/>
              </w:rPr>
              <w:t>配备数显控制系统</w:t>
            </w:r>
          </w:p>
          <w:p w14:paraId="130A32B6">
            <w:pPr>
              <w:widowControl/>
              <w:spacing w:after="120"/>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 xml:space="preserve">冻结能力：30-50kg/h;  </w:t>
            </w:r>
          </w:p>
          <w:p w14:paraId="09482CAA">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 xml:space="preserve">电量：≤22.5kw/h   </w:t>
            </w:r>
          </w:p>
          <w:p w14:paraId="30E6203E">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冷冻中心温度：-18℃，（含制冷压缩机）；</w:t>
            </w:r>
          </w:p>
          <w:p w14:paraId="076FC3FE">
            <w:pPr>
              <w:widowControl/>
              <w:numPr>
                <w:ilvl w:val="0"/>
                <w:numId w:val="10"/>
              </w:numPr>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冻结能力以产品含水量72%。31-40头、500克带头虾为准。</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2.产品经冰温保鲜，进冻前中心温度为10度。</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3.耗冷量按蒸发温度-45度，冷凝温度55度工况为标准。</w:t>
            </w:r>
          </w:p>
          <w:p w14:paraId="65BE961A">
            <w:pPr>
              <w:widowControl/>
              <w:jc w:val="left"/>
              <w:textAlignment w:val="center"/>
              <w:rPr>
                <w:rFonts w:hint="eastAsia" w:ascii="宋体" w:hAnsi="宋体" w:cs="宋体"/>
                <w:color w:val="000000"/>
                <w:szCs w:val="21"/>
              </w:rPr>
            </w:pPr>
            <w:r>
              <w:rPr>
                <w:rFonts w:hint="eastAsia" w:ascii="宋体" w:hAnsi="宋体"/>
              </w:rPr>
              <w:t>规格：：</w:t>
            </w:r>
            <w:r>
              <w:rPr>
                <w:rFonts w:hint="eastAsia" w:ascii="宋体" w:hAnsi="宋体" w:cs="宋体"/>
                <w:color w:val="000000"/>
                <w:kern w:val="0"/>
                <w:szCs w:val="21"/>
                <w:lang w:bidi="ar"/>
              </w:rPr>
              <w:t>2600*700*1450</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15170">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1套</w:t>
            </w:r>
          </w:p>
        </w:tc>
      </w:tr>
      <w:tr w14:paraId="6B6A282A">
        <w:tblPrEx>
          <w:tblCellMar>
            <w:top w:w="0" w:type="dxa"/>
            <w:left w:w="108" w:type="dxa"/>
            <w:bottom w:w="0" w:type="dxa"/>
            <w:right w:w="108" w:type="dxa"/>
          </w:tblCellMar>
        </w:tblPrEx>
        <w:trPr>
          <w:trHeight w:val="4692"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0D4C6">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11</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FBCB7">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多功能快速提升机+数码线性秤+立式多功能包装一体机</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7C45E">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称重头数：4头</w:t>
            </w:r>
            <w:r>
              <w:rPr>
                <w:rFonts w:ascii="宋体" w:hAnsi="宋体" w:cs="宋体"/>
                <w:color w:val="000000"/>
                <w:kern w:val="0"/>
                <w:szCs w:val="21"/>
                <w:lang w:bidi="ar"/>
              </w:rPr>
              <w:br w:type="textWrapping"/>
            </w:r>
            <w:r>
              <w:rPr>
                <w:rFonts w:hint="eastAsia" w:ascii="宋体" w:hAnsi="宋体" w:cs="宋体"/>
                <w:color w:val="000000"/>
                <w:kern w:val="0"/>
                <w:szCs w:val="21"/>
                <w:lang w:bidi="ar"/>
              </w:rPr>
              <w:t>称重范围：3-500g</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精度：±1-3g                                                                                                   包装速度： 10-50包/分钟（具体视物料及膜来定）</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 xml:space="preserve">制袋尺寸 </w:t>
            </w:r>
            <w:r>
              <w:rPr>
                <w:rFonts w:ascii="宋体" w:hAnsi="宋体" w:cs="宋体"/>
                <w:color w:val="000000"/>
                <w:kern w:val="0"/>
                <w:szCs w:val="21"/>
                <w:lang w:bidi="ar"/>
              </w:rPr>
              <w:t>(L：)80-200 (W) 50-150mm</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薄膜厚度 ：</w:t>
            </w:r>
            <w:r>
              <w:rPr>
                <w:rFonts w:ascii="宋体" w:hAnsi="宋体" w:cs="宋体"/>
                <w:color w:val="000000"/>
                <w:kern w:val="0"/>
                <w:szCs w:val="21"/>
                <w:lang w:bidi="ar"/>
              </w:rPr>
              <w:t>0.04-0.09m</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耗气量 ：0.8ps 0.25m3/min</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总功率/电压： 2KW  220V  50</w:t>
            </w:r>
            <w:r>
              <w:rPr>
                <w:rFonts w:hint="eastAsia" w:ascii="宋体" w:hAnsi="宋体" w:cs="宋体"/>
                <w:kern w:val="0"/>
                <w:szCs w:val="21"/>
                <w:lang w:bidi="ar"/>
              </w:rPr>
              <w:t>Hz</w:t>
            </w:r>
            <w:r>
              <w:rPr>
                <w:rFonts w:hint="eastAsia" w:ascii="宋体" w:hAnsi="宋体" w:cs="宋体"/>
                <w:kern w:val="0"/>
                <w:szCs w:val="21"/>
                <w:lang w:bidi="ar"/>
              </w:rPr>
              <w:br w:type="textWrapping"/>
            </w:r>
            <w:r>
              <w:rPr>
                <w:rFonts w:hint="eastAsia" w:ascii="宋体" w:hAnsi="宋体" w:cs="宋体"/>
                <w:kern w:val="0"/>
                <w:szCs w:val="21"/>
                <w:lang w:bidi="ar"/>
              </w:rPr>
              <w:t>尺寸：1350*1000*1000mm</w:t>
            </w:r>
            <w:r>
              <w:rPr>
                <w:rFonts w:hint="eastAsia" w:ascii="宋体" w:hAnsi="宋体" w:cs="宋体"/>
                <w:kern w:val="0"/>
                <w:szCs w:val="21"/>
                <w:lang w:bidi="ar"/>
              </w:rPr>
              <w:br w:type="textWrapping"/>
            </w:r>
            <w:r>
              <w:rPr>
                <w:rFonts w:hint="eastAsia" w:ascii="宋体" w:hAnsi="宋体" w:cs="宋体"/>
                <w:kern w:val="0"/>
                <w:szCs w:val="21"/>
                <w:lang w:bidi="ar"/>
              </w:rPr>
              <w:t>重量：240kg</w:t>
            </w:r>
            <w:r>
              <w:rPr>
                <w:rFonts w:hint="eastAsia" w:ascii="宋体" w:hAnsi="宋体" w:cs="宋体"/>
                <w:kern w:val="0"/>
                <w:szCs w:val="21"/>
                <w:lang w:bidi="ar"/>
              </w:rPr>
              <w:br w:type="textWrapping"/>
            </w:r>
            <w:r>
              <w:rPr>
                <w:rFonts w:hint="eastAsia" w:ascii="宋体" w:hAnsi="宋体" w:cs="宋体"/>
                <w:kern w:val="0"/>
                <w:szCs w:val="21"/>
                <w:lang w:bidi="ar"/>
              </w:rPr>
              <w:t>主要特点：</w:t>
            </w:r>
            <w:r>
              <w:rPr>
                <w:rFonts w:hint="eastAsia" w:ascii="宋体" w:hAnsi="宋体" w:cs="宋体"/>
                <w:kern w:val="0"/>
                <w:szCs w:val="21"/>
                <w:lang w:bidi="ar"/>
              </w:rPr>
              <w:br w:type="textWrapping"/>
            </w:r>
            <w:r>
              <w:rPr>
                <w:rFonts w:hint="eastAsia" w:ascii="宋体" w:hAnsi="宋体" w:cs="宋体"/>
                <w:kern w:val="0"/>
                <w:szCs w:val="21"/>
                <w:lang w:bidi="ar"/>
              </w:rPr>
              <w:t xml:space="preserve">1.PLC全电脑控制系统，人机界面，触摸屏操作简便、直观； </w:t>
            </w:r>
            <w:r>
              <w:rPr>
                <w:rFonts w:hint="eastAsia" w:ascii="宋体" w:hAnsi="宋体" w:cs="宋体"/>
                <w:kern w:val="0"/>
                <w:szCs w:val="21"/>
                <w:lang w:bidi="ar"/>
              </w:rPr>
              <w:br w:type="textWrapping"/>
            </w:r>
            <w:r>
              <w:rPr>
                <w:rFonts w:hint="eastAsia" w:ascii="宋体" w:hAnsi="宋体" w:cs="宋体"/>
                <w:kern w:val="0"/>
                <w:szCs w:val="21"/>
                <w:lang w:bidi="ar"/>
              </w:rPr>
              <w:t xml:space="preserve">2.伺服运膜系统，定位准确，整机性能卓越，包装美观； </w:t>
            </w:r>
            <w:r>
              <w:rPr>
                <w:rFonts w:hint="eastAsia" w:ascii="宋体" w:hAnsi="宋体" w:cs="宋体"/>
                <w:kern w:val="0"/>
                <w:szCs w:val="21"/>
                <w:lang w:bidi="ar"/>
              </w:rPr>
              <w:br w:type="textWrapping"/>
            </w:r>
            <w:r>
              <w:rPr>
                <w:rFonts w:hint="eastAsia" w:ascii="宋体" w:hAnsi="宋体" w:cs="宋体"/>
                <w:color w:val="000000"/>
                <w:kern w:val="0"/>
                <w:szCs w:val="21"/>
                <w:lang w:bidi="ar"/>
              </w:rPr>
              <w:t xml:space="preserve">3.完善的自动报警保护功能，将损耗减到最低； </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4.本机与计量装置配套即可自动完成计量、送料、充填制袋全部包装过程。</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54F25">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1套</w:t>
            </w:r>
          </w:p>
        </w:tc>
      </w:tr>
      <w:tr w14:paraId="7FF5DF65">
        <w:tblPrEx>
          <w:tblCellMar>
            <w:top w:w="0" w:type="dxa"/>
            <w:left w:w="108" w:type="dxa"/>
            <w:bottom w:w="0" w:type="dxa"/>
            <w:right w:w="108" w:type="dxa"/>
          </w:tblCellMar>
        </w:tblPrEx>
        <w:trPr>
          <w:trHeight w:val="1932"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3B87C">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12</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9562C">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多抓式柔性搅拌一体机</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BA9C1">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外形尺寸：1417*500*975mm</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容积：150L</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转速：25rPM</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 xml:space="preserve">功率：1.5KW/380V </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机重：150kg 生产能力：300-500kg/h</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说明：整机全不锈钢制造，由不锈钢缸体、均质搅拌系统、台湾电机、计时系统、倾倒装置等组成。</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C2DCC">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1台</w:t>
            </w:r>
          </w:p>
        </w:tc>
      </w:tr>
      <w:tr w14:paraId="6BE255CC">
        <w:tblPrEx>
          <w:tblCellMar>
            <w:top w:w="0" w:type="dxa"/>
            <w:left w:w="108" w:type="dxa"/>
            <w:bottom w:w="0" w:type="dxa"/>
            <w:right w:w="108" w:type="dxa"/>
          </w:tblCellMar>
        </w:tblPrEx>
        <w:trPr>
          <w:trHeight w:val="2694"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8224D">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13</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89A24">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智能多功能快速真空灌装机</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E63CC">
            <w:pPr>
              <w:widowControl/>
              <w:jc w:val="left"/>
              <w:textAlignment w:val="center"/>
              <w:rPr>
                <w:rFonts w:hint="eastAsia" w:ascii="宋体" w:hAnsi="宋体" w:cs="宋体"/>
                <w:kern w:val="0"/>
                <w:szCs w:val="21"/>
                <w:lang w:bidi="ar"/>
              </w:rPr>
            </w:pPr>
            <w:r>
              <w:rPr>
                <w:rFonts w:hint="eastAsia" w:ascii="宋体" w:hAnsi="宋体" w:cs="宋体"/>
                <w:color w:val="000000"/>
                <w:kern w:val="0"/>
                <w:szCs w:val="21"/>
                <w:lang w:bidi="ar"/>
              </w:rPr>
              <w:t>总功率：5.5kw/h;                                                                                      设备尺寸:935×785×1770(mm)                                                                                  机械性能</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1.适用于灌制各种乳化状态、半流体、肉糜、可塑性块状产品。</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2.整机采用SUS304全不锈钢材质，且经特殊表面处理，色泽柔和美观，</w:t>
            </w:r>
            <w:r>
              <w:rPr>
                <w:rFonts w:hint="eastAsia" w:ascii="宋体" w:hAnsi="宋体" w:cs="宋体"/>
                <w:kern w:val="0"/>
                <w:szCs w:val="21"/>
                <w:lang w:bidi="ar"/>
              </w:rPr>
              <w:t>易清洗。</w:t>
            </w:r>
          </w:p>
          <w:p w14:paraId="6C274161">
            <w:pPr>
              <w:widowControl/>
              <w:jc w:val="left"/>
              <w:textAlignment w:val="center"/>
              <w:rPr>
                <w:rFonts w:hint="eastAsia" w:ascii="宋体" w:hAnsi="宋体" w:cs="宋体"/>
                <w:color w:val="000000"/>
                <w:kern w:val="0"/>
                <w:szCs w:val="21"/>
                <w:lang w:bidi="ar"/>
              </w:rPr>
            </w:pPr>
            <w:r>
              <w:rPr>
                <w:rFonts w:hint="eastAsia" w:ascii="宋体" w:hAnsi="宋体" w:cs="宋体"/>
                <w:kern w:val="0"/>
                <w:szCs w:val="21"/>
                <w:lang w:bidi="ar"/>
              </w:rPr>
              <w:t>3.泵体、叶轮、叶片采用真空热处理加工，高耐磨，更换便捷。</w:t>
            </w:r>
            <w:r>
              <w:rPr>
                <w:rFonts w:hint="eastAsia" w:ascii="宋体" w:hAnsi="宋体" w:cs="宋体"/>
                <w:kern w:val="0"/>
                <w:szCs w:val="21"/>
                <w:lang w:bidi="ar"/>
              </w:rPr>
              <w:br w:type="textWrapping"/>
            </w:r>
            <w:r>
              <w:rPr>
                <w:rFonts w:hint="eastAsia" w:ascii="宋体" w:hAnsi="宋体" w:cs="宋体"/>
                <w:kern w:val="0"/>
                <w:szCs w:val="21"/>
                <w:lang w:bidi="ar"/>
              </w:rPr>
              <w:t>4.主要传动和控制部分采用先进元件。</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5.机器的各种动作的操作和参数的修改全部在机器前面的触摸屏上进行，触摸屏各画面都有操作提示，简单明了，操作非常方便。</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40FE3">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1台</w:t>
            </w:r>
          </w:p>
        </w:tc>
      </w:tr>
      <w:tr w14:paraId="62A110DE">
        <w:tblPrEx>
          <w:tblCellMar>
            <w:top w:w="0" w:type="dxa"/>
            <w:left w:w="108" w:type="dxa"/>
            <w:bottom w:w="0" w:type="dxa"/>
            <w:right w:w="108" w:type="dxa"/>
          </w:tblCellMar>
        </w:tblPrEx>
        <w:trPr>
          <w:trHeight w:val="1656"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2673F">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14</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FCAB5">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智能高效打浆调味一体机</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04E08">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总功率(kw)：18.5kw/h;</w:t>
            </w:r>
          </w:p>
          <w:p w14:paraId="4DCE5F4C">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生产能力(L/次):80-150</w:t>
            </w:r>
            <w:r>
              <w:rPr>
                <w:rFonts w:ascii="宋体" w:hAnsi="宋体" w:cs="宋体"/>
                <w:color w:val="000000"/>
                <w:kern w:val="0"/>
                <w:szCs w:val="21"/>
                <w:lang w:bidi="ar"/>
              </w:rPr>
              <w:t xml:space="preserve"> </w:t>
            </w:r>
            <w:r>
              <w:rPr>
                <w:rFonts w:hint="eastAsia" w:ascii="宋体" w:hAnsi="宋体" w:cs="宋体"/>
                <w:color w:val="000000"/>
                <w:kern w:val="0"/>
                <w:szCs w:val="21"/>
                <w:lang w:bidi="ar"/>
              </w:rPr>
              <w:t>kg                                            整机采用符合国际食品卫生标准的SUS304不锈钢制造。</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变频控制，高速旋转，速度可调。</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开机3-5分钟即可完成打肉、配料、搅拌成浆。</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生产过程中改善了肉质脂肪纤维，生产出来的丸子光滑细嫩、低脂、口感爽脆、弹性好、久煮不散，是肉丸制作的专用设备。</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AD103">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1台</w:t>
            </w:r>
          </w:p>
        </w:tc>
      </w:tr>
      <w:tr w14:paraId="5E9A32C1">
        <w:tblPrEx>
          <w:tblCellMar>
            <w:top w:w="0" w:type="dxa"/>
            <w:left w:w="108" w:type="dxa"/>
            <w:bottom w:w="0" w:type="dxa"/>
            <w:right w:w="108" w:type="dxa"/>
          </w:tblCellMar>
        </w:tblPrEx>
        <w:trPr>
          <w:trHeight w:val="3883"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0F801">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15</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71E20">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智能可调丸子一体成型机</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B6A59">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总功率(KW) O.75</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电源 380V / 50Hz</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电机/减速机 铝壳电机0.37KW*2  防护等级IP55</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输出转速(r/min) 180-350</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料斗容积(L) 25</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生产能力(min)个 100-500</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肉丸规格(mm) 10-20</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外形尺寸(mm) 600*900*1700</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材质:主架、封板均采用为1.2t;304不锈钢;骨架45#钢。</w:t>
            </w:r>
          </w:p>
          <w:p w14:paraId="40CB9F11">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采用无极双调速电机</w:t>
            </w:r>
          </w:p>
          <w:p w14:paraId="5EA214A2">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模具尺寸:18/20/22/25/28mm(丸子8~12~1620~24克)</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成型机构:采用铜齿轮、不锈钢刀架板</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电气:德力西(急停开关安全系统)清洗方便，食品接触部件均符合国家卫生标准。</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E734E">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1台</w:t>
            </w:r>
          </w:p>
        </w:tc>
      </w:tr>
      <w:tr w14:paraId="04C366B6">
        <w:tblPrEx>
          <w:tblCellMar>
            <w:top w:w="0" w:type="dxa"/>
            <w:left w:w="108" w:type="dxa"/>
            <w:bottom w:w="0" w:type="dxa"/>
            <w:right w:w="108" w:type="dxa"/>
          </w:tblCellMar>
        </w:tblPrEx>
        <w:trPr>
          <w:trHeight w:val="1982"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9F186">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16</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39299">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智能高效快速蒸煮一体机</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BC72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产品加工量50Kg/次；</w:t>
            </w:r>
          </w:p>
          <w:p w14:paraId="64041F9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加热方式：电加热；</w:t>
            </w:r>
          </w:p>
          <w:p w14:paraId="0D3E0BA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功率：12KW</w:t>
            </w:r>
          </w:p>
          <w:p w14:paraId="2051C6EF">
            <w:pPr>
              <w:spacing w:after="120"/>
              <w:rPr>
                <w:color w:val="auto"/>
                <w:highlight w:val="none"/>
                <w:lang w:bidi="ar"/>
              </w:rPr>
            </w:pPr>
            <w:r>
              <w:rPr>
                <w:rFonts w:hint="eastAsia"/>
                <w:color w:val="auto"/>
                <w:highlight w:val="none"/>
                <w:lang w:bidi="ar"/>
              </w:rPr>
              <w:t>全不锈钢结构，整体封闭无死角；整体采用加厚</w:t>
            </w:r>
            <w:r>
              <w:rPr>
                <w:color w:val="auto"/>
                <w:highlight w:val="none"/>
                <w:lang w:bidi="ar"/>
              </w:rPr>
              <w:t>304不锈钢板模压成型，确保设备坚固耐用，使用维护成本低；</w:t>
            </w:r>
          </w:p>
          <w:p w14:paraId="6B08CD30">
            <w:pPr>
              <w:widowControl/>
              <w:spacing w:after="120"/>
              <w:jc w:val="left"/>
              <w:textAlignment w:val="center"/>
              <w:rPr>
                <w:color w:val="auto"/>
                <w:highlight w:val="none"/>
                <w:lang w:bidi="ar"/>
              </w:rPr>
            </w:pPr>
            <w:r>
              <w:rPr>
                <w:color w:val="auto"/>
                <w:highlight w:val="none"/>
                <w:lang w:bidi="ar"/>
              </w:rPr>
              <w:t>由全不锈钢机架、整体磨砂不锈钢板封闭系统、节能电加热器、要求适合物料的熬煮、产品定型。</w:t>
            </w:r>
          </w:p>
          <w:p w14:paraId="7C497A50">
            <w:pPr>
              <w:widowControl/>
              <w:spacing w:after="120"/>
              <w:jc w:val="left"/>
              <w:textAlignment w:val="center"/>
              <w:rPr>
                <w:rFonts w:hint="eastAsia" w:ascii="宋体" w:hAnsi="宋体" w:cs="宋体"/>
                <w:color w:val="auto"/>
                <w:szCs w:val="21"/>
                <w:highlight w:val="none"/>
                <w:lang w:bidi="ar"/>
              </w:rPr>
            </w:pPr>
            <w:r>
              <w:rPr>
                <w:rFonts w:hint="eastAsia" w:ascii="宋体" w:hAnsi="宋体"/>
                <w:b/>
                <w:bCs/>
                <w:color w:val="auto"/>
                <w:highlight w:val="none"/>
                <w:lang w:bidi="ar"/>
              </w:rPr>
              <w:t>★</w:t>
            </w:r>
            <w:r>
              <w:rPr>
                <w:rFonts w:hint="eastAsia"/>
                <w:b/>
                <w:bCs/>
                <w:color w:val="auto"/>
                <w:highlight w:val="none"/>
                <w:lang w:bidi="ar"/>
              </w:rPr>
              <w:t>生产厂商具有全国电热食品工业生产许可证（电</w:t>
            </w:r>
            <w:r>
              <w:rPr>
                <w:rFonts w:hint="eastAsia"/>
                <w:b/>
                <w:bCs/>
                <w:color w:val="auto"/>
                <w:highlight w:val="none"/>
                <w:lang w:eastAsia="zh-CN" w:bidi="ar"/>
              </w:rPr>
              <w:t>煮锅</w:t>
            </w:r>
            <w:r>
              <w:rPr>
                <w:rFonts w:hint="eastAsia"/>
                <w:b/>
                <w:bCs/>
                <w:color w:val="auto"/>
                <w:highlight w:val="none"/>
                <w:lang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657CF">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1台</w:t>
            </w:r>
          </w:p>
        </w:tc>
      </w:tr>
      <w:tr w14:paraId="59AFE5DD">
        <w:tblPrEx>
          <w:tblCellMar>
            <w:top w:w="0" w:type="dxa"/>
            <w:left w:w="108" w:type="dxa"/>
            <w:bottom w:w="0" w:type="dxa"/>
            <w:right w:w="108" w:type="dxa"/>
          </w:tblCellMar>
        </w:tblPrEx>
        <w:trPr>
          <w:trHeight w:val="416"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804AB">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17</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808F0">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智能烟熏蒸烤炉</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822DA">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带干燥、蒸煮、烘烤、清洗、排风功能；                                     主要技术参数</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1.总功率20KW， 箱内蒸汽压力：小于0.08Mpa</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2.生产能力：每炉100公斤</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3.内设固定支架2件。</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4.双速电动风机：YD90M-4/2-1.3/1.8kw  5B  380V(一台)</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5.炉体尺寸：长×宽×高=1100*1600*2400mm</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6.重量：850Kg</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7.蒸汽：0.6MPa</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8.水：0.3MPa</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9.压缩空气;0.6Pma</w:t>
            </w:r>
          </w:p>
          <w:p w14:paraId="60AB997B">
            <w:pPr>
              <w:pStyle w:val="2"/>
              <w:ind w:left="0" w:leftChars="0" w:firstLine="0" w:firstLineChars="0"/>
              <w:rPr>
                <w:b/>
                <w:bCs/>
                <w:color w:val="0000FF"/>
                <w:lang w:bidi="ar"/>
              </w:rPr>
            </w:pPr>
            <w:r>
              <w:rPr>
                <w:rFonts w:hint="eastAsia" w:ascii="宋体" w:hAnsi="宋体"/>
                <w:b/>
                <w:bCs/>
                <w:color w:val="auto"/>
                <w:lang w:bidi="ar"/>
              </w:rPr>
              <w:t>★</w:t>
            </w:r>
            <w:r>
              <w:rPr>
                <w:rFonts w:hint="eastAsia"/>
                <w:b/>
                <w:bCs/>
                <w:color w:val="auto"/>
                <w:lang w:bidi="ar"/>
              </w:rPr>
              <w:t>生产厂商具有全国电热食品工业生产许可证（电烤</w:t>
            </w:r>
            <w:r>
              <w:rPr>
                <w:rFonts w:hint="eastAsia"/>
                <w:b/>
                <w:bCs/>
                <w:color w:val="auto"/>
                <w:lang w:eastAsia="zh-CN" w:bidi="ar"/>
              </w:rPr>
              <w:t>箱</w:t>
            </w:r>
            <w:r>
              <w:rPr>
                <w:rFonts w:hint="eastAsia"/>
                <w:b/>
                <w:bCs/>
                <w:color w:val="auto"/>
                <w:lang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BE9AA">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1台</w:t>
            </w:r>
          </w:p>
        </w:tc>
      </w:tr>
      <w:tr w14:paraId="063179EE">
        <w:tblPrEx>
          <w:tblCellMar>
            <w:top w:w="0" w:type="dxa"/>
            <w:left w:w="108" w:type="dxa"/>
            <w:bottom w:w="0" w:type="dxa"/>
            <w:right w:w="108" w:type="dxa"/>
          </w:tblCellMar>
        </w:tblPrEx>
        <w:trPr>
          <w:trHeight w:val="4692"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23796">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18</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B4956">
            <w:pPr>
              <w:widowControl/>
              <w:jc w:val="left"/>
              <w:textAlignment w:val="center"/>
              <w:rPr>
                <w:rFonts w:hint="eastAsia" w:ascii="宋体" w:hAnsi="宋体" w:cs="宋体"/>
                <w:szCs w:val="21"/>
              </w:rPr>
            </w:pPr>
            <w:r>
              <w:rPr>
                <w:rFonts w:hint="eastAsia" w:ascii="宋体" w:hAnsi="宋体" w:cs="宋体"/>
                <w:kern w:val="0"/>
                <w:szCs w:val="21"/>
                <w:lang w:bidi="ar"/>
              </w:rPr>
              <w:t>多功能实验釜</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94BE5">
            <w:pPr>
              <w:widowControl/>
              <w:jc w:val="left"/>
              <w:textAlignment w:val="center"/>
              <w:rPr>
                <w:rFonts w:hint="eastAsia" w:ascii="宋体" w:hAnsi="宋体" w:cs="宋体"/>
                <w:kern w:val="0"/>
                <w:szCs w:val="21"/>
                <w:lang w:bidi="ar"/>
              </w:rPr>
            </w:pPr>
            <w:r>
              <w:rPr>
                <w:rFonts w:hint="eastAsia" w:ascii="宋体" w:hAnsi="宋体" w:cs="宋体"/>
                <w:kern w:val="0"/>
                <w:szCs w:val="21"/>
                <w:lang w:bidi="ar"/>
              </w:rPr>
              <w:t>内径/筒长/容积 700mm /500mm /约0.3m³</w:t>
            </w:r>
            <w:r>
              <w:rPr>
                <w:rFonts w:hint="eastAsia" w:ascii="宋体" w:hAnsi="宋体" w:cs="宋体"/>
                <w:kern w:val="0"/>
                <w:szCs w:val="21"/>
                <w:lang w:bidi="ar"/>
              </w:rPr>
              <w:br w:type="textWrapping"/>
            </w:r>
            <w:r>
              <w:rPr>
                <w:rFonts w:hint="eastAsia" w:ascii="宋体" w:hAnsi="宋体" w:cs="宋体"/>
                <w:kern w:val="0"/>
                <w:szCs w:val="21"/>
                <w:lang w:bidi="ar"/>
              </w:rPr>
              <w:t>釜体壁厚 5mm</w:t>
            </w:r>
            <w:r>
              <w:rPr>
                <w:rFonts w:hint="eastAsia" w:ascii="宋体" w:hAnsi="宋体" w:cs="宋体"/>
                <w:kern w:val="0"/>
                <w:szCs w:val="21"/>
                <w:lang w:bidi="ar"/>
              </w:rPr>
              <w:br w:type="textWrapping"/>
            </w:r>
            <w:r>
              <w:rPr>
                <w:rFonts w:hint="eastAsia" w:ascii="宋体" w:hAnsi="宋体" w:cs="宋体"/>
                <w:kern w:val="0"/>
                <w:szCs w:val="21"/>
                <w:lang w:bidi="ar"/>
              </w:rPr>
              <w:t>釜体材质 S30408</w:t>
            </w:r>
            <w:r>
              <w:rPr>
                <w:rFonts w:hint="eastAsia" w:ascii="宋体" w:hAnsi="宋体" w:cs="宋体"/>
                <w:kern w:val="0"/>
                <w:szCs w:val="21"/>
                <w:lang w:bidi="ar"/>
              </w:rPr>
              <w:br w:type="textWrapping"/>
            </w:r>
            <w:r>
              <w:rPr>
                <w:rFonts w:hint="eastAsia" w:ascii="宋体" w:hAnsi="宋体" w:cs="宋体"/>
                <w:kern w:val="0"/>
                <w:szCs w:val="21"/>
                <w:lang w:bidi="ar"/>
              </w:rPr>
              <w:t>设计压力 0.35Mpa</w:t>
            </w:r>
            <w:r>
              <w:rPr>
                <w:rFonts w:hint="eastAsia" w:ascii="宋体" w:hAnsi="宋体" w:cs="宋体"/>
                <w:kern w:val="0"/>
                <w:szCs w:val="21"/>
                <w:lang w:bidi="ar"/>
              </w:rPr>
              <w:br w:type="textWrapping"/>
            </w:r>
            <w:r>
              <w:rPr>
                <w:rFonts w:hint="eastAsia" w:ascii="宋体" w:hAnsi="宋体" w:cs="宋体"/>
                <w:kern w:val="0"/>
                <w:szCs w:val="21"/>
                <w:lang w:bidi="ar"/>
              </w:rPr>
              <w:t>设计温度 147℃</w:t>
            </w:r>
            <w:r>
              <w:rPr>
                <w:rFonts w:hint="eastAsia" w:ascii="宋体" w:hAnsi="宋体" w:cs="宋体"/>
                <w:kern w:val="0"/>
                <w:szCs w:val="21"/>
                <w:lang w:bidi="ar"/>
              </w:rPr>
              <w:br w:type="textWrapping"/>
            </w:r>
            <w:r>
              <w:rPr>
                <w:rFonts w:hint="eastAsia" w:ascii="宋体" w:hAnsi="宋体" w:cs="宋体"/>
                <w:kern w:val="0"/>
                <w:szCs w:val="21"/>
                <w:lang w:bidi="ar"/>
              </w:rPr>
              <w:t>电源电压 380V</w:t>
            </w:r>
            <w:r>
              <w:rPr>
                <w:rFonts w:hint="eastAsia" w:ascii="宋体" w:hAnsi="宋体" w:cs="宋体"/>
                <w:kern w:val="0"/>
                <w:szCs w:val="21"/>
                <w:lang w:bidi="ar"/>
              </w:rPr>
              <w:br w:type="textWrapping"/>
            </w:r>
            <w:r>
              <w:rPr>
                <w:rFonts w:hint="eastAsia" w:ascii="宋体" w:hAnsi="宋体" w:cs="宋体"/>
                <w:kern w:val="0"/>
                <w:szCs w:val="21"/>
                <w:lang w:bidi="ar"/>
              </w:rPr>
              <w:t>装机总功率 约4KW</w:t>
            </w:r>
            <w:r>
              <w:rPr>
                <w:rFonts w:hint="eastAsia" w:ascii="宋体" w:hAnsi="宋体" w:cs="宋体"/>
                <w:kern w:val="0"/>
                <w:szCs w:val="21"/>
                <w:lang w:bidi="ar"/>
              </w:rPr>
              <w:br w:type="textWrapping"/>
            </w:r>
            <w:r>
              <w:rPr>
                <w:rFonts w:hint="eastAsia" w:ascii="宋体" w:hAnsi="宋体" w:cs="宋体"/>
                <w:kern w:val="0"/>
                <w:szCs w:val="21"/>
                <w:lang w:bidi="ar"/>
              </w:rPr>
              <w:t>占地面积（长*宽*高） 约1500mm×2200mm×2100mm</w:t>
            </w:r>
            <w:r>
              <w:rPr>
                <w:rFonts w:hint="eastAsia" w:ascii="宋体" w:hAnsi="宋体" w:cs="宋体"/>
                <w:kern w:val="0"/>
                <w:szCs w:val="21"/>
                <w:lang w:bidi="ar"/>
              </w:rPr>
              <w:br w:type="textWrapping"/>
            </w:r>
            <w:r>
              <w:rPr>
                <w:rFonts w:hint="eastAsia" w:ascii="宋体" w:hAnsi="宋体" w:cs="宋体"/>
                <w:kern w:val="0"/>
                <w:szCs w:val="21"/>
                <w:lang w:bidi="ar"/>
              </w:rPr>
              <w:t>设备自重（空釜） 约500kg</w:t>
            </w:r>
            <w:r>
              <w:rPr>
                <w:rFonts w:hint="eastAsia" w:ascii="宋体" w:hAnsi="宋体" w:cs="宋体"/>
                <w:kern w:val="0"/>
                <w:szCs w:val="21"/>
                <w:lang w:bidi="ar"/>
              </w:rPr>
              <w:br w:type="textWrapping"/>
            </w:r>
            <w:r>
              <w:rPr>
                <w:rFonts w:hint="eastAsia" w:ascii="宋体" w:hAnsi="宋体" w:cs="宋体"/>
                <w:kern w:val="0"/>
                <w:szCs w:val="21"/>
                <w:lang w:bidi="ar"/>
              </w:rPr>
              <w:t>静止式食品盘尺寸 534*310*105mm；配套3个</w:t>
            </w:r>
            <w:r>
              <w:rPr>
                <w:rFonts w:hint="eastAsia" w:ascii="宋体" w:hAnsi="宋体" w:cs="宋体"/>
                <w:kern w:val="0"/>
                <w:szCs w:val="21"/>
                <w:lang w:bidi="ar"/>
              </w:rPr>
              <w:br w:type="textWrapping"/>
            </w:r>
            <w:r>
              <w:rPr>
                <w:rFonts w:hint="eastAsia" w:ascii="宋体" w:hAnsi="宋体" w:cs="宋体"/>
                <w:kern w:val="0"/>
                <w:szCs w:val="21"/>
                <w:lang w:bidi="ar"/>
              </w:rPr>
              <w:t>旋转体尺寸 539*320*330mm ；显示屏：触摸屏采用10寸触摸屏SMART  V3， 具备以太网和RS485端口，为实现“一网到底”提供必要的通信接口，功能强大、分辨率高、触摸灵敏度高、运行稳定、故障率低。                                                           设备需配有多级权限管理系统、流程记录系统、I/O监视系统、维护保养及记录系统；手动操作模式；杀菌异常报警系统；无纸记录仪；模拟量磁翻板液位计。</w:t>
            </w:r>
          </w:p>
          <w:p w14:paraId="64918082">
            <w:pPr>
              <w:spacing w:after="120"/>
              <w:rPr>
                <w:rFonts w:hint="eastAsia" w:ascii="宋体" w:hAnsi="宋体" w:cs="宋体"/>
                <w:kern w:val="0"/>
                <w:szCs w:val="21"/>
                <w:lang w:bidi="ar"/>
              </w:rPr>
            </w:pPr>
            <w:r>
              <w:rPr>
                <w:rFonts w:hint="eastAsia"/>
                <w:lang w:bidi="ar"/>
              </w:rPr>
              <w:t>杀菌方式：蒸汽、</w:t>
            </w:r>
            <w:r>
              <w:rPr>
                <w:rFonts w:hint="eastAsia" w:ascii="宋体" w:hAnsi="宋体" w:cs="宋体"/>
                <w:kern w:val="0"/>
                <w:szCs w:val="21"/>
                <w:lang w:bidi="ar"/>
              </w:rPr>
              <w:t>喷淋、全水，带旋转功能</w:t>
            </w:r>
          </w:p>
          <w:p w14:paraId="3CFBDFC8">
            <w:pPr>
              <w:rPr>
                <w:rFonts w:hint="eastAsia" w:ascii="宋体" w:hAnsi="宋体" w:cs="宋体"/>
                <w:kern w:val="0"/>
                <w:szCs w:val="21"/>
                <w:lang w:bidi="ar"/>
              </w:rPr>
            </w:pPr>
            <w:r>
              <w:rPr>
                <w:rFonts w:hint="eastAsia" w:hAnsi="Calibri"/>
                <w:kern w:val="0"/>
                <w:lang w:bidi="ar"/>
              </w:rPr>
              <w:t>包含：</w:t>
            </w:r>
            <w:r>
              <w:rPr>
                <w:rFonts w:hint="eastAsia" w:ascii="宋体" w:hAnsi="宋体" w:cs="宋体"/>
                <w:kern w:val="0"/>
                <w:szCs w:val="21"/>
                <w:lang w:bidi="ar"/>
              </w:rPr>
              <w:t>净水系统、高压蒸汽发生机、冷却系统、反压气泵</w:t>
            </w:r>
          </w:p>
          <w:p w14:paraId="25C4CC5B">
            <w:pPr>
              <w:rPr>
                <w:rFonts w:cs="宋体"/>
                <w:szCs w:val="21"/>
              </w:rPr>
            </w:pPr>
            <w:r>
              <w:rPr>
                <w:rFonts w:hint="eastAsia" w:ascii="宋体" w:hAnsi="宋体" w:cs="宋体"/>
                <w:kern w:val="0"/>
                <w:szCs w:val="21"/>
                <w:lang w:bidi="ar"/>
              </w:rPr>
              <w:t>★</w:t>
            </w:r>
            <w:r>
              <w:rPr>
                <w:rFonts w:hint="eastAsia" w:cs="宋体"/>
                <w:szCs w:val="21"/>
              </w:rPr>
              <w:t>制造商拥有中华人民共和国特种设备生产许可证（压力容器制造）。</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08A97">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1台</w:t>
            </w:r>
          </w:p>
        </w:tc>
      </w:tr>
      <w:tr w14:paraId="01FF7936">
        <w:tblPrEx>
          <w:tblCellMar>
            <w:top w:w="0" w:type="dxa"/>
            <w:left w:w="108" w:type="dxa"/>
            <w:bottom w:w="0" w:type="dxa"/>
            <w:right w:w="108" w:type="dxa"/>
          </w:tblCellMar>
        </w:tblPrEx>
        <w:trPr>
          <w:trHeight w:val="2484"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F6658">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19</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6115D">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多功能智能快速真空一体包装机</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4FCFE">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 xml:space="preserve">电量：3KW/3PH/380V；                                                                          封口长度（mm）：600；                                                                              封口宽度（mm）：8；                                                                               真空室有效尺寸（mm）：720×560×80；                                               说明：微电脑控制系统，有多种控制方式供客户选择；主体材料304不锈钢；真空盖铰链特制省力铰链装置，使包装更加轻松；可根据客户所在地的不同电源标准定制插头；重型移动脚轮（带刹车）承重性良好，使客户移动机器时更加轻松自如；配置国产100m³/h真空泵。                            </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规格：1510×685×1020 mm</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A7ECE">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1台</w:t>
            </w:r>
          </w:p>
        </w:tc>
      </w:tr>
      <w:tr w14:paraId="77CEEF2B">
        <w:tblPrEx>
          <w:tblCellMar>
            <w:top w:w="0" w:type="dxa"/>
            <w:left w:w="108" w:type="dxa"/>
            <w:bottom w:w="0" w:type="dxa"/>
            <w:right w:w="108" w:type="dxa"/>
          </w:tblCellMar>
        </w:tblPrEx>
        <w:trPr>
          <w:trHeight w:val="1998"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9ADF6">
            <w:pPr>
              <w:widowControl/>
              <w:jc w:val="center"/>
              <w:textAlignment w:val="center"/>
              <w:rPr>
                <w:rFonts w:hint="eastAsia" w:ascii="宋体" w:hAnsi="宋体" w:cs="宋体"/>
                <w:color w:val="auto"/>
                <w:szCs w:val="21"/>
              </w:rPr>
            </w:pPr>
            <w:r>
              <w:rPr>
                <w:rFonts w:hint="eastAsia" w:ascii="宋体" w:hAnsi="宋体" w:cs="宋体"/>
                <w:color w:val="auto"/>
                <w:kern w:val="0"/>
                <w:szCs w:val="21"/>
                <w:lang w:bidi="ar"/>
              </w:rPr>
              <w:t>20</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389B0">
            <w:pPr>
              <w:widowControl/>
              <w:jc w:val="center"/>
              <w:textAlignment w:val="center"/>
              <w:rPr>
                <w:rFonts w:hint="eastAsia" w:ascii="宋体" w:hAnsi="宋体" w:cs="宋体"/>
                <w:color w:val="auto"/>
                <w:szCs w:val="21"/>
              </w:rPr>
            </w:pPr>
            <w:r>
              <w:rPr>
                <w:rFonts w:hint="eastAsia" w:ascii="宋体" w:hAnsi="宋体" w:cs="宋体"/>
                <w:color w:val="auto"/>
                <w:kern w:val="0"/>
                <w:szCs w:val="21"/>
                <w:lang w:bidi="ar"/>
              </w:rPr>
              <w:t>数控智能恒温双缸油炸机（电热型）</w:t>
            </w:r>
          </w:p>
        </w:tc>
        <w:tc>
          <w:tcPr>
            <w:tcW w:w="65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E76D4">
            <w:pPr>
              <w:widowControl/>
              <w:jc w:val="left"/>
              <w:textAlignment w:val="center"/>
              <w:rPr>
                <w:rFonts w:hint="eastAsia" w:ascii="宋体" w:hAnsi="宋体" w:cs="宋体"/>
                <w:color w:val="auto"/>
                <w:kern w:val="0"/>
                <w:szCs w:val="21"/>
                <w:lang w:bidi="ar"/>
              </w:rPr>
            </w:pPr>
            <w:r>
              <w:rPr>
                <w:rFonts w:hint="eastAsia" w:ascii="宋体" w:hAnsi="宋体" w:cs="宋体"/>
                <w:color w:val="auto"/>
                <w:kern w:val="0"/>
                <w:szCs w:val="21"/>
                <w:lang w:bidi="ar"/>
              </w:rPr>
              <w:t>电量：36KW/3PH/380V；</w:t>
            </w:r>
            <w:r>
              <w:rPr>
                <w:rFonts w:hint="eastAsia" w:ascii="宋体" w:hAnsi="宋体" w:cs="宋体"/>
                <w:color w:val="auto"/>
                <w:kern w:val="0"/>
                <w:szCs w:val="21"/>
                <w:lang w:bidi="ar"/>
              </w:rPr>
              <w:br w:type="textWrapping"/>
            </w:r>
            <w:r>
              <w:rPr>
                <w:rFonts w:hint="eastAsia" w:ascii="宋体" w:hAnsi="宋体" w:cs="宋体"/>
                <w:color w:val="auto"/>
                <w:kern w:val="0"/>
                <w:szCs w:val="21"/>
                <w:lang w:bidi="ar"/>
              </w:rPr>
              <w:t>产量：1000个/h；                                                        说明：主要由机架、自动加热系统、自动温控系统、滤油提升机构等部分组成；油温、油炸时间恒定，确保食物品质；可以循环操作，速度快，效率高；可设置不同食物的油炸程序，用途广泛；特别适用于中央厨房、团膳、企业、部队、机关、学校食堂、净菜配送中心、大中型食品加工厂等。</w:t>
            </w:r>
            <w:r>
              <w:rPr>
                <w:rFonts w:hint="eastAsia" w:ascii="宋体" w:hAnsi="宋体" w:cs="宋体"/>
                <w:color w:val="auto"/>
                <w:kern w:val="0"/>
                <w:szCs w:val="21"/>
                <w:lang w:bidi="ar"/>
              </w:rPr>
              <w:br w:type="textWrapping"/>
            </w:r>
            <w:r>
              <w:rPr>
                <w:rFonts w:hint="eastAsia" w:ascii="宋体" w:hAnsi="宋体" w:cs="宋体"/>
                <w:color w:val="auto"/>
                <w:kern w:val="0"/>
                <w:szCs w:val="21"/>
                <w:lang w:bidi="ar"/>
              </w:rPr>
              <w:t>规格：2200×1000×1240mm</w:t>
            </w:r>
          </w:p>
          <w:p w14:paraId="0EF6152F">
            <w:pPr>
              <w:widowControl/>
              <w:jc w:val="left"/>
              <w:textAlignment w:val="center"/>
              <w:rPr>
                <w:rFonts w:hint="eastAsia" w:ascii="宋体" w:hAnsi="宋体" w:cs="宋体"/>
                <w:b/>
                <w:bCs/>
                <w:color w:val="auto"/>
                <w:szCs w:val="21"/>
              </w:rPr>
            </w:pPr>
            <w:r>
              <w:rPr>
                <w:rFonts w:hint="eastAsia" w:ascii="宋体" w:hAnsi="宋体"/>
                <w:b/>
                <w:bCs/>
                <w:color w:val="auto"/>
                <w:szCs w:val="21"/>
                <w:lang w:bidi="ar"/>
              </w:rPr>
              <w:t>★</w:t>
            </w:r>
            <w:r>
              <w:rPr>
                <w:rFonts w:hint="eastAsia"/>
                <w:b/>
                <w:bCs/>
                <w:color w:val="auto"/>
                <w:szCs w:val="21"/>
                <w:lang w:bidi="ar"/>
              </w:rPr>
              <w:t>生产厂商具有全国电热食品工业生产许可证（</w:t>
            </w:r>
            <w:r>
              <w:rPr>
                <w:rFonts w:hint="eastAsia" w:ascii="宋体" w:hAnsi="宋体" w:cs="宋体"/>
                <w:b/>
                <w:bCs/>
                <w:color w:val="auto"/>
                <w:szCs w:val="21"/>
              </w:rPr>
              <w:t>电炸锅）</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76373">
            <w:pPr>
              <w:widowControl/>
              <w:jc w:val="center"/>
              <w:textAlignment w:val="center"/>
              <w:rPr>
                <w:rFonts w:hint="eastAsia" w:ascii="宋体" w:hAnsi="宋体" w:cs="宋体"/>
                <w:color w:val="auto"/>
                <w:szCs w:val="21"/>
              </w:rPr>
            </w:pPr>
            <w:r>
              <w:rPr>
                <w:rFonts w:hint="eastAsia" w:ascii="宋体" w:hAnsi="宋体" w:cs="宋体"/>
                <w:color w:val="auto"/>
                <w:kern w:val="0"/>
                <w:szCs w:val="21"/>
                <w:lang w:bidi="ar"/>
              </w:rPr>
              <w:t>1台</w:t>
            </w:r>
          </w:p>
        </w:tc>
      </w:tr>
    </w:tbl>
    <w:p w14:paraId="58BA2DE5">
      <w:pPr>
        <w:snapToGrid w:val="0"/>
        <w:spacing w:line="312" w:lineRule="auto"/>
        <w:ind w:firstLine="422" w:firstLineChars="200"/>
        <w:jc w:val="left"/>
        <w:rPr>
          <w:b/>
          <w:color w:val="auto"/>
        </w:rPr>
      </w:pPr>
      <w:bookmarkStart w:id="6" w:name="_Hlk175300850"/>
    </w:p>
    <w:p w14:paraId="797F8BF8">
      <w:pPr>
        <w:snapToGrid w:val="0"/>
        <w:spacing w:line="312" w:lineRule="auto"/>
        <w:ind w:firstLine="422" w:firstLineChars="200"/>
        <w:jc w:val="left"/>
        <w:rPr>
          <w:b/>
        </w:rPr>
      </w:pPr>
      <w:r>
        <w:rPr>
          <w:rFonts w:hint="eastAsia"/>
          <w:b/>
          <w:color w:val="auto"/>
        </w:rPr>
        <w:t>注：投标供应商所提供的货物必须为合格产品</w:t>
      </w:r>
      <w:r>
        <w:rPr>
          <w:rFonts w:hint="eastAsia"/>
          <w:b/>
          <w:color w:val="auto"/>
          <w:lang w:eastAsia="zh-CN"/>
        </w:rPr>
        <w:t>，并满足国家强制性标准</w:t>
      </w:r>
      <w:r>
        <w:rPr>
          <w:rFonts w:hint="eastAsia"/>
          <w:b/>
          <w:color w:val="auto"/>
        </w:rPr>
        <w:t>。</w:t>
      </w:r>
      <w:r>
        <w:rPr>
          <w:rFonts w:hint="eastAsia"/>
          <w:b/>
        </w:rPr>
        <w:t>应在投标文件中说明本次投标产品的技术参数是否与官网上公开的技术参数一致，如不一致，要求明确哪些参数不一致，不一致的原因以及使用何种技术可以达到投标产品参数。</w:t>
      </w:r>
    </w:p>
    <w:bookmarkEnd w:id="6"/>
    <w:p w14:paraId="2D29AADF">
      <w:pPr>
        <w:snapToGrid w:val="0"/>
        <w:spacing w:line="360" w:lineRule="auto"/>
        <w:ind w:firstLine="422" w:firstLineChars="200"/>
        <w:jc w:val="left"/>
        <w:rPr>
          <w:b/>
        </w:rPr>
      </w:pPr>
      <w:r>
        <w:rPr>
          <w:rFonts w:hint="eastAsia"/>
          <w:b/>
        </w:rPr>
        <w:t xml:space="preserve"> </w:t>
      </w:r>
    </w:p>
    <w:p w14:paraId="328CF791">
      <w:pPr>
        <w:snapToGrid w:val="0"/>
        <w:spacing w:line="312" w:lineRule="auto"/>
        <w:rPr>
          <w:rFonts w:hint="eastAsia" w:ascii="宋体" w:hAnsi="宋体" w:cs="宋体"/>
          <w:szCs w:val="21"/>
        </w:rPr>
      </w:pPr>
      <w:r>
        <w:rPr>
          <w:rFonts w:hint="eastAsia" w:ascii="宋体" w:hAnsi="宋体"/>
          <w:b/>
          <w:sz w:val="24"/>
        </w:rPr>
        <w:t>三、安装、测试与验收要求</w:t>
      </w:r>
    </w:p>
    <w:p w14:paraId="6502453F">
      <w:pPr>
        <w:snapToGrid w:val="0"/>
        <w:spacing w:line="312" w:lineRule="auto"/>
        <w:rPr>
          <w:rFonts w:hint="eastAsia" w:ascii="宋体" w:hAnsi="宋体"/>
          <w:b/>
        </w:rPr>
      </w:pPr>
      <w:r>
        <w:rPr>
          <w:rFonts w:ascii="宋体" w:hAnsi="宋体"/>
          <w:b/>
        </w:rPr>
        <w:t xml:space="preserve">1. </w:t>
      </w:r>
      <w:r>
        <w:rPr>
          <w:rFonts w:hint="eastAsia" w:ascii="宋体" w:hAnsi="宋体"/>
          <w:b/>
        </w:rPr>
        <w:t>安装</w:t>
      </w:r>
    </w:p>
    <w:p w14:paraId="23277E58">
      <w:pPr>
        <w:adjustRightInd w:val="0"/>
        <w:snapToGrid w:val="0"/>
        <w:spacing w:line="312" w:lineRule="auto"/>
        <w:ind w:firstLine="412" w:firstLineChars="200"/>
        <w:rPr>
          <w:rFonts w:hint="eastAsia" w:ascii="宋体" w:hAnsi="宋体"/>
        </w:rPr>
      </w:pPr>
      <w:r>
        <w:rPr>
          <w:rFonts w:hint="eastAsia" w:ascii="宋体" w:hAnsi="宋体"/>
          <w:spacing w:val="-2"/>
          <w:position w:val="-2"/>
        </w:rPr>
        <w:t>投标人必须提供标书中采购的所有设备安装和服务的全</w:t>
      </w:r>
      <w:r>
        <w:rPr>
          <w:rFonts w:hint="eastAsia" w:ascii="宋体" w:hAnsi="宋体"/>
        </w:rPr>
        <w:t>部内容，并在需要的时候配合完成整个设备的调试工作。若本标书中所采购的产品等方面的配置或要求中出现不合理或不完整的问题时，投标人有责任和义务在投标书中提出补充修改方案并征得本项目单位同意后付诸实施。</w:t>
      </w:r>
    </w:p>
    <w:p w14:paraId="3D26C47E">
      <w:pPr>
        <w:adjustRightInd w:val="0"/>
        <w:snapToGrid w:val="0"/>
        <w:spacing w:line="312" w:lineRule="auto"/>
        <w:ind w:firstLine="420" w:firstLineChars="200"/>
        <w:rPr>
          <w:rFonts w:hint="eastAsia" w:ascii="宋体" w:hAnsi="宋体"/>
        </w:rPr>
      </w:pPr>
      <w:r>
        <w:rPr>
          <w:rFonts w:hint="eastAsia" w:ascii="宋体" w:hAnsi="宋体"/>
        </w:rPr>
        <w:t>所有产品均须由投标人送货上门并负责安装调试，采购人不再支付任何费用；</w:t>
      </w:r>
    </w:p>
    <w:p w14:paraId="134CFD67">
      <w:pPr>
        <w:adjustRightInd w:val="0"/>
        <w:snapToGrid w:val="0"/>
        <w:spacing w:line="312" w:lineRule="auto"/>
        <w:ind w:firstLine="420" w:firstLineChars="200"/>
        <w:rPr>
          <w:rFonts w:hint="eastAsia" w:ascii="宋体" w:hAnsi="宋体"/>
        </w:rPr>
      </w:pPr>
      <w:r>
        <w:rPr>
          <w:rFonts w:hint="eastAsia" w:ascii="宋体" w:hAnsi="宋体"/>
        </w:rPr>
        <w:t>自安装工作一开始，投标人应允许采购单位的工作人员一起参与现场的安装、测试、诊断及解决遇到的问题等各项工作；</w:t>
      </w:r>
    </w:p>
    <w:p w14:paraId="0BA213EA">
      <w:pPr>
        <w:snapToGrid w:val="0"/>
        <w:spacing w:line="312" w:lineRule="auto"/>
        <w:rPr>
          <w:rFonts w:hint="eastAsia" w:ascii="宋体" w:hAnsi="宋体"/>
          <w:b/>
        </w:rPr>
      </w:pPr>
      <w:r>
        <w:rPr>
          <w:rFonts w:ascii="宋体" w:hAnsi="宋体"/>
          <w:b/>
        </w:rPr>
        <w:t xml:space="preserve">2. </w:t>
      </w:r>
      <w:r>
        <w:rPr>
          <w:rFonts w:hint="eastAsia" w:ascii="宋体" w:hAnsi="宋体"/>
          <w:b/>
        </w:rPr>
        <w:t>安装地点</w:t>
      </w:r>
    </w:p>
    <w:p w14:paraId="63E2B406">
      <w:pPr>
        <w:snapToGrid w:val="0"/>
        <w:spacing w:line="312" w:lineRule="auto"/>
        <w:ind w:firstLine="420" w:firstLineChars="200"/>
        <w:rPr>
          <w:rFonts w:hint="eastAsia" w:ascii="宋体" w:hAnsi="宋体"/>
        </w:rPr>
      </w:pPr>
      <w:r>
        <w:rPr>
          <w:rFonts w:hint="eastAsia" w:ascii="宋体" w:hAnsi="宋体"/>
          <w:szCs w:val="21"/>
        </w:rPr>
        <w:t>舟山市普陀海洋产业研究中心</w:t>
      </w:r>
      <w:r>
        <w:rPr>
          <w:rFonts w:hint="eastAsia" w:ascii="宋体" w:hAnsi="宋体"/>
          <w:bCs/>
        </w:rPr>
        <w:t>指</w:t>
      </w:r>
      <w:r>
        <w:rPr>
          <w:rFonts w:hint="eastAsia" w:ascii="宋体" w:hAnsi="宋体"/>
        </w:rPr>
        <w:t>定地点</w:t>
      </w:r>
    </w:p>
    <w:p w14:paraId="0B2136FB">
      <w:pPr>
        <w:snapToGrid w:val="0"/>
        <w:spacing w:line="312" w:lineRule="auto"/>
        <w:rPr>
          <w:rFonts w:hint="eastAsia" w:ascii="宋体" w:hAnsi="宋体"/>
          <w:b/>
        </w:rPr>
      </w:pPr>
      <w:r>
        <w:rPr>
          <w:rFonts w:ascii="宋体" w:hAnsi="宋体"/>
          <w:b/>
        </w:rPr>
        <w:t xml:space="preserve">3. </w:t>
      </w:r>
      <w:r>
        <w:rPr>
          <w:rFonts w:hint="eastAsia" w:ascii="宋体" w:hAnsi="宋体"/>
          <w:b/>
        </w:rPr>
        <w:t>验收标准</w:t>
      </w:r>
    </w:p>
    <w:p w14:paraId="1446E4C6">
      <w:pPr>
        <w:snapToGrid w:val="0"/>
        <w:spacing w:line="312" w:lineRule="auto"/>
        <w:ind w:firstLine="420" w:firstLineChars="200"/>
        <w:rPr>
          <w:rFonts w:hint="eastAsia" w:ascii="宋体" w:hAnsi="宋体"/>
        </w:rPr>
      </w:pPr>
      <w:r>
        <w:rPr>
          <w:rFonts w:ascii="宋体" w:hAnsi="宋体"/>
        </w:rPr>
        <w:t>3.1</w:t>
      </w:r>
      <w:r>
        <w:rPr>
          <w:rFonts w:hint="eastAsia" w:ascii="宋体" w:hAnsi="宋体"/>
        </w:rPr>
        <w:t>投标人必须派技术人员到现场安装调试，安装完毕投标人派专业人员检查安装质量。</w:t>
      </w:r>
    </w:p>
    <w:p w14:paraId="7EC32C22">
      <w:pPr>
        <w:adjustRightInd w:val="0"/>
        <w:snapToGrid w:val="0"/>
        <w:spacing w:line="312" w:lineRule="auto"/>
        <w:ind w:firstLine="420" w:firstLineChars="200"/>
        <w:rPr>
          <w:rFonts w:hint="eastAsia" w:ascii="宋体" w:hAnsi="宋体"/>
          <w:b/>
        </w:rPr>
      </w:pPr>
      <w:r>
        <w:rPr>
          <w:rFonts w:ascii="宋体" w:hAnsi="宋体"/>
        </w:rPr>
        <w:t xml:space="preserve">3.2 </w:t>
      </w:r>
      <w:r>
        <w:rPr>
          <w:rFonts w:hint="eastAsia" w:ascii="宋体" w:hAnsi="宋体"/>
        </w:rPr>
        <w:t>投标人必须为使用单位设计、安装、调试、维修、使用提供足够的技术资料和技术保障。提供有关证明，如产地、出厂合格证、质量保证书和测试合格证等。</w:t>
      </w:r>
    </w:p>
    <w:p w14:paraId="20811B00">
      <w:pPr>
        <w:adjustRightInd w:val="0"/>
        <w:snapToGrid w:val="0"/>
        <w:spacing w:line="312" w:lineRule="auto"/>
        <w:ind w:firstLine="420" w:firstLineChars="200"/>
        <w:rPr>
          <w:rFonts w:hint="eastAsia" w:ascii="宋体" w:hAnsi="宋体"/>
        </w:rPr>
      </w:pPr>
      <w:r>
        <w:rPr>
          <w:rFonts w:ascii="宋体" w:hAnsi="宋体"/>
        </w:rPr>
        <w:t xml:space="preserve">3.3 </w:t>
      </w:r>
      <w:r>
        <w:rPr>
          <w:rFonts w:hint="eastAsia" w:ascii="宋体" w:hAnsi="宋体"/>
        </w:rPr>
        <w:t>若产品验收时有关技术参数不能满足招标文件技术要求，使用单位有权要求更换，同时有权要求索赔，所产生的一切费用（含所有检验费用）由中标人全部承担。</w:t>
      </w:r>
    </w:p>
    <w:p w14:paraId="13F59237">
      <w:pPr>
        <w:adjustRightInd w:val="0"/>
        <w:snapToGrid w:val="0"/>
        <w:spacing w:line="312" w:lineRule="auto"/>
        <w:ind w:firstLine="420" w:firstLineChars="200"/>
        <w:rPr>
          <w:rFonts w:hint="eastAsia" w:ascii="宋体" w:hAnsi="宋体"/>
        </w:rPr>
      </w:pPr>
      <w:r>
        <w:rPr>
          <w:rFonts w:ascii="宋体" w:hAnsi="宋体"/>
        </w:rPr>
        <w:t>3.4</w:t>
      </w:r>
      <w:r>
        <w:rPr>
          <w:rFonts w:hint="eastAsia" w:ascii="宋体" w:hAnsi="宋体"/>
        </w:rPr>
        <w:t>系统测试要求</w:t>
      </w:r>
    </w:p>
    <w:p w14:paraId="4EF6F8D5">
      <w:pPr>
        <w:adjustRightInd w:val="0"/>
        <w:snapToGrid w:val="0"/>
        <w:spacing w:line="312" w:lineRule="auto"/>
        <w:ind w:firstLine="420" w:firstLineChars="200"/>
        <w:rPr>
          <w:rFonts w:hint="eastAsia" w:ascii="宋体" w:hAnsi="宋体"/>
        </w:rPr>
      </w:pPr>
      <w:r>
        <w:rPr>
          <w:rFonts w:hint="eastAsia" w:ascii="宋体" w:hAnsi="宋体"/>
        </w:rPr>
        <w:t>系统安装完成后，由设备使用单位进行设备或网络测试，投标人必须给予充分的配合。</w:t>
      </w:r>
    </w:p>
    <w:p w14:paraId="73B4EDB3">
      <w:pPr>
        <w:adjustRightInd w:val="0"/>
        <w:snapToGrid w:val="0"/>
        <w:spacing w:line="312" w:lineRule="auto"/>
        <w:ind w:firstLine="420" w:firstLineChars="200"/>
        <w:rPr>
          <w:rFonts w:hint="eastAsia" w:ascii="宋体" w:hAnsi="宋体"/>
        </w:rPr>
      </w:pPr>
      <w:r>
        <w:rPr>
          <w:rFonts w:ascii="宋体" w:hAnsi="宋体"/>
        </w:rPr>
        <w:t xml:space="preserve">3.5 </w:t>
      </w:r>
      <w:r>
        <w:rPr>
          <w:rFonts w:hint="eastAsia" w:ascii="宋体" w:hAnsi="宋体"/>
        </w:rPr>
        <w:t>单项测试</w:t>
      </w:r>
    </w:p>
    <w:p w14:paraId="7F0FE28F">
      <w:pPr>
        <w:adjustRightInd w:val="0"/>
        <w:snapToGrid w:val="0"/>
        <w:spacing w:line="312" w:lineRule="auto"/>
        <w:ind w:firstLine="420" w:firstLineChars="200"/>
        <w:rPr>
          <w:rFonts w:hint="eastAsia" w:ascii="宋体" w:hAnsi="宋体"/>
        </w:rPr>
      </w:pPr>
      <w:r>
        <w:rPr>
          <w:rFonts w:hint="eastAsia" w:ascii="宋体" w:hAnsi="宋体"/>
        </w:rPr>
        <w:t>单项产品安装完成后，由投标人进行产品自身性能的测试。</w:t>
      </w:r>
    </w:p>
    <w:p w14:paraId="1F7395F1">
      <w:pPr>
        <w:snapToGrid w:val="0"/>
        <w:spacing w:line="312" w:lineRule="auto"/>
        <w:rPr>
          <w:rFonts w:hint="eastAsia" w:ascii="宋体" w:hAnsi="宋体"/>
        </w:rPr>
      </w:pPr>
    </w:p>
    <w:p w14:paraId="304BFA1F">
      <w:pPr>
        <w:widowControl/>
        <w:autoSpaceDE w:val="0"/>
        <w:autoSpaceDN w:val="0"/>
        <w:snapToGrid w:val="0"/>
        <w:spacing w:line="312" w:lineRule="auto"/>
        <w:ind w:right="-53" w:rightChars="-25"/>
        <w:textAlignment w:val="bottom"/>
        <w:rPr>
          <w:rFonts w:hint="eastAsia" w:ascii="宋体" w:hAnsi="宋体"/>
          <w:b/>
          <w:sz w:val="24"/>
        </w:rPr>
      </w:pPr>
      <w:r>
        <w:rPr>
          <w:rFonts w:hint="eastAsia"/>
          <w:b/>
          <w:sz w:val="24"/>
        </w:rPr>
        <w:t>四、售后服务与培训要求</w:t>
      </w:r>
    </w:p>
    <w:p w14:paraId="6DC73A3F">
      <w:pPr>
        <w:snapToGrid w:val="0"/>
        <w:spacing w:line="312" w:lineRule="auto"/>
        <w:ind w:firstLine="207" w:firstLineChars="98"/>
        <w:rPr>
          <w:rFonts w:hint="eastAsia" w:ascii="宋体" w:hAnsi="宋体"/>
          <w:b/>
          <w:szCs w:val="21"/>
        </w:rPr>
      </w:pPr>
      <w:r>
        <w:rPr>
          <w:rFonts w:ascii="宋体" w:hAnsi="宋体"/>
          <w:b/>
          <w:szCs w:val="21"/>
        </w:rPr>
        <w:t>1.</w:t>
      </w:r>
      <w:r>
        <w:rPr>
          <w:rFonts w:hint="eastAsia" w:ascii="宋体" w:hAnsi="宋体"/>
          <w:b/>
          <w:szCs w:val="21"/>
        </w:rPr>
        <w:t>售后服务</w:t>
      </w:r>
    </w:p>
    <w:p w14:paraId="0F126B91">
      <w:pPr>
        <w:snapToGrid w:val="0"/>
        <w:spacing w:line="312" w:lineRule="auto"/>
        <w:ind w:firstLine="525" w:firstLineChars="250"/>
        <w:rPr>
          <w:rFonts w:hint="eastAsia" w:ascii="宋体" w:hAnsi="宋体"/>
        </w:rPr>
      </w:pPr>
      <w:r>
        <w:rPr>
          <w:rFonts w:ascii="宋体" w:hAnsi="宋体"/>
        </w:rPr>
        <w:t xml:space="preserve">1.1 </w:t>
      </w:r>
      <w:r>
        <w:rPr>
          <w:rFonts w:hint="eastAsia" w:ascii="宋体" w:hAnsi="宋体"/>
        </w:rPr>
        <w:t>质量保证期及备件供应</w:t>
      </w:r>
    </w:p>
    <w:p w14:paraId="50B543B6">
      <w:pPr>
        <w:snapToGrid w:val="0"/>
        <w:spacing w:line="312" w:lineRule="auto"/>
        <w:ind w:firstLine="525" w:firstLineChars="250"/>
        <w:rPr>
          <w:rFonts w:hint="eastAsia" w:ascii="宋体" w:hAnsi="宋体"/>
        </w:rPr>
      </w:pPr>
      <w:r>
        <w:rPr>
          <w:rFonts w:hint="eastAsia" w:ascii="宋体" w:hAnsi="宋体"/>
        </w:rPr>
        <w:t>自仪器设备最终验收合格之日起，投标人提供一年以上的免费保修服务。</w:t>
      </w:r>
    </w:p>
    <w:p w14:paraId="54F37322">
      <w:pPr>
        <w:snapToGrid w:val="0"/>
        <w:spacing w:line="312" w:lineRule="auto"/>
        <w:ind w:firstLine="525" w:firstLineChars="250"/>
        <w:rPr>
          <w:rFonts w:hint="eastAsia" w:ascii="宋体" w:hAnsi="宋体"/>
        </w:rPr>
      </w:pPr>
      <w:r>
        <w:rPr>
          <w:rFonts w:ascii="宋体" w:hAnsi="宋体"/>
        </w:rPr>
        <w:t xml:space="preserve">1.2 </w:t>
      </w:r>
      <w:r>
        <w:rPr>
          <w:rFonts w:hint="eastAsia" w:ascii="宋体" w:hAnsi="宋体"/>
        </w:rPr>
        <w:t>培训计划</w:t>
      </w:r>
    </w:p>
    <w:p w14:paraId="1A94CD46">
      <w:pPr>
        <w:snapToGrid w:val="0"/>
        <w:spacing w:line="312" w:lineRule="auto"/>
        <w:ind w:firstLine="525" w:firstLineChars="250"/>
        <w:rPr>
          <w:rFonts w:hint="eastAsia" w:ascii="宋体" w:hAnsi="宋体"/>
        </w:rPr>
      </w:pPr>
      <w:r>
        <w:rPr>
          <w:rFonts w:hint="eastAsia" w:ascii="宋体" w:hAnsi="宋体"/>
        </w:rPr>
        <w:t>中标人除安装调试时为用户进行免费操作培训外，还必须提供详细免费培训方案，以保证用户能熟练使用该系统。</w:t>
      </w:r>
    </w:p>
    <w:p w14:paraId="5993BBD0">
      <w:pPr>
        <w:snapToGrid w:val="0"/>
        <w:spacing w:line="312" w:lineRule="auto"/>
        <w:ind w:firstLine="525" w:firstLineChars="250"/>
        <w:rPr>
          <w:rFonts w:hint="eastAsia" w:ascii="宋体" w:hAnsi="宋体"/>
        </w:rPr>
      </w:pPr>
      <w:r>
        <w:rPr>
          <w:rFonts w:ascii="宋体" w:hAnsi="宋体"/>
        </w:rPr>
        <w:t xml:space="preserve">1.3 </w:t>
      </w:r>
      <w:r>
        <w:rPr>
          <w:rFonts w:hint="eastAsia" w:ascii="宋体" w:hAnsi="宋体"/>
        </w:rPr>
        <w:t>技术服务</w:t>
      </w:r>
    </w:p>
    <w:p w14:paraId="1398FC0C">
      <w:pPr>
        <w:snapToGrid w:val="0"/>
        <w:spacing w:line="312" w:lineRule="auto"/>
        <w:ind w:firstLine="420" w:firstLineChars="200"/>
        <w:rPr>
          <w:rFonts w:hint="eastAsia" w:ascii="宋体" w:hAnsi="宋体"/>
        </w:rPr>
      </w:pPr>
      <w:r>
        <w:rPr>
          <w:rFonts w:hint="eastAsia" w:ascii="宋体" w:hAnsi="宋体"/>
        </w:rPr>
        <w:t>提供快捷、周到、规范的技术服务，仪器设备或系统出现故障时，维修人员在接到通知后应立即应答，并在规定时间内到达现场，及时排除故障。</w:t>
      </w:r>
    </w:p>
    <w:p w14:paraId="6F0A17E5">
      <w:pPr>
        <w:snapToGrid w:val="0"/>
        <w:spacing w:line="312" w:lineRule="auto"/>
        <w:ind w:firstLine="525" w:firstLineChars="250"/>
        <w:rPr>
          <w:rFonts w:hint="eastAsia" w:ascii="宋体" w:hAnsi="宋体"/>
        </w:rPr>
      </w:pPr>
      <w:r>
        <w:rPr>
          <w:rFonts w:ascii="宋体" w:hAnsi="宋体"/>
        </w:rPr>
        <w:t xml:space="preserve">1.4 </w:t>
      </w:r>
      <w:r>
        <w:rPr>
          <w:rFonts w:hint="eastAsia" w:ascii="宋体" w:hAnsi="宋体"/>
        </w:rPr>
        <w:t>操作维护手册</w:t>
      </w:r>
    </w:p>
    <w:p w14:paraId="7143AD97">
      <w:pPr>
        <w:snapToGrid w:val="0"/>
        <w:spacing w:line="312" w:lineRule="auto"/>
        <w:ind w:firstLine="525" w:firstLineChars="250"/>
        <w:rPr>
          <w:rFonts w:hint="eastAsia" w:ascii="宋体" w:hAnsi="宋体"/>
        </w:rPr>
      </w:pPr>
      <w:r>
        <w:rPr>
          <w:rFonts w:hint="eastAsia" w:ascii="宋体" w:hAnsi="宋体"/>
        </w:rPr>
        <w:t>投标人应提供所有仪器设备详细的英文和中文操作手册，详细的系统操作和维护手册，详细的软件使用手册。</w:t>
      </w:r>
    </w:p>
    <w:p w14:paraId="4C676E5E">
      <w:pPr>
        <w:snapToGrid w:val="0"/>
        <w:spacing w:line="312" w:lineRule="auto"/>
        <w:ind w:firstLine="525" w:firstLineChars="250"/>
        <w:rPr>
          <w:rFonts w:hint="eastAsia" w:ascii="宋体" w:hAnsi="宋体"/>
        </w:rPr>
      </w:pPr>
      <w:r>
        <w:rPr>
          <w:rFonts w:ascii="宋体" w:hAnsi="宋体"/>
        </w:rPr>
        <w:t xml:space="preserve">1.5 </w:t>
      </w:r>
      <w:r>
        <w:rPr>
          <w:rFonts w:hint="eastAsia" w:ascii="宋体" w:hAnsi="宋体"/>
        </w:rPr>
        <w:t>专用工具</w:t>
      </w:r>
    </w:p>
    <w:p w14:paraId="3701F75F">
      <w:pPr>
        <w:snapToGrid w:val="0"/>
        <w:spacing w:line="312" w:lineRule="auto"/>
        <w:ind w:firstLine="525" w:firstLineChars="250"/>
        <w:rPr>
          <w:rFonts w:hint="eastAsia" w:ascii="宋体" w:hAnsi="宋体"/>
        </w:rPr>
      </w:pPr>
      <w:r>
        <w:rPr>
          <w:rFonts w:hint="eastAsia" w:ascii="宋体" w:hAnsi="宋体"/>
        </w:rPr>
        <w:t>投标人应提供完整的专用工具，以便维护、维修所供仪器设备。</w:t>
      </w:r>
    </w:p>
    <w:p w14:paraId="617BCE94">
      <w:pPr>
        <w:snapToGrid w:val="0"/>
        <w:spacing w:line="312" w:lineRule="auto"/>
        <w:ind w:firstLine="207" w:firstLineChars="98"/>
        <w:outlineLvl w:val="0"/>
        <w:rPr>
          <w:rFonts w:hint="eastAsia" w:ascii="宋体" w:hAnsi="宋体"/>
          <w:b/>
          <w:szCs w:val="21"/>
        </w:rPr>
      </w:pPr>
      <w:bookmarkStart w:id="7" w:name="_Toc172432830"/>
      <w:bookmarkStart w:id="8" w:name="_Toc213418190"/>
      <w:bookmarkStart w:id="9" w:name="_Toc173123575"/>
      <w:bookmarkStart w:id="10" w:name="_Toc173749297"/>
      <w:r>
        <w:rPr>
          <w:rFonts w:ascii="宋体" w:hAnsi="宋体"/>
          <w:b/>
          <w:szCs w:val="21"/>
        </w:rPr>
        <w:t>2</w:t>
      </w:r>
      <w:r>
        <w:rPr>
          <w:rFonts w:hint="eastAsia" w:ascii="宋体" w:hAnsi="宋体"/>
          <w:b/>
          <w:szCs w:val="21"/>
        </w:rPr>
        <w:t>．培训要求</w:t>
      </w:r>
      <w:bookmarkEnd w:id="7"/>
      <w:bookmarkEnd w:id="8"/>
      <w:bookmarkEnd w:id="9"/>
      <w:bookmarkEnd w:id="10"/>
    </w:p>
    <w:p w14:paraId="65B0E026">
      <w:pPr>
        <w:autoSpaceDE w:val="0"/>
        <w:autoSpaceDN w:val="0"/>
        <w:adjustRightInd w:val="0"/>
        <w:snapToGrid w:val="0"/>
        <w:spacing w:line="312" w:lineRule="auto"/>
        <w:ind w:firstLine="420" w:firstLineChars="200"/>
        <w:outlineLvl w:val="0"/>
        <w:rPr>
          <w:rFonts w:hint="eastAsia" w:ascii="宋体" w:hAnsi="宋体"/>
          <w:lang w:val="zh-CN"/>
        </w:rPr>
      </w:pPr>
      <w:bookmarkStart w:id="11" w:name="_Toc172432831"/>
      <w:bookmarkStart w:id="12" w:name="_Toc173749298"/>
      <w:bookmarkStart w:id="13" w:name="_Toc173123576"/>
      <w:bookmarkStart w:id="14" w:name="_Toc213418191"/>
      <w:r>
        <w:rPr>
          <w:rFonts w:ascii="宋体" w:hAnsi="宋体"/>
          <w:lang w:val="zh-CN"/>
        </w:rPr>
        <w:t xml:space="preserve">2.1 </w:t>
      </w:r>
      <w:r>
        <w:rPr>
          <w:rFonts w:hint="eastAsia" w:ascii="宋体" w:hAnsi="宋体"/>
          <w:lang w:val="zh-CN"/>
        </w:rPr>
        <w:t>培训总则</w:t>
      </w:r>
      <w:bookmarkEnd w:id="11"/>
      <w:bookmarkEnd w:id="12"/>
      <w:bookmarkEnd w:id="13"/>
      <w:bookmarkEnd w:id="14"/>
    </w:p>
    <w:p w14:paraId="4D941095">
      <w:pPr>
        <w:autoSpaceDE w:val="0"/>
        <w:autoSpaceDN w:val="0"/>
        <w:adjustRightInd w:val="0"/>
        <w:snapToGrid w:val="0"/>
        <w:spacing w:line="312" w:lineRule="auto"/>
        <w:ind w:firstLine="420" w:firstLineChars="200"/>
        <w:jc w:val="left"/>
        <w:rPr>
          <w:rFonts w:hint="eastAsia" w:ascii="宋体" w:hAnsi="宋体"/>
        </w:rPr>
      </w:pPr>
      <w:r>
        <w:rPr>
          <w:rFonts w:hint="eastAsia" w:ascii="宋体" w:hAnsi="宋体"/>
        </w:rPr>
        <w:t>投标人</w:t>
      </w:r>
      <w:r>
        <w:rPr>
          <w:rFonts w:hint="eastAsia" w:ascii="MS UI Gothic" w:hAnsi="MS UI Gothic"/>
        </w:rPr>
        <w:t>除安装</w:t>
      </w:r>
      <w:r>
        <w:rPr>
          <w:rFonts w:hint="eastAsia" w:ascii="宋体" w:hAnsi="宋体"/>
        </w:rPr>
        <w:t>调试时为</w:t>
      </w:r>
      <w:r>
        <w:rPr>
          <w:rFonts w:hint="eastAsia" w:ascii="MS UI Gothic" w:hAnsi="MS UI Gothic"/>
        </w:rPr>
        <w:t>用</w:t>
      </w:r>
      <w:r>
        <w:rPr>
          <w:rFonts w:hint="eastAsia" w:ascii="宋体" w:hAnsi="宋体"/>
        </w:rPr>
        <w:t>户进</w:t>
      </w:r>
      <w:r>
        <w:rPr>
          <w:rFonts w:hint="eastAsia" w:ascii="MS UI Gothic" w:hAnsi="MS UI Gothic"/>
        </w:rPr>
        <w:t>行免</w:t>
      </w:r>
      <w:r>
        <w:rPr>
          <w:rFonts w:hint="eastAsia" w:ascii="宋体" w:hAnsi="宋体"/>
        </w:rPr>
        <w:t>费</w:t>
      </w:r>
      <w:r>
        <w:rPr>
          <w:rFonts w:hint="eastAsia" w:ascii="MS UI Gothic" w:hAnsi="MS UI Gothic"/>
        </w:rPr>
        <w:t>操</w:t>
      </w:r>
      <w:r>
        <w:rPr>
          <w:rFonts w:hint="eastAsia" w:ascii="宋体" w:hAnsi="宋体"/>
        </w:rPr>
        <w:t>作培训</w:t>
      </w:r>
      <w:r>
        <w:rPr>
          <w:rFonts w:hint="eastAsia" w:ascii="MS UI Gothic" w:hAnsi="MS UI Gothic"/>
        </w:rPr>
        <w:t>外，</w:t>
      </w:r>
      <w:r>
        <w:rPr>
          <w:rFonts w:hint="eastAsia" w:ascii="宋体" w:hAnsi="宋体"/>
        </w:rPr>
        <w:t>还</w:t>
      </w:r>
      <w:r>
        <w:rPr>
          <w:rFonts w:hint="eastAsia" w:ascii="MS UI Gothic" w:hAnsi="MS UI Gothic"/>
        </w:rPr>
        <w:t>必</w:t>
      </w:r>
      <w:r>
        <w:rPr>
          <w:rFonts w:hint="eastAsia" w:ascii="宋体" w:hAnsi="宋体"/>
        </w:rPr>
        <w:t>须</w:t>
      </w:r>
      <w:r>
        <w:rPr>
          <w:rFonts w:hint="eastAsia" w:ascii="MS UI Gothic" w:hAnsi="MS UI Gothic"/>
        </w:rPr>
        <w:t>提供</w:t>
      </w:r>
      <w:r>
        <w:rPr>
          <w:rFonts w:hint="eastAsia" w:ascii="宋体" w:hAnsi="宋体"/>
        </w:rPr>
        <w:t>详细</w:t>
      </w:r>
      <w:r>
        <w:rPr>
          <w:rFonts w:hint="eastAsia" w:ascii="MS UI Gothic" w:hAnsi="MS UI Gothic"/>
        </w:rPr>
        <w:t>免</w:t>
      </w:r>
      <w:r>
        <w:rPr>
          <w:rFonts w:hint="eastAsia" w:ascii="宋体" w:hAnsi="宋体"/>
        </w:rPr>
        <w:t>费</w:t>
      </w:r>
      <w:r>
        <w:rPr>
          <w:rFonts w:hint="eastAsia" w:ascii="MS UI Gothic" w:hAnsi="MS UI Gothic"/>
        </w:rPr>
        <w:t>培</w:t>
      </w:r>
      <w:r>
        <w:rPr>
          <w:rFonts w:hint="eastAsia" w:ascii="宋体" w:hAnsi="宋体"/>
        </w:rPr>
        <w:t>训</w:t>
      </w:r>
      <w:r>
        <w:rPr>
          <w:rFonts w:hint="eastAsia" w:ascii="MS UI Gothic" w:hAnsi="MS UI Gothic"/>
        </w:rPr>
        <w:t>方案，以保</w:t>
      </w:r>
      <w:r>
        <w:rPr>
          <w:rFonts w:hint="eastAsia" w:ascii="宋体" w:hAnsi="宋体"/>
        </w:rPr>
        <w:t>证</w:t>
      </w:r>
      <w:r>
        <w:rPr>
          <w:rFonts w:hint="eastAsia" w:ascii="MS UI Gothic" w:hAnsi="MS UI Gothic"/>
        </w:rPr>
        <w:t>用</w:t>
      </w:r>
      <w:r>
        <w:rPr>
          <w:rFonts w:hint="eastAsia" w:ascii="宋体" w:hAnsi="宋体"/>
        </w:rPr>
        <w:t>户</w:t>
      </w:r>
      <w:r>
        <w:rPr>
          <w:rFonts w:hint="eastAsia" w:ascii="MS UI Gothic" w:hAnsi="MS UI Gothic"/>
        </w:rPr>
        <w:t>能熟</w:t>
      </w:r>
      <w:r>
        <w:rPr>
          <w:rFonts w:hint="eastAsia" w:ascii="宋体" w:hAnsi="宋体"/>
        </w:rPr>
        <w:t>练</w:t>
      </w:r>
      <w:r>
        <w:rPr>
          <w:rFonts w:hint="eastAsia" w:ascii="MS UI Gothic" w:hAnsi="MS UI Gothic"/>
        </w:rPr>
        <w:t>使用</w:t>
      </w:r>
      <w:r>
        <w:rPr>
          <w:rFonts w:hint="eastAsia" w:ascii="宋体" w:hAnsi="宋体"/>
        </w:rPr>
        <w:t>该</w:t>
      </w:r>
      <w:r>
        <w:rPr>
          <w:rFonts w:hint="eastAsia" w:ascii="MS UI Gothic" w:hAnsi="MS UI Gothic"/>
        </w:rPr>
        <w:t>系</w:t>
      </w:r>
      <w:r>
        <w:rPr>
          <w:rFonts w:hint="eastAsia" w:ascii="宋体" w:hAnsi="宋体"/>
        </w:rPr>
        <w:t>统</w:t>
      </w:r>
      <w:r>
        <w:rPr>
          <w:rFonts w:hint="eastAsia" w:ascii="MS UI Gothic" w:hAnsi="MS UI Gothic"/>
        </w:rPr>
        <w:t>。</w:t>
      </w:r>
    </w:p>
    <w:p w14:paraId="444D0ADB">
      <w:pPr>
        <w:autoSpaceDE w:val="0"/>
        <w:autoSpaceDN w:val="0"/>
        <w:adjustRightInd w:val="0"/>
        <w:snapToGrid w:val="0"/>
        <w:spacing w:line="312" w:lineRule="auto"/>
        <w:ind w:firstLine="420" w:firstLineChars="200"/>
        <w:jc w:val="left"/>
        <w:outlineLvl w:val="0"/>
        <w:rPr>
          <w:rFonts w:hint="eastAsia" w:ascii="宋体" w:hAnsi="宋体"/>
          <w:lang w:val="zh-CN"/>
        </w:rPr>
      </w:pPr>
      <w:bookmarkStart w:id="15" w:name="_Toc173123577"/>
      <w:bookmarkStart w:id="16" w:name="_Toc172432832"/>
      <w:bookmarkStart w:id="17" w:name="_Toc173749299"/>
      <w:bookmarkStart w:id="18" w:name="_Toc213418192"/>
      <w:r>
        <w:rPr>
          <w:rFonts w:ascii="宋体" w:hAnsi="宋体"/>
          <w:lang w:val="zh-CN"/>
        </w:rPr>
        <w:t xml:space="preserve">2.2 </w:t>
      </w:r>
      <w:r>
        <w:rPr>
          <w:rFonts w:hint="eastAsia" w:ascii="宋体" w:hAnsi="宋体"/>
          <w:lang w:val="zh-CN"/>
        </w:rPr>
        <w:t>培训费用</w:t>
      </w:r>
      <w:bookmarkEnd w:id="15"/>
      <w:bookmarkEnd w:id="16"/>
      <w:bookmarkEnd w:id="17"/>
      <w:bookmarkEnd w:id="18"/>
    </w:p>
    <w:p w14:paraId="5AA64E85">
      <w:pPr>
        <w:autoSpaceDE w:val="0"/>
        <w:autoSpaceDN w:val="0"/>
        <w:adjustRightInd w:val="0"/>
        <w:snapToGrid w:val="0"/>
        <w:spacing w:line="312" w:lineRule="auto"/>
        <w:ind w:firstLine="420" w:firstLineChars="200"/>
        <w:jc w:val="left"/>
        <w:outlineLvl w:val="0"/>
        <w:rPr>
          <w:rFonts w:hint="eastAsia" w:ascii="宋体" w:hAnsi="宋体"/>
          <w:lang w:val="zh-CN"/>
        </w:rPr>
      </w:pPr>
      <w:r>
        <w:rPr>
          <w:rFonts w:hint="eastAsia" w:ascii="宋体" w:hAnsi="宋体"/>
          <w:lang w:val="zh-CN"/>
        </w:rPr>
        <w:t>所有的培训费用必须计入投标总价。</w:t>
      </w:r>
    </w:p>
    <w:p w14:paraId="391F31CA">
      <w:pPr>
        <w:widowControl/>
        <w:autoSpaceDE w:val="0"/>
        <w:autoSpaceDN w:val="0"/>
        <w:snapToGrid w:val="0"/>
        <w:spacing w:line="312" w:lineRule="auto"/>
        <w:ind w:right="-53" w:rightChars="-25"/>
        <w:textAlignment w:val="bottom"/>
        <w:rPr>
          <w:rFonts w:hint="eastAsia" w:ascii="宋体" w:hAnsi="宋体"/>
          <w:b/>
          <w:sz w:val="24"/>
        </w:rPr>
      </w:pPr>
    </w:p>
    <w:p w14:paraId="7CC5D451">
      <w:pPr>
        <w:widowControl/>
        <w:autoSpaceDE w:val="0"/>
        <w:autoSpaceDN w:val="0"/>
        <w:snapToGrid w:val="0"/>
        <w:spacing w:line="312" w:lineRule="auto"/>
        <w:ind w:right="-53" w:rightChars="-25"/>
        <w:textAlignment w:val="bottom"/>
        <w:rPr>
          <w:rFonts w:hint="eastAsia" w:ascii="宋体" w:hAnsi="宋体"/>
          <w:b/>
          <w:sz w:val="24"/>
        </w:rPr>
      </w:pPr>
      <w:r>
        <w:rPr>
          <w:rFonts w:hint="eastAsia" w:ascii="宋体" w:hAnsi="宋体"/>
          <w:b/>
          <w:sz w:val="24"/>
        </w:rPr>
        <w:t>五、到货要求</w:t>
      </w:r>
    </w:p>
    <w:p w14:paraId="4C6F21A2">
      <w:pPr>
        <w:autoSpaceDE w:val="0"/>
        <w:autoSpaceDN w:val="0"/>
        <w:adjustRightInd w:val="0"/>
        <w:snapToGrid w:val="0"/>
        <w:spacing w:line="312" w:lineRule="auto"/>
        <w:ind w:firstLine="422"/>
        <w:rPr>
          <w:rFonts w:hint="eastAsia" w:ascii="宋体" w:hAnsi="宋体"/>
          <w:lang w:val="zh-CN"/>
        </w:rPr>
      </w:pPr>
      <w:r>
        <w:rPr>
          <w:rFonts w:ascii="宋体" w:hAnsi="宋体"/>
          <w:lang w:val="zh-CN"/>
        </w:rPr>
        <w:t xml:space="preserve">1. </w:t>
      </w:r>
      <w:r>
        <w:rPr>
          <w:rFonts w:hint="eastAsia" w:ascii="宋体" w:hAnsi="宋体"/>
          <w:lang w:val="zh-CN"/>
        </w:rPr>
        <w:t>交货期要求</w:t>
      </w:r>
    </w:p>
    <w:p w14:paraId="5E6A2794">
      <w:pPr>
        <w:autoSpaceDE w:val="0"/>
        <w:autoSpaceDN w:val="0"/>
        <w:adjustRightInd w:val="0"/>
        <w:snapToGrid w:val="0"/>
        <w:spacing w:line="312" w:lineRule="auto"/>
        <w:ind w:firstLine="422"/>
        <w:rPr>
          <w:rFonts w:hint="eastAsia" w:ascii="宋体" w:hAnsi="宋体"/>
          <w:lang w:val="zh-CN"/>
        </w:rPr>
      </w:pPr>
      <w:r>
        <w:rPr>
          <w:rFonts w:hint="eastAsia" w:ascii="宋体" w:hAnsi="宋体"/>
        </w:rPr>
        <w:t>合同签订后45天内完成</w:t>
      </w:r>
      <w:r>
        <w:rPr>
          <w:rFonts w:hint="eastAsia" w:ascii="宋体" w:hAnsi="宋体"/>
          <w:lang w:val="zh-CN"/>
        </w:rPr>
        <w:t>。</w:t>
      </w:r>
    </w:p>
    <w:p w14:paraId="297D4FE7">
      <w:pPr>
        <w:autoSpaceDE w:val="0"/>
        <w:autoSpaceDN w:val="0"/>
        <w:adjustRightInd w:val="0"/>
        <w:snapToGrid w:val="0"/>
        <w:spacing w:line="312" w:lineRule="auto"/>
        <w:ind w:firstLine="422"/>
        <w:rPr>
          <w:rFonts w:hint="eastAsia" w:ascii="宋体" w:hAnsi="宋体"/>
          <w:lang w:val="zh-CN"/>
        </w:rPr>
      </w:pPr>
      <w:r>
        <w:rPr>
          <w:rFonts w:ascii="宋体" w:hAnsi="宋体"/>
          <w:lang w:val="zh-CN"/>
        </w:rPr>
        <w:t xml:space="preserve">2. </w:t>
      </w:r>
      <w:r>
        <w:rPr>
          <w:rFonts w:hint="eastAsia" w:ascii="宋体" w:hAnsi="宋体"/>
          <w:lang w:val="zh-CN"/>
        </w:rPr>
        <w:t>交货地点要求</w:t>
      </w:r>
    </w:p>
    <w:p w14:paraId="476F236A">
      <w:pPr>
        <w:autoSpaceDE w:val="0"/>
        <w:autoSpaceDN w:val="0"/>
        <w:adjustRightInd w:val="0"/>
        <w:snapToGrid w:val="0"/>
        <w:spacing w:line="312" w:lineRule="auto"/>
        <w:ind w:firstLine="420" w:firstLineChars="200"/>
        <w:rPr>
          <w:rFonts w:hint="eastAsia" w:ascii="宋体" w:hAnsi="宋体"/>
          <w:lang w:val="zh-CN"/>
        </w:rPr>
      </w:pPr>
      <w:r>
        <w:rPr>
          <w:rFonts w:ascii="宋体" w:hAnsi="宋体"/>
          <w:lang w:val="zh-CN"/>
        </w:rPr>
        <w:t xml:space="preserve">2.1 </w:t>
      </w:r>
      <w:r>
        <w:rPr>
          <w:rFonts w:hint="eastAsia" w:ascii="宋体" w:hAnsi="宋体"/>
          <w:lang w:val="zh-CN"/>
        </w:rPr>
        <w:t>交货地点：使用单位</w:t>
      </w:r>
      <w:r>
        <w:rPr>
          <w:rFonts w:ascii="宋体" w:hAnsi="宋体"/>
          <w:lang w:val="zh-CN"/>
        </w:rPr>
        <w:t>——</w:t>
      </w:r>
      <w:r>
        <w:rPr>
          <w:rFonts w:hint="eastAsia" w:ascii="宋体" w:hAnsi="宋体"/>
          <w:szCs w:val="21"/>
        </w:rPr>
        <w:t>舟山市普陀海洋产业研究中心</w:t>
      </w:r>
      <w:r>
        <w:rPr>
          <w:rFonts w:hint="eastAsia" w:ascii="宋体" w:hAnsi="宋体"/>
          <w:lang w:val="zh-CN"/>
        </w:rPr>
        <w:t>指定地点。</w:t>
      </w:r>
    </w:p>
    <w:p w14:paraId="0DAE72D3">
      <w:pPr>
        <w:adjustRightInd w:val="0"/>
        <w:snapToGrid w:val="0"/>
        <w:spacing w:line="312" w:lineRule="auto"/>
        <w:ind w:firstLine="420" w:firstLineChars="200"/>
        <w:rPr>
          <w:rFonts w:hint="eastAsia" w:ascii="宋体" w:hAnsi="宋体"/>
          <w:spacing w:val="-2"/>
          <w:position w:val="-2"/>
        </w:rPr>
      </w:pPr>
      <w:r>
        <w:rPr>
          <w:lang w:val="zh-CN"/>
        </w:rPr>
        <w:t xml:space="preserve">2.2 </w:t>
      </w:r>
      <w:r>
        <w:rPr>
          <w:rFonts w:hint="eastAsia" w:ascii="宋体" w:hAnsi="宋体"/>
        </w:rPr>
        <w:t>投标人须派专业人员将产品送到指定地点，其所有费用由投标人承担。</w:t>
      </w:r>
    </w:p>
    <w:p w14:paraId="7877CFE8">
      <w:pPr>
        <w:spacing w:line="312" w:lineRule="auto"/>
        <w:rPr>
          <w:rFonts w:hint="eastAsia" w:ascii="宋体" w:hAnsi="宋体"/>
          <w:b/>
          <w:bCs/>
          <w:sz w:val="24"/>
          <w:szCs w:val="24"/>
        </w:rPr>
      </w:pPr>
    </w:p>
    <w:p w14:paraId="276FED85">
      <w:pPr>
        <w:spacing w:line="312" w:lineRule="auto"/>
        <w:rPr>
          <w:rFonts w:hint="eastAsia" w:ascii="宋体" w:hAnsi="宋体"/>
          <w:b/>
          <w:bCs/>
          <w:sz w:val="24"/>
          <w:szCs w:val="24"/>
        </w:rPr>
      </w:pPr>
      <w:r>
        <w:rPr>
          <w:rFonts w:hint="eastAsia" w:ascii="宋体" w:hAnsi="宋体"/>
          <w:b/>
          <w:bCs/>
          <w:sz w:val="24"/>
          <w:szCs w:val="24"/>
        </w:rPr>
        <w:t>六、付款方式：</w:t>
      </w:r>
    </w:p>
    <w:p w14:paraId="0BF7D313">
      <w:pPr>
        <w:spacing w:line="336" w:lineRule="auto"/>
        <w:ind w:firstLine="420" w:firstLineChars="200"/>
        <w:outlineLvl w:val="1"/>
        <w:rPr>
          <w:szCs w:val="21"/>
        </w:rPr>
      </w:pPr>
      <w:r>
        <w:rPr>
          <w:rFonts w:hint="eastAsia"/>
          <w:szCs w:val="21"/>
        </w:rPr>
        <w:t>合同生效以及具备实施条件，自收到发票后7个工作日内，支付合同金额的40%作为预付款，项目完成并通过验收合格后，自收到发票后7个工作日内，支付剩余款项。</w:t>
      </w:r>
    </w:p>
    <w:p w14:paraId="3D692584">
      <w:pPr>
        <w:spacing w:line="336" w:lineRule="auto"/>
        <w:ind w:firstLine="480"/>
        <w:outlineLvl w:val="1"/>
        <w:rPr>
          <w:rFonts w:hint="eastAsia" w:ascii="宋体" w:hAnsi="宋体"/>
          <w:b/>
          <w:sz w:val="24"/>
          <w:szCs w:val="24"/>
        </w:rPr>
      </w:pPr>
    </w:p>
    <w:p w14:paraId="05D119D7">
      <w:pPr>
        <w:spacing w:line="336" w:lineRule="auto"/>
        <w:outlineLvl w:val="1"/>
        <w:rPr>
          <w:rFonts w:hint="eastAsia" w:ascii="宋体" w:hAnsi="宋体"/>
          <w:b/>
          <w:sz w:val="24"/>
          <w:szCs w:val="24"/>
        </w:rPr>
      </w:pPr>
      <w:r>
        <w:rPr>
          <w:rFonts w:hint="eastAsia" w:ascii="宋体" w:hAnsi="宋体"/>
          <w:b/>
          <w:sz w:val="24"/>
          <w:szCs w:val="24"/>
        </w:rPr>
        <w:t>七、报价要求</w:t>
      </w:r>
    </w:p>
    <w:p w14:paraId="41D8FB43">
      <w:pPr>
        <w:adjustRightInd w:val="0"/>
        <w:snapToGrid w:val="0"/>
        <w:spacing w:line="312" w:lineRule="auto"/>
        <w:ind w:firstLine="420" w:firstLineChars="200"/>
        <w:rPr>
          <w:rFonts w:hint="eastAsia" w:ascii="宋体" w:hAnsi="宋体"/>
          <w:szCs w:val="21"/>
        </w:rPr>
      </w:pPr>
      <w:r>
        <w:rPr>
          <w:rFonts w:ascii="宋体" w:hAnsi="宋体"/>
          <w:szCs w:val="21"/>
        </w:rPr>
        <w:t xml:space="preserve">1. </w:t>
      </w:r>
      <w:r>
        <w:rPr>
          <w:rFonts w:hint="eastAsia" w:ascii="宋体" w:hAnsi="宋体"/>
          <w:szCs w:val="21"/>
        </w:rPr>
        <w:t>投标人应根据招标文件报出合同总价。合同总价一旦核实确认，不得再做更改。对投标人漏报致使项目未能达到需求的功能和效果，其费用和后果由投标人自行负责。</w:t>
      </w:r>
    </w:p>
    <w:p w14:paraId="3C2C0EFC">
      <w:pPr>
        <w:adjustRightInd w:val="0"/>
        <w:snapToGrid w:val="0"/>
        <w:spacing w:line="312" w:lineRule="auto"/>
        <w:ind w:firstLine="420" w:firstLineChars="200"/>
        <w:rPr>
          <w:rFonts w:hint="eastAsia" w:ascii="宋体" w:hAnsi="宋体"/>
          <w:szCs w:val="21"/>
        </w:rPr>
      </w:pPr>
      <w:r>
        <w:rPr>
          <w:rFonts w:ascii="宋体" w:hAnsi="宋体"/>
          <w:szCs w:val="21"/>
        </w:rPr>
        <w:t xml:space="preserve">2. </w:t>
      </w:r>
      <w:r>
        <w:rPr>
          <w:rFonts w:hint="eastAsia" w:ascii="宋体" w:hAnsi="宋体"/>
          <w:szCs w:val="21"/>
        </w:rPr>
        <w:t>在符合总体要求的前提下，投标人可对投标书中没有提及的内容，按自己的理解适当增加，但有关价格及费用必须在投标书中单独列出，并说明理由。</w:t>
      </w:r>
    </w:p>
    <w:p w14:paraId="0147A4A1">
      <w:pPr>
        <w:adjustRightInd w:val="0"/>
        <w:snapToGrid w:val="0"/>
        <w:spacing w:line="312" w:lineRule="auto"/>
        <w:ind w:firstLine="420" w:firstLineChars="200"/>
        <w:rPr>
          <w:rFonts w:hint="eastAsia" w:ascii="宋体" w:hAnsi="宋体"/>
          <w:szCs w:val="21"/>
        </w:rPr>
      </w:pPr>
      <w:r>
        <w:rPr>
          <w:rFonts w:ascii="宋体" w:hAnsi="宋体"/>
          <w:szCs w:val="21"/>
        </w:rPr>
        <w:t xml:space="preserve">3. </w:t>
      </w:r>
      <w:r>
        <w:rPr>
          <w:rFonts w:hint="eastAsia" w:ascii="宋体" w:hAnsi="宋体"/>
          <w:szCs w:val="21"/>
        </w:rPr>
        <w:t>所有报价均应已包含国家规定的所有税费。</w:t>
      </w:r>
    </w:p>
    <w:p w14:paraId="3483681D">
      <w:pPr>
        <w:adjustRightInd w:val="0"/>
        <w:snapToGrid w:val="0"/>
        <w:spacing w:line="312" w:lineRule="auto"/>
        <w:ind w:firstLine="420" w:firstLineChars="200"/>
        <w:rPr>
          <w:rFonts w:hint="eastAsia" w:ascii="宋体" w:hAnsi="宋体"/>
          <w:szCs w:val="21"/>
        </w:rPr>
      </w:pPr>
      <w:r>
        <w:rPr>
          <w:rFonts w:ascii="宋体" w:hAnsi="宋体"/>
          <w:szCs w:val="21"/>
        </w:rPr>
        <w:t xml:space="preserve">4. </w:t>
      </w:r>
      <w:r>
        <w:rPr>
          <w:rFonts w:hint="eastAsia" w:ascii="宋体" w:hAnsi="宋体"/>
          <w:szCs w:val="21"/>
        </w:rPr>
        <w:t>投标总报价应等于“详细产品报价清单”的一切费用。</w:t>
      </w:r>
    </w:p>
    <w:p w14:paraId="303E0025">
      <w:pPr>
        <w:adjustRightInd w:val="0"/>
        <w:snapToGrid w:val="0"/>
        <w:spacing w:line="312" w:lineRule="auto"/>
        <w:ind w:firstLine="420" w:firstLineChars="200"/>
        <w:rPr>
          <w:bCs/>
          <w:szCs w:val="21"/>
        </w:rPr>
      </w:pPr>
      <w:r>
        <w:t xml:space="preserve">5. </w:t>
      </w:r>
      <w:r>
        <w:rPr>
          <w:rFonts w:hint="eastAsia"/>
          <w:bCs/>
          <w:szCs w:val="21"/>
        </w:rPr>
        <w:t>扶持政策说明：</w:t>
      </w:r>
    </w:p>
    <w:p w14:paraId="55986817">
      <w:pPr>
        <w:spacing w:line="312" w:lineRule="auto"/>
        <w:ind w:firstLine="420" w:firstLineChars="200"/>
        <w:rPr>
          <w:rFonts w:hint="eastAsia" w:ascii="宋体" w:hAnsi="宋体"/>
        </w:rPr>
      </w:pPr>
      <w:r>
        <w:rPr>
          <w:rFonts w:hint="eastAsia" w:ascii="宋体" w:hAnsi="宋体"/>
        </w:rPr>
        <w:t>（1）中小企业预留份额情况：根据《政府采购促进中小企业发展管理办法》（财库〔2020〕46号），本项目专门面向中小企业。</w:t>
      </w:r>
      <w:r>
        <w:rPr>
          <w:rFonts w:hint="eastAsia" w:ascii="宋体" w:hAnsi="宋体"/>
          <w:b/>
          <w:bCs/>
        </w:rPr>
        <w:t>本项目对应的中小企业划分标准所属行业：工业。</w:t>
      </w:r>
    </w:p>
    <w:p w14:paraId="52DE17FA">
      <w:pPr>
        <w:spacing w:line="312" w:lineRule="auto"/>
        <w:ind w:firstLine="420" w:firstLineChars="200"/>
        <w:rPr>
          <w:rFonts w:hint="eastAsia" w:ascii="宋体" w:hAnsi="宋体"/>
        </w:rPr>
      </w:pPr>
      <w:r>
        <w:rPr>
          <w:rFonts w:hint="eastAsia" w:ascii="宋体" w:hAnsi="宋体"/>
        </w:rPr>
        <w:t>（2）在政府采购活动中，供应商提供的货物、工程或者服务符合下列情形的，享受本办法规定的中小企业扶持政策：</w:t>
      </w:r>
    </w:p>
    <w:p w14:paraId="2D4ABD45">
      <w:pPr>
        <w:spacing w:line="312" w:lineRule="auto"/>
        <w:ind w:firstLine="420" w:firstLineChars="200"/>
        <w:rPr>
          <w:rFonts w:hint="eastAsia" w:ascii="宋体" w:hAnsi="宋体"/>
        </w:rPr>
      </w:pPr>
      <w:r>
        <w:rPr>
          <w:rFonts w:hint="eastAsia" w:ascii="宋体" w:hAnsi="宋体"/>
        </w:rPr>
        <w:t>①在货物采购项目中，货物由中小企业制造，即货物由中小企业生产且使用该中小企业商号或者注册商标；</w:t>
      </w:r>
    </w:p>
    <w:p w14:paraId="274BC5AD">
      <w:pPr>
        <w:spacing w:line="312" w:lineRule="auto"/>
        <w:ind w:firstLine="420" w:firstLineChars="200"/>
        <w:rPr>
          <w:rFonts w:hint="eastAsia" w:ascii="宋体" w:hAnsi="宋体"/>
        </w:rPr>
      </w:pPr>
      <w:r>
        <w:rPr>
          <w:rFonts w:hint="eastAsia" w:ascii="宋体" w:hAnsi="宋体"/>
        </w:rPr>
        <w:t>②在工程采购项目中，工程由中小企业承建，即工程施工单位为中小企业；</w:t>
      </w:r>
    </w:p>
    <w:p w14:paraId="20EB4DE0">
      <w:pPr>
        <w:spacing w:line="312" w:lineRule="auto"/>
        <w:ind w:firstLine="420" w:firstLineChars="200"/>
        <w:rPr>
          <w:rFonts w:hint="eastAsia" w:ascii="宋体" w:hAnsi="宋体"/>
        </w:rPr>
      </w:pPr>
      <w:r>
        <w:rPr>
          <w:rFonts w:hint="eastAsia" w:ascii="宋体" w:hAnsi="宋体"/>
        </w:rPr>
        <w:t>③在服务采购项目中，服务由中小企业承接，即提供服务的人员为中小企业依照《中华人民共和国劳动合同法》订立劳动合同的从业人员。</w:t>
      </w:r>
    </w:p>
    <w:p w14:paraId="7E173D8C">
      <w:pPr>
        <w:spacing w:line="312" w:lineRule="auto"/>
        <w:ind w:firstLine="420" w:firstLineChars="200"/>
        <w:rPr>
          <w:rFonts w:hint="eastAsia" w:ascii="宋体" w:hAnsi="宋体"/>
        </w:rPr>
      </w:pPr>
      <w:r>
        <w:rPr>
          <w:rFonts w:hint="eastAsia" w:ascii="宋体" w:hAnsi="宋体"/>
        </w:rPr>
        <w:t>在货物采购项目中，供应商提供的货物既有中小企业制造货物，也有大型企业制造货物的，不享受本办法规定的中小企业扶持政策。</w:t>
      </w:r>
    </w:p>
    <w:p w14:paraId="5CA12662">
      <w:pPr>
        <w:spacing w:line="312" w:lineRule="auto"/>
        <w:ind w:firstLine="420" w:firstLineChars="200"/>
        <w:rPr>
          <w:rFonts w:hint="eastAsia" w:ascii="宋体" w:hAnsi="宋体"/>
        </w:rPr>
      </w:pPr>
      <w:r>
        <w:rPr>
          <w:rFonts w:hint="eastAsia" w:ascii="宋体" w:hAnsi="宋体"/>
        </w:rPr>
        <w:t>以联合体形式参加政府采购活动，联合体各方均为中小企业的，联合体视同中小企业。其中，联合体各方均为小微企业的，联合体视同小微企业。</w:t>
      </w:r>
    </w:p>
    <w:p w14:paraId="2D4A67A0">
      <w:pPr>
        <w:spacing w:line="312" w:lineRule="auto"/>
        <w:ind w:firstLine="420" w:firstLineChars="200"/>
        <w:rPr>
          <w:rFonts w:hint="eastAsia" w:ascii="宋体" w:hAnsi="宋体"/>
        </w:rPr>
      </w:pPr>
      <w:r>
        <w:rPr>
          <w:rFonts w:hint="eastAsia" w:ascii="宋体" w:hAnsi="宋体"/>
        </w:rPr>
        <w:t>（3）投标人符合《财政部、司法部关于政府采购支持监狱企业发展有关问题的通知》（财库〔2014〕68号）文件要求，并提供省级以上监狱管理局、戒毒管理局（含新疆生产建设兵团）出具的属于监狱企业的证明文件，则视同小型、微型企业。</w:t>
      </w:r>
    </w:p>
    <w:p w14:paraId="1A763FCA">
      <w:pPr>
        <w:spacing w:line="312" w:lineRule="auto"/>
        <w:ind w:firstLine="420" w:firstLineChars="200"/>
        <w:rPr>
          <w:rFonts w:hint="eastAsia" w:ascii="宋体" w:hAnsi="宋体"/>
        </w:rPr>
      </w:pPr>
      <w:r>
        <w:rPr>
          <w:rFonts w:hint="eastAsia" w:ascii="宋体" w:hAnsi="宋体"/>
        </w:rPr>
        <w:t>（4）投标人符合《三部门联合发布关于促进残疾人就业政府采购政策的通知》（财库〔2017〕141号）文件要求，并提供《残疾人福利性单位声明函》的，则视同小型、微型企业。</w:t>
      </w:r>
    </w:p>
    <w:p w14:paraId="4579F9FB">
      <w:pPr>
        <w:spacing w:line="312" w:lineRule="auto"/>
        <w:ind w:firstLine="420" w:firstLineChars="200"/>
        <w:rPr>
          <w:rFonts w:hint="eastAsia" w:ascii="宋体" w:hAnsi="宋体"/>
        </w:rPr>
      </w:pPr>
      <w:r>
        <w:rPr>
          <w:rFonts w:hint="eastAsia" w:ascii="宋体" w:hAnsi="宋体"/>
        </w:rPr>
        <w:t>本项目专门面向中小企业采购（参加投标供应商须出具《中小企业声明函》，未提供不认定为中小企业，此次投标无效）。</w:t>
      </w:r>
    </w:p>
    <w:p w14:paraId="7377E49A">
      <w:pPr>
        <w:adjustRightInd w:val="0"/>
        <w:spacing w:line="360" w:lineRule="auto"/>
        <w:ind w:firstLine="422" w:firstLineChars="200"/>
        <w:rPr>
          <w:rFonts w:hint="eastAsia" w:ascii="宋体" w:hAnsi="宋体"/>
          <w:b/>
          <w:szCs w:val="21"/>
        </w:rPr>
      </w:pPr>
      <w:r>
        <w:rPr>
          <w:rFonts w:hint="eastAsia" w:ascii="宋体" w:hAnsi="宋体"/>
          <w:b/>
          <w:bCs/>
          <w:szCs w:val="21"/>
        </w:rPr>
        <w:t>6.本次项</w:t>
      </w:r>
      <w:r>
        <w:rPr>
          <w:rFonts w:hint="eastAsia" w:ascii="宋体" w:hAnsi="宋体"/>
          <w:b/>
          <w:szCs w:val="21"/>
        </w:rPr>
        <w:t>目的预算金额为</w:t>
      </w:r>
      <w:r>
        <w:rPr>
          <w:rFonts w:hint="eastAsia" w:ascii="宋体" w:hAnsi="宋体"/>
          <w:b/>
          <w:bCs/>
        </w:rPr>
        <w:t>：人民币肆佰零伍万捌仟捌佰元整（4,058,800.00元）。</w:t>
      </w:r>
    </w:p>
    <w:p w14:paraId="5989E0A7">
      <w:pPr>
        <w:pageBreakBefore/>
        <w:snapToGrid w:val="0"/>
        <w:ind w:firstLine="643"/>
        <w:jc w:val="center"/>
        <w:rPr>
          <w:sz w:val="28"/>
        </w:rPr>
      </w:pPr>
      <w:r>
        <w:rPr>
          <w:rFonts w:hint="eastAsia"/>
          <w:b/>
          <w:sz w:val="32"/>
        </w:rPr>
        <w:t>第三章投标人须知</w:t>
      </w:r>
    </w:p>
    <w:p w14:paraId="197C587D">
      <w:pPr>
        <w:snapToGrid w:val="0"/>
        <w:ind w:firstLine="4340" w:firstLineChars="1550"/>
        <w:rPr>
          <w:sz w:val="28"/>
        </w:rPr>
      </w:pPr>
    </w:p>
    <w:p w14:paraId="525B6383">
      <w:pPr>
        <w:snapToGrid w:val="0"/>
        <w:ind w:firstLine="4340" w:firstLineChars="1550"/>
        <w:rPr>
          <w:sz w:val="28"/>
        </w:rPr>
      </w:pPr>
      <w:r>
        <w:rPr>
          <w:rFonts w:hint="eastAsia"/>
          <w:sz w:val="28"/>
        </w:rPr>
        <w:t>前附表</w:t>
      </w:r>
    </w:p>
    <w:tbl>
      <w:tblPr>
        <w:tblStyle w:val="62"/>
        <w:tblW w:w="10506" w:type="dxa"/>
        <w:jc w:val="center"/>
        <w:tblCellSpacing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1526"/>
        <w:gridCol w:w="5051"/>
        <w:gridCol w:w="1152"/>
        <w:gridCol w:w="2268"/>
      </w:tblGrid>
      <w:tr w14:paraId="37067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blCellSpacing w:w="7" w:type="dxa"/>
          <w:jc w:val="center"/>
        </w:trPr>
        <w:tc>
          <w:tcPr>
            <w:tcW w:w="488" w:type="dxa"/>
            <w:tcMar>
              <w:top w:w="15" w:type="dxa"/>
              <w:left w:w="15" w:type="dxa"/>
              <w:bottom w:w="15" w:type="dxa"/>
              <w:right w:w="15" w:type="dxa"/>
            </w:tcMar>
            <w:vAlign w:val="center"/>
          </w:tcPr>
          <w:p w14:paraId="170589F6">
            <w:pPr>
              <w:snapToGrid w:val="0"/>
              <w:spacing w:line="240" w:lineRule="exact"/>
              <w:jc w:val="center"/>
              <w:rPr>
                <w:b/>
              </w:rPr>
            </w:pPr>
            <w:r>
              <w:rPr>
                <w:rFonts w:hint="eastAsia"/>
                <w:b/>
              </w:rPr>
              <w:t>序号</w:t>
            </w:r>
          </w:p>
        </w:tc>
        <w:tc>
          <w:tcPr>
            <w:tcW w:w="9976" w:type="dxa"/>
            <w:gridSpan w:val="4"/>
            <w:tcMar>
              <w:top w:w="15" w:type="dxa"/>
              <w:left w:w="15" w:type="dxa"/>
              <w:bottom w:w="15" w:type="dxa"/>
              <w:right w:w="15" w:type="dxa"/>
            </w:tcMar>
            <w:vAlign w:val="center"/>
          </w:tcPr>
          <w:p w14:paraId="4A8A4F06">
            <w:pPr>
              <w:snapToGrid w:val="0"/>
              <w:spacing w:line="240" w:lineRule="exact"/>
              <w:jc w:val="center"/>
              <w:rPr>
                <w:b/>
              </w:rPr>
            </w:pPr>
            <w:r>
              <w:rPr>
                <w:rFonts w:hint="eastAsia"/>
                <w:b/>
              </w:rPr>
              <w:t>内容说明及要求</w:t>
            </w:r>
          </w:p>
        </w:tc>
      </w:tr>
      <w:tr w14:paraId="7D346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blCellSpacing w:w="7" w:type="dxa"/>
          <w:jc w:val="center"/>
        </w:trPr>
        <w:tc>
          <w:tcPr>
            <w:tcW w:w="488" w:type="dxa"/>
            <w:tcMar>
              <w:top w:w="15" w:type="dxa"/>
              <w:left w:w="15" w:type="dxa"/>
              <w:bottom w:w="15" w:type="dxa"/>
              <w:right w:w="15" w:type="dxa"/>
            </w:tcMar>
            <w:vAlign w:val="center"/>
          </w:tcPr>
          <w:p w14:paraId="0EF2C76C">
            <w:pPr>
              <w:snapToGrid w:val="0"/>
              <w:spacing w:line="240" w:lineRule="exact"/>
              <w:jc w:val="center"/>
              <w:rPr>
                <w:b/>
              </w:rPr>
            </w:pPr>
            <w:r>
              <w:rPr>
                <w:b/>
              </w:rPr>
              <w:t>1</w:t>
            </w:r>
          </w:p>
        </w:tc>
        <w:tc>
          <w:tcPr>
            <w:tcW w:w="1512" w:type="dxa"/>
            <w:tcMar>
              <w:top w:w="15" w:type="dxa"/>
              <w:left w:w="15" w:type="dxa"/>
              <w:bottom w:w="15" w:type="dxa"/>
              <w:right w:w="15" w:type="dxa"/>
            </w:tcMar>
            <w:vAlign w:val="center"/>
          </w:tcPr>
          <w:p w14:paraId="12D9265F">
            <w:pPr>
              <w:spacing w:line="240" w:lineRule="exact"/>
              <w:jc w:val="center"/>
              <w:rPr>
                <w:b/>
              </w:rPr>
            </w:pPr>
            <w:r>
              <w:rPr>
                <w:rFonts w:hint="eastAsia"/>
                <w:b/>
              </w:rPr>
              <w:t>项目名称</w:t>
            </w:r>
          </w:p>
        </w:tc>
        <w:tc>
          <w:tcPr>
            <w:tcW w:w="5037" w:type="dxa"/>
            <w:tcMar>
              <w:top w:w="15" w:type="dxa"/>
              <w:left w:w="15" w:type="dxa"/>
              <w:bottom w:w="15" w:type="dxa"/>
              <w:right w:w="15" w:type="dxa"/>
            </w:tcMar>
            <w:vAlign w:val="center"/>
          </w:tcPr>
          <w:p w14:paraId="2FA1BD77">
            <w:pPr>
              <w:spacing w:line="240" w:lineRule="exact"/>
              <w:rPr>
                <w:bCs/>
                <w:lang w:val="zh-CN"/>
              </w:rPr>
            </w:pPr>
            <w:r>
              <w:rPr>
                <w:rFonts w:hint="eastAsia"/>
              </w:rPr>
              <w:t>舟山市普陀海洋产业研究中心预制菜产业联合研究中心中试基地设备采购项目</w:t>
            </w:r>
          </w:p>
        </w:tc>
        <w:tc>
          <w:tcPr>
            <w:tcW w:w="1138" w:type="dxa"/>
            <w:tcMar>
              <w:top w:w="15" w:type="dxa"/>
              <w:left w:w="15" w:type="dxa"/>
              <w:bottom w:w="15" w:type="dxa"/>
              <w:right w:w="15" w:type="dxa"/>
            </w:tcMar>
            <w:vAlign w:val="center"/>
          </w:tcPr>
          <w:p w14:paraId="6AEE457C">
            <w:pPr>
              <w:spacing w:line="240" w:lineRule="exact"/>
              <w:jc w:val="center"/>
              <w:rPr>
                <w:bCs/>
              </w:rPr>
            </w:pPr>
            <w:r>
              <w:rPr>
                <w:rFonts w:hint="eastAsia"/>
                <w:b/>
              </w:rPr>
              <w:t>项目编号</w:t>
            </w:r>
          </w:p>
        </w:tc>
        <w:tc>
          <w:tcPr>
            <w:tcW w:w="2247" w:type="dxa"/>
            <w:tcMar>
              <w:top w:w="15" w:type="dxa"/>
              <w:left w:w="15" w:type="dxa"/>
              <w:bottom w:w="15" w:type="dxa"/>
              <w:right w:w="15" w:type="dxa"/>
            </w:tcMar>
            <w:vAlign w:val="center"/>
          </w:tcPr>
          <w:p w14:paraId="51EC9C48">
            <w:pPr>
              <w:spacing w:line="240" w:lineRule="exact"/>
              <w:rPr>
                <w:bCs/>
              </w:rPr>
            </w:pPr>
            <w:r>
              <w:rPr>
                <w:rFonts w:hint="eastAsia"/>
              </w:rPr>
              <w:t>SZGXZS2025038</w:t>
            </w:r>
          </w:p>
        </w:tc>
      </w:tr>
      <w:tr w14:paraId="0BB69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blCellSpacing w:w="7" w:type="dxa"/>
          <w:jc w:val="center"/>
        </w:trPr>
        <w:tc>
          <w:tcPr>
            <w:tcW w:w="488" w:type="dxa"/>
            <w:tcMar>
              <w:top w:w="15" w:type="dxa"/>
              <w:left w:w="15" w:type="dxa"/>
              <w:bottom w:w="15" w:type="dxa"/>
              <w:right w:w="15" w:type="dxa"/>
            </w:tcMar>
            <w:vAlign w:val="center"/>
          </w:tcPr>
          <w:p w14:paraId="5E911168">
            <w:pPr>
              <w:snapToGrid w:val="0"/>
              <w:spacing w:line="240" w:lineRule="exact"/>
              <w:jc w:val="center"/>
              <w:rPr>
                <w:b/>
              </w:rPr>
            </w:pPr>
            <w:r>
              <w:rPr>
                <w:b/>
              </w:rPr>
              <w:t>2</w:t>
            </w:r>
          </w:p>
        </w:tc>
        <w:tc>
          <w:tcPr>
            <w:tcW w:w="1512" w:type="dxa"/>
            <w:tcMar>
              <w:top w:w="15" w:type="dxa"/>
              <w:left w:w="15" w:type="dxa"/>
              <w:bottom w:w="15" w:type="dxa"/>
              <w:right w:w="15" w:type="dxa"/>
            </w:tcMar>
            <w:vAlign w:val="center"/>
          </w:tcPr>
          <w:p w14:paraId="7E55A3CF">
            <w:pPr>
              <w:spacing w:line="240" w:lineRule="exact"/>
              <w:jc w:val="center"/>
              <w:rPr>
                <w:b/>
              </w:rPr>
            </w:pPr>
            <w:r>
              <w:rPr>
                <w:rFonts w:hint="eastAsia"/>
                <w:b/>
              </w:rPr>
              <w:t>采购单位名称</w:t>
            </w:r>
          </w:p>
        </w:tc>
        <w:tc>
          <w:tcPr>
            <w:tcW w:w="8450" w:type="dxa"/>
            <w:gridSpan w:val="3"/>
            <w:tcMar>
              <w:top w:w="15" w:type="dxa"/>
              <w:left w:w="15" w:type="dxa"/>
              <w:bottom w:w="15" w:type="dxa"/>
              <w:right w:w="15" w:type="dxa"/>
            </w:tcMar>
            <w:vAlign w:val="center"/>
          </w:tcPr>
          <w:p w14:paraId="367A4505">
            <w:pPr>
              <w:spacing w:line="240" w:lineRule="exact"/>
              <w:rPr>
                <w:bCs/>
              </w:rPr>
            </w:pPr>
            <w:r>
              <w:rPr>
                <w:rFonts w:hint="eastAsia"/>
              </w:rPr>
              <w:t>舟山市普陀海洋产业研究中心</w:t>
            </w:r>
          </w:p>
        </w:tc>
      </w:tr>
      <w:tr w14:paraId="41B72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0" w:hRule="atLeast"/>
          <w:tblCellSpacing w:w="7" w:type="dxa"/>
          <w:jc w:val="center"/>
        </w:trPr>
        <w:tc>
          <w:tcPr>
            <w:tcW w:w="488" w:type="dxa"/>
            <w:tcMar>
              <w:top w:w="15" w:type="dxa"/>
              <w:left w:w="15" w:type="dxa"/>
              <w:bottom w:w="15" w:type="dxa"/>
              <w:right w:w="15" w:type="dxa"/>
            </w:tcMar>
            <w:vAlign w:val="center"/>
          </w:tcPr>
          <w:p w14:paraId="77E655E9">
            <w:pPr>
              <w:snapToGrid w:val="0"/>
              <w:spacing w:line="240" w:lineRule="exact"/>
              <w:jc w:val="center"/>
              <w:rPr>
                <w:b/>
              </w:rPr>
            </w:pPr>
            <w:r>
              <w:rPr>
                <w:b/>
              </w:rPr>
              <w:t>3</w:t>
            </w:r>
          </w:p>
        </w:tc>
        <w:tc>
          <w:tcPr>
            <w:tcW w:w="1512" w:type="dxa"/>
            <w:tcMar>
              <w:top w:w="15" w:type="dxa"/>
              <w:left w:w="15" w:type="dxa"/>
              <w:bottom w:w="15" w:type="dxa"/>
              <w:right w:w="15" w:type="dxa"/>
            </w:tcMar>
            <w:vAlign w:val="center"/>
          </w:tcPr>
          <w:p w14:paraId="5A7ABCB6">
            <w:pPr>
              <w:spacing w:line="240" w:lineRule="exact"/>
              <w:jc w:val="center"/>
              <w:rPr>
                <w:b/>
              </w:rPr>
            </w:pPr>
            <w:r>
              <w:rPr>
                <w:rFonts w:hint="eastAsia"/>
                <w:b/>
              </w:rPr>
              <w:t>采购内容</w:t>
            </w:r>
          </w:p>
        </w:tc>
        <w:tc>
          <w:tcPr>
            <w:tcW w:w="8450" w:type="dxa"/>
            <w:gridSpan w:val="3"/>
            <w:tcMar>
              <w:top w:w="15" w:type="dxa"/>
              <w:left w:w="15" w:type="dxa"/>
              <w:bottom w:w="15" w:type="dxa"/>
              <w:right w:w="15" w:type="dxa"/>
            </w:tcMar>
            <w:vAlign w:val="center"/>
          </w:tcPr>
          <w:tbl>
            <w:tblPr>
              <w:tblStyle w:val="62"/>
              <w:tblW w:w="8080" w:type="dxa"/>
              <w:tblInd w:w="175" w:type="dxa"/>
              <w:tblLayout w:type="fixed"/>
              <w:tblCellMar>
                <w:top w:w="0" w:type="dxa"/>
                <w:left w:w="108" w:type="dxa"/>
                <w:bottom w:w="0" w:type="dxa"/>
                <w:right w:w="108" w:type="dxa"/>
              </w:tblCellMar>
            </w:tblPr>
            <w:tblGrid>
              <w:gridCol w:w="709"/>
              <w:gridCol w:w="5386"/>
              <w:gridCol w:w="851"/>
              <w:gridCol w:w="1134"/>
            </w:tblGrid>
            <w:tr w14:paraId="5B2C152A">
              <w:tblPrEx>
                <w:tblCellMar>
                  <w:top w:w="0" w:type="dxa"/>
                  <w:left w:w="108" w:type="dxa"/>
                  <w:bottom w:w="0" w:type="dxa"/>
                  <w:right w:w="108" w:type="dxa"/>
                </w:tblCellMar>
              </w:tblPrEx>
              <w:trPr>
                <w:trHeight w:val="276"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66FB4">
                  <w:pPr>
                    <w:widowControl/>
                    <w:jc w:val="center"/>
                    <w:textAlignment w:val="center"/>
                    <w:rPr>
                      <w:rFonts w:hint="eastAsia" w:ascii="宋体" w:hAnsi="宋体" w:cs="宋体"/>
                      <w:b/>
                      <w:bCs/>
                      <w:szCs w:val="21"/>
                    </w:rPr>
                  </w:pPr>
                  <w:r>
                    <w:rPr>
                      <w:rFonts w:hint="eastAsia" w:ascii="宋体" w:hAnsi="宋体" w:cs="宋体"/>
                      <w:b/>
                      <w:bCs/>
                      <w:kern w:val="0"/>
                      <w:szCs w:val="21"/>
                      <w:lang w:bidi="ar"/>
                    </w:rPr>
                    <w:t>序号</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82135">
                  <w:pPr>
                    <w:widowControl/>
                    <w:jc w:val="center"/>
                    <w:textAlignment w:val="center"/>
                    <w:rPr>
                      <w:rFonts w:hint="eastAsia" w:ascii="宋体" w:hAnsi="宋体" w:cs="宋体"/>
                      <w:b/>
                      <w:bCs/>
                      <w:szCs w:val="21"/>
                    </w:rPr>
                  </w:pPr>
                  <w:r>
                    <w:rPr>
                      <w:rFonts w:hint="eastAsia" w:ascii="宋体" w:hAnsi="宋体" w:cs="宋体"/>
                      <w:b/>
                      <w:bCs/>
                      <w:kern w:val="0"/>
                      <w:szCs w:val="21"/>
                      <w:lang w:bidi="ar"/>
                    </w:rPr>
                    <w:t>设备名称</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EDFC6">
                  <w:pPr>
                    <w:widowControl/>
                    <w:jc w:val="center"/>
                    <w:textAlignment w:val="center"/>
                    <w:rPr>
                      <w:rFonts w:hint="eastAsia" w:ascii="宋体" w:hAnsi="宋体" w:cs="宋体"/>
                      <w:b/>
                      <w:bCs/>
                      <w:szCs w:val="21"/>
                    </w:rPr>
                  </w:pPr>
                  <w:r>
                    <w:rPr>
                      <w:rFonts w:hint="eastAsia" w:ascii="宋体" w:hAnsi="宋体" w:cs="宋体"/>
                      <w:b/>
                      <w:bCs/>
                      <w:kern w:val="0"/>
                      <w:szCs w:val="21"/>
                      <w:lang w:bidi="ar"/>
                    </w:rPr>
                    <w:t>数量</w:t>
                  </w:r>
                </w:p>
              </w:tc>
              <w:tc>
                <w:tcPr>
                  <w:tcW w:w="1134" w:type="dxa"/>
                  <w:tcBorders>
                    <w:top w:val="single" w:color="000000" w:sz="4" w:space="0"/>
                    <w:left w:val="single" w:color="000000" w:sz="4" w:space="0"/>
                    <w:bottom w:val="single" w:color="000000" w:sz="4" w:space="0"/>
                    <w:right w:val="single" w:color="000000" w:sz="4" w:space="0"/>
                  </w:tcBorders>
                </w:tcPr>
                <w:p w14:paraId="6E9B6985">
                  <w:pPr>
                    <w:widowControl/>
                    <w:jc w:val="center"/>
                    <w:textAlignment w:val="center"/>
                    <w:rPr>
                      <w:rFonts w:hint="eastAsia" w:ascii="宋体" w:hAnsi="宋体" w:cs="宋体"/>
                      <w:b/>
                      <w:bCs/>
                      <w:kern w:val="0"/>
                      <w:szCs w:val="21"/>
                      <w:lang w:bidi="ar"/>
                    </w:rPr>
                  </w:pPr>
                  <w:r>
                    <w:rPr>
                      <w:rFonts w:hint="eastAsia" w:ascii="宋体" w:hAnsi="宋体" w:cs="宋体"/>
                      <w:b/>
                      <w:bCs/>
                      <w:kern w:val="0"/>
                      <w:szCs w:val="21"/>
                      <w:lang w:bidi="ar"/>
                    </w:rPr>
                    <w:t>预算金额</w:t>
                  </w:r>
                </w:p>
              </w:tc>
            </w:tr>
            <w:tr w14:paraId="6C504A71">
              <w:tblPrEx>
                <w:tblCellMar>
                  <w:top w:w="0" w:type="dxa"/>
                  <w:left w:w="108" w:type="dxa"/>
                  <w:bottom w:w="0" w:type="dxa"/>
                  <w:right w:w="108" w:type="dxa"/>
                </w:tblCellMar>
              </w:tblPrEx>
              <w:trPr>
                <w:trHeight w:val="299"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4E438">
                  <w:pPr>
                    <w:widowControl/>
                    <w:jc w:val="center"/>
                    <w:textAlignment w:val="center"/>
                    <w:rPr>
                      <w:rFonts w:hint="eastAsia" w:ascii="宋体" w:hAnsi="宋体" w:cs="宋体"/>
                      <w:szCs w:val="21"/>
                    </w:rPr>
                  </w:pPr>
                  <w:r>
                    <w:rPr>
                      <w:rFonts w:hint="eastAsia" w:ascii="宋体" w:hAnsi="宋体" w:cs="宋体"/>
                      <w:kern w:val="0"/>
                      <w:szCs w:val="21"/>
                      <w:lang w:bidi="ar"/>
                    </w:rPr>
                    <w:t>1</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40AC4">
                  <w:pPr>
                    <w:widowControl/>
                    <w:jc w:val="center"/>
                    <w:textAlignment w:val="center"/>
                    <w:rPr>
                      <w:rFonts w:hint="eastAsia" w:ascii="宋体" w:hAnsi="宋体" w:cs="宋体"/>
                      <w:szCs w:val="21"/>
                    </w:rPr>
                  </w:pPr>
                  <w:r>
                    <w:rPr>
                      <w:rFonts w:hint="eastAsia" w:ascii="宋体" w:hAnsi="宋体" w:cs="宋体"/>
                      <w:kern w:val="0"/>
                      <w:szCs w:val="21"/>
                      <w:lang w:bidi="ar"/>
                    </w:rPr>
                    <w:t>封闭式洁净不锈钢盆台</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DD38D">
                  <w:pPr>
                    <w:widowControl/>
                    <w:jc w:val="center"/>
                    <w:textAlignment w:val="center"/>
                    <w:rPr>
                      <w:rFonts w:hint="eastAsia" w:ascii="宋体" w:hAnsi="宋体" w:cs="宋体"/>
                      <w:szCs w:val="21"/>
                    </w:rPr>
                  </w:pPr>
                  <w:r>
                    <w:rPr>
                      <w:rFonts w:hint="eastAsia" w:ascii="宋体" w:hAnsi="宋体" w:cs="宋体"/>
                      <w:kern w:val="0"/>
                      <w:szCs w:val="21"/>
                      <w:lang w:bidi="ar"/>
                    </w:rPr>
                    <w:t>1个</w:t>
                  </w:r>
                </w:p>
              </w:tc>
              <w:tc>
                <w:tcPr>
                  <w:tcW w:w="1134" w:type="dxa"/>
                  <w:vMerge w:val="restart"/>
                  <w:tcBorders>
                    <w:top w:val="single" w:color="000000" w:sz="4" w:space="0"/>
                    <w:left w:val="single" w:color="000000" w:sz="4" w:space="0"/>
                    <w:right w:val="single" w:color="000000" w:sz="4" w:space="0"/>
                  </w:tcBorders>
                  <w:vAlign w:val="center"/>
                </w:tcPr>
                <w:p w14:paraId="0B69939B">
                  <w:pPr>
                    <w:widowControl/>
                    <w:jc w:val="center"/>
                    <w:textAlignment w:val="center"/>
                    <w:rPr>
                      <w:rFonts w:hint="eastAsia" w:ascii="宋体" w:hAnsi="宋体" w:cs="宋体"/>
                      <w:kern w:val="0"/>
                      <w:szCs w:val="21"/>
                      <w:lang w:bidi="ar"/>
                    </w:rPr>
                  </w:pPr>
                  <w:r>
                    <w:rPr>
                      <w:rFonts w:hint="eastAsia" w:ascii="宋体" w:hAnsi="宋体" w:cs="宋体"/>
                      <w:kern w:val="0"/>
                      <w:szCs w:val="21"/>
                      <w:lang w:bidi="ar"/>
                    </w:rPr>
                    <w:t>405.88万元</w:t>
                  </w:r>
                </w:p>
              </w:tc>
            </w:tr>
            <w:tr w14:paraId="4481BDBD">
              <w:tblPrEx>
                <w:tblCellMar>
                  <w:top w:w="0" w:type="dxa"/>
                  <w:left w:w="108" w:type="dxa"/>
                  <w:bottom w:w="0" w:type="dxa"/>
                  <w:right w:w="108" w:type="dxa"/>
                </w:tblCellMar>
              </w:tblPrEx>
              <w:trPr>
                <w:trHeight w:val="276"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4C689">
                  <w:pPr>
                    <w:widowControl/>
                    <w:jc w:val="center"/>
                    <w:textAlignment w:val="center"/>
                    <w:rPr>
                      <w:rFonts w:hint="eastAsia" w:ascii="宋体" w:hAnsi="宋体" w:cs="宋体"/>
                      <w:szCs w:val="21"/>
                    </w:rPr>
                  </w:pPr>
                  <w:r>
                    <w:rPr>
                      <w:rFonts w:hint="eastAsia" w:ascii="宋体" w:hAnsi="宋体" w:cs="宋体"/>
                      <w:kern w:val="0"/>
                      <w:szCs w:val="21"/>
                      <w:lang w:bidi="ar"/>
                    </w:rPr>
                    <w:t>2</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16EC7">
                  <w:pPr>
                    <w:widowControl/>
                    <w:jc w:val="center"/>
                    <w:textAlignment w:val="center"/>
                    <w:rPr>
                      <w:rFonts w:hint="eastAsia" w:ascii="宋体" w:hAnsi="宋体" w:cs="宋体"/>
                      <w:szCs w:val="21"/>
                    </w:rPr>
                  </w:pPr>
                  <w:r>
                    <w:rPr>
                      <w:rFonts w:hint="eastAsia" w:ascii="宋体" w:hAnsi="宋体" w:cs="宋体"/>
                      <w:kern w:val="0"/>
                      <w:szCs w:val="21"/>
                      <w:lang w:bidi="ar"/>
                    </w:rPr>
                    <w:t>智能恒温柜式缓化机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3AF8B">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134" w:type="dxa"/>
                  <w:vMerge w:val="continue"/>
                  <w:tcBorders>
                    <w:left w:val="single" w:color="000000" w:sz="4" w:space="0"/>
                    <w:right w:val="single" w:color="000000" w:sz="4" w:space="0"/>
                  </w:tcBorders>
                </w:tcPr>
                <w:p w14:paraId="22F24D07">
                  <w:pPr>
                    <w:widowControl/>
                    <w:jc w:val="center"/>
                    <w:textAlignment w:val="center"/>
                    <w:rPr>
                      <w:rFonts w:hint="eastAsia" w:ascii="宋体" w:hAnsi="宋体" w:cs="宋体"/>
                      <w:kern w:val="0"/>
                      <w:szCs w:val="21"/>
                      <w:lang w:bidi="ar"/>
                    </w:rPr>
                  </w:pPr>
                </w:p>
              </w:tc>
            </w:tr>
            <w:tr w14:paraId="64E461BD">
              <w:tblPrEx>
                <w:tblCellMar>
                  <w:top w:w="0" w:type="dxa"/>
                  <w:left w:w="108" w:type="dxa"/>
                  <w:bottom w:w="0" w:type="dxa"/>
                  <w:right w:w="108" w:type="dxa"/>
                </w:tblCellMar>
              </w:tblPrEx>
              <w:trPr>
                <w:trHeight w:val="168"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8DE57">
                  <w:pPr>
                    <w:widowControl/>
                    <w:jc w:val="center"/>
                    <w:textAlignment w:val="center"/>
                    <w:rPr>
                      <w:rFonts w:hint="eastAsia" w:ascii="宋体" w:hAnsi="宋体" w:cs="宋体"/>
                      <w:szCs w:val="21"/>
                    </w:rPr>
                  </w:pPr>
                  <w:r>
                    <w:rPr>
                      <w:rFonts w:hint="eastAsia" w:ascii="宋体" w:hAnsi="宋体" w:cs="宋体"/>
                      <w:kern w:val="0"/>
                      <w:szCs w:val="21"/>
                      <w:lang w:bidi="ar"/>
                    </w:rPr>
                    <w:t>3</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691EA">
                  <w:pPr>
                    <w:widowControl/>
                    <w:jc w:val="center"/>
                    <w:textAlignment w:val="center"/>
                    <w:rPr>
                      <w:rFonts w:hint="eastAsia" w:ascii="宋体" w:hAnsi="宋体" w:cs="宋体"/>
                      <w:szCs w:val="21"/>
                    </w:rPr>
                  </w:pPr>
                  <w:r>
                    <w:rPr>
                      <w:rFonts w:hint="eastAsia" w:ascii="宋体" w:hAnsi="宋体" w:cs="宋体"/>
                      <w:kern w:val="0"/>
                      <w:szCs w:val="21"/>
                      <w:lang w:bidi="ar"/>
                    </w:rPr>
                    <w:t>封板式双层不锈钢洁净工作台</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87D7A">
                  <w:pPr>
                    <w:widowControl/>
                    <w:jc w:val="center"/>
                    <w:textAlignment w:val="center"/>
                    <w:rPr>
                      <w:rFonts w:hint="eastAsia" w:ascii="宋体" w:hAnsi="宋体" w:cs="宋体"/>
                      <w:szCs w:val="21"/>
                    </w:rPr>
                  </w:pPr>
                  <w:r>
                    <w:rPr>
                      <w:rFonts w:hint="eastAsia" w:ascii="宋体" w:hAnsi="宋体" w:cs="宋体"/>
                      <w:kern w:val="0"/>
                      <w:szCs w:val="21"/>
                      <w:lang w:bidi="ar"/>
                    </w:rPr>
                    <w:t>4个</w:t>
                  </w:r>
                </w:p>
              </w:tc>
              <w:tc>
                <w:tcPr>
                  <w:tcW w:w="1134" w:type="dxa"/>
                  <w:vMerge w:val="continue"/>
                  <w:tcBorders>
                    <w:left w:val="single" w:color="000000" w:sz="4" w:space="0"/>
                    <w:right w:val="single" w:color="000000" w:sz="4" w:space="0"/>
                  </w:tcBorders>
                </w:tcPr>
                <w:p w14:paraId="7C625F06">
                  <w:pPr>
                    <w:widowControl/>
                    <w:jc w:val="center"/>
                    <w:textAlignment w:val="center"/>
                    <w:rPr>
                      <w:rFonts w:hint="eastAsia" w:ascii="宋体" w:hAnsi="宋体" w:cs="宋体"/>
                      <w:kern w:val="0"/>
                      <w:szCs w:val="21"/>
                      <w:lang w:bidi="ar"/>
                    </w:rPr>
                  </w:pPr>
                </w:p>
              </w:tc>
            </w:tr>
            <w:tr w14:paraId="32B3ABA5">
              <w:tblPrEx>
                <w:tblCellMar>
                  <w:top w:w="0" w:type="dxa"/>
                  <w:left w:w="108" w:type="dxa"/>
                  <w:bottom w:w="0" w:type="dxa"/>
                  <w:right w:w="108" w:type="dxa"/>
                </w:tblCellMar>
              </w:tblPrEx>
              <w:trPr>
                <w:trHeight w:val="215"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6738B">
                  <w:pPr>
                    <w:widowControl/>
                    <w:jc w:val="center"/>
                    <w:textAlignment w:val="center"/>
                    <w:rPr>
                      <w:rFonts w:hint="eastAsia" w:ascii="宋体" w:hAnsi="宋体" w:cs="宋体"/>
                      <w:szCs w:val="21"/>
                    </w:rPr>
                  </w:pPr>
                  <w:r>
                    <w:rPr>
                      <w:rFonts w:hint="eastAsia" w:ascii="宋体" w:hAnsi="宋体" w:cs="宋体"/>
                      <w:kern w:val="0"/>
                      <w:szCs w:val="21"/>
                      <w:lang w:bidi="ar"/>
                    </w:rPr>
                    <w:t>4</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B53D8">
                  <w:pPr>
                    <w:widowControl/>
                    <w:jc w:val="center"/>
                    <w:textAlignment w:val="center"/>
                    <w:rPr>
                      <w:rFonts w:hint="eastAsia" w:ascii="宋体" w:hAnsi="宋体" w:cs="宋体"/>
                      <w:szCs w:val="21"/>
                    </w:rPr>
                  </w:pPr>
                  <w:r>
                    <w:rPr>
                      <w:rFonts w:hint="eastAsia" w:ascii="宋体" w:hAnsi="宋体" w:cs="宋体"/>
                      <w:kern w:val="0"/>
                      <w:szCs w:val="21"/>
                      <w:lang w:bidi="ar"/>
                    </w:rPr>
                    <w:t>可调高压快速洁地龙头</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C4FB9">
                  <w:pPr>
                    <w:widowControl/>
                    <w:jc w:val="center"/>
                    <w:textAlignment w:val="center"/>
                    <w:rPr>
                      <w:rFonts w:hint="eastAsia" w:ascii="宋体" w:hAnsi="宋体" w:cs="宋体"/>
                      <w:szCs w:val="21"/>
                    </w:rPr>
                  </w:pPr>
                  <w:r>
                    <w:rPr>
                      <w:rFonts w:hint="eastAsia" w:ascii="宋体" w:hAnsi="宋体" w:cs="宋体"/>
                      <w:kern w:val="0"/>
                      <w:szCs w:val="21"/>
                      <w:lang w:bidi="ar"/>
                    </w:rPr>
                    <w:t>1个</w:t>
                  </w:r>
                </w:p>
              </w:tc>
              <w:tc>
                <w:tcPr>
                  <w:tcW w:w="1134" w:type="dxa"/>
                  <w:vMerge w:val="continue"/>
                  <w:tcBorders>
                    <w:left w:val="single" w:color="000000" w:sz="4" w:space="0"/>
                    <w:right w:val="single" w:color="000000" w:sz="4" w:space="0"/>
                  </w:tcBorders>
                </w:tcPr>
                <w:p w14:paraId="51AB4645">
                  <w:pPr>
                    <w:widowControl/>
                    <w:jc w:val="center"/>
                    <w:textAlignment w:val="center"/>
                    <w:rPr>
                      <w:rFonts w:hint="eastAsia" w:ascii="宋体" w:hAnsi="宋体" w:cs="宋体"/>
                      <w:kern w:val="0"/>
                      <w:szCs w:val="21"/>
                      <w:lang w:bidi="ar"/>
                    </w:rPr>
                  </w:pPr>
                </w:p>
              </w:tc>
            </w:tr>
            <w:tr w14:paraId="33F0DFE2">
              <w:tblPrEx>
                <w:tblCellMar>
                  <w:top w:w="0" w:type="dxa"/>
                  <w:left w:w="108" w:type="dxa"/>
                  <w:bottom w:w="0" w:type="dxa"/>
                  <w:right w:w="108" w:type="dxa"/>
                </w:tblCellMar>
              </w:tblPrEx>
              <w:trPr>
                <w:trHeight w:val="29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CA5F8">
                  <w:pPr>
                    <w:widowControl/>
                    <w:jc w:val="center"/>
                    <w:textAlignment w:val="center"/>
                    <w:rPr>
                      <w:rFonts w:hint="eastAsia" w:ascii="宋体" w:hAnsi="宋体" w:cs="宋体"/>
                      <w:szCs w:val="21"/>
                    </w:rPr>
                  </w:pPr>
                  <w:r>
                    <w:rPr>
                      <w:rFonts w:hint="eastAsia" w:ascii="宋体" w:hAnsi="宋体" w:cs="宋体"/>
                      <w:kern w:val="0"/>
                      <w:szCs w:val="21"/>
                      <w:lang w:bidi="ar"/>
                    </w:rPr>
                    <w:t>5</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7EA72">
                  <w:pPr>
                    <w:widowControl/>
                    <w:jc w:val="center"/>
                    <w:textAlignment w:val="center"/>
                    <w:rPr>
                      <w:rFonts w:hint="eastAsia" w:ascii="宋体" w:hAnsi="宋体" w:cs="宋体"/>
                      <w:szCs w:val="21"/>
                    </w:rPr>
                  </w:pPr>
                  <w:r>
                    <w:rPr>
                      <w:rFonts w:hint="eastAsia" w:ascii="宋体" w:hAnsi="宋体" w:cs="宋体"/>
                      <w:kern w:val="0"/>
                      <w:szCs w:val="21"/>
                      <w:lang w:bidi="ar"/>
                    </w:rPr>
                    <w:t>智能多工位可变柔性输送系统</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9D89A">
                  <w:pPr>
                    <w:widowControl/>
                    <w:jc w:val="center"/>
                    <w:textAlignment w:val="center"/>
                    <w:rPr>
                      <w:rFonts w:hint="eastAsia" w:ascii="宋体" w:hAnsi="宋体" w:cs="宋体"/>
                      <w:szCs w:val="21"/>
                    </w:rPr>
                  </w:pPr>
                  <w:r>
                    <w:rPr>
                      <w:rFonts w:hint="eastAsia" w:ascii="宋体" w:hAnsi="宋体" w:cs="宋体"/>
                      <w:kern w:val="0"/>
                      <w:szCs w:val="21"/>
                      <w:lang w:bidi="ar"/>
                    </w:rPr>
                    <w:t>1套</w:t>
                  </w:r>
                </w:p>
              </w:tc>
              <w:tc>
                <w:tcPr>
                  <w:tcW w:w="1134" w:type="dxa"/>
                  <w:vMerge w:val="continue"/>
                  <w:tcBorders>
                    <w:left w:val="single" w:color="000000" w:sz="4" w:space="0"/>
                    <w:right w:val="single" w:color="000000" w:sz="4" w:space="0"/>
                  </w:tcBorders>
                </w:tcPr>
                <w:p w14:paraId="41B766D5">
                  <w:pPr>
                    <w:widowControl/>
                    <w:jc w:val="center"/>
                    <w:textAlignment w:val="center"/>
                    <w:rPr>
                      <w:rFonts w:hint="eastAsia" w:ascii="宋体" w:hAnsi="宋体" w:cs="宋体"/>
                      <w:kern w:val="0"/>
                      <w:szCs w:val="21"/>
                      <w:lang w:bidi="ar"/>
                    </w:rPr>
                  </w:pPr>
                </w:p>
              </w:tc>
            </w:tr>
            <w:tr w14:paraId="61FECB09">
              <w:tblPrEx>
                <w:tblCellMar>
                  <w:top w:w="0" w:type="dxa"/>
                  <w:left w:w="108" w:type="dxa"/>
                  <w:bottom w:w="0" w:type="dxa"/>
                  <w:right w:w="108" w:type="dxa"/>
                </w:tblCellMar>
              </w:tblPrEx>
              <w:trPr>
                <w:trHeight w:val="182"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9A729">
                  <w:pPr>
                    <w:widowControl/>
                    <w:jc w:val="center"/>
                    <w:textAlignment w:val="center"/>
                    <w:rPr>
                      <w:rFonts w:hint="eastAsia" w:ascii="宋体" w:hAnsi="宋体" w:cs="宋体"/>
                      <w:szCs w:val="21"/>
                    </w:rPr>
                  </w:pPr>
                  <w:r>
                    <w:rPr>
                      <w:rFonts w:hint="eastAsia" w:ascii="宋体" w:hAnsi="宋体" w:cs="宋体"/>
                      <w:kern w:val="0"/>
                      <w:szCs w:val="21"/>
                      <w:lang w:bidi="ar"/>
                    </w:rPr>
                    <w:t>6</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EA35D">
                  <w:pPr>
                    <w:widowControl/>
                    <w:jc w:val="center"/>
                    <w:textAlignment w:val="center"/>
                    <w:rPr>
                      <w:rFonts w:hint="eastAsia" w:ascii="宋体" w:hAnsi="宋体" w:cs="宋体"/>
                      <w:szCs w:val="21"/>
                    </w:rPr>
                  </w:pPr>
                  <w:r>
                    <w:rPr>
                      <w:rFonts w:hint="eastAsia" w:ascii="宋体" w:hAnsi="宋体" w:cs="宋体"/>
                      <w:kern w:val="0"/>
                      <w:szCs w:val="21"/>
                      <w:lang w:bidi="ar"/>
                    </w:rPr>
                    <w:t>数控智能化控制系统</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E0DF6">
                  <w:pPr>
                    <w:widowControl/>
                    <w:jc w:val="center"/>
                    <w:textAlignment w:val="center"/>
                    <w:rPr>
                      <w:rFonts w:hint="eastAsia" w:ascii="宋体" w:hAnsi="宋体" w:cs="宋体"/>
                      <w:szCs w:val="21"/>
                    </w:rPr>
                  </w:pPr>
                  <w:r>
                    <w:rPr>
                      <w:rFonts w:hint="eastAsia" w:ascii="宋体" w:hAnsi="宋体" w:cs="宋体"/>
                      <w:kern w:val="0"/>
                      <w:szCs w:val="21"/>
                      <w:lang w:bidi="ar"/>
                    </w:rPr>
                    <w:t>1套</w:t>
                  </w:r>
                </w:p>
              </w:tc>
              <w:tc>
                <w:tcPr>
                  <w:tcW w:w="1134" w:type="dxa"/>
                  <w:vMerge w:val="continue"/>
                  <w:tcBorders>
                    <w:left w:val="single" w:color="000000" w:sz="4" w:space="0"/>
                    <w:right w:val="single" w:color="000000" w:sz="4" w:space="0"/>
                  </w:tcBorders>
                </w:tcPr>
                <w:p w14:paraId="101A74C8">
                  <w:pPr>
                    <w:widowControl/>
                    <w:jc w:val="center"/>
                    <w:textAlignment w:val="center"/>
                    <w:rPr>
                      <w:rFonts w:hint="eastAsia" w:ascii="宋体" w:hAnsi="宋体" w:cs="宋体"/>
                      <w:kern w:val="0"/>
                      <w:szCs w:val="21"/>
                      <w:lang w:bidi="ar"/>
                    </w:rPr>
                  </w:pPr>
                </w:p>
              </w:tc>
            </w:tr>
            <w:tr w14:paraId="150DD6D9">
              <w:tblPrEx>
                <w:tblCellMar>
                  <w:top w:w="0" w:type="dxa"/>
                  <w:left w:w="108" w:type="dxa"/>
                  <w:bottom w:w="0" w:type="dxa"/>
                  <w:right w:w="108" w:type="dxa"/>
                </w:tblCellMar>
              </w:tblPrEx>
              <w:trPr>
                <w:trHeight w:val="343"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002D2">
                  <w:pPr>
                    <w:widowControl/>
                    <w:jc w:val="center"/>
                    <w:textAlignment w:val="center"/>
                    <w:rPr>
                      <w:rFonts w:hint="eastAsia" w:ascii="宋体" w:hAnsi="宋体" w:cs="宋体"/>
                      <w:szCs w:val="21"/>
                    </w:rPr>
                  </w:pPr>
                  <w:r>
                    <w:rPr>
                      <w:rFonts w:hint="eastAsia" w:ascii="宋体" w:hAnsi="宋体" w:cs="宋体"/>
                      <w:kern w:val="0"/>
                      <w:szCs w:val="21"/>
                      <w:lang w:bidi="ar"/>
                    </w:rPr>
                    <w:t>7</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8F102">
                  <w:pPr>
                    <w:widowControl/>
                    <w:jc w:val="center"/>
                    <w:textAlignment w:val="center"/>
                    <w:rPr>
                      <w:rFonts w:hint="eastAsia" w:ascii="宋体" w:hAnsi="宋体" w:cs="宋体"/>
                      <w:szCs w:val="21"/>
                    </w:rPr>
                  </w:pPr>
                  <w:r>
                    <w:rPr>
                      <w:rFonts w:hint="eastAsia" w:ascii="宋体" w:hAnsi="宋体" w:cs="宋体"/>
                      <w:kern w:val="0"/>
                      <w:szCs w:val="21"/>
                      <w:lang w:bidi="ar"/>
                    </w:rPr>
                    <w:t>智能化控制系统显示屏</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28E7B">
                  <w:pPr>
                    <w:widowControl/>
                    <w:jc w:val="center"/>
                    <w:textAlignment w:val="center"/>
                    <w:rPr>
                      <w:rFonts w:hint="eastAsia" w:ascii="宋体" w:hAnsi="宋体" w:cs="宋体"/>
                      <w:szCs w:val="21"/>
                    </w:rPr>
                  </w:pPr>
                  <w:r>
                    <w:rPr>
                      <w:rFonts w:ascii="宋体" w:hAnsi="宋体" w:cs="宋体"/>
                      <w:kern w:val="0"/>
                      <w:szCs w:val="21"/>
                      <w:lang w:bidi="ar"/>
                    </w:rPr>
                    <w:t>1</w:t>
                  </w:r>
                  <w:r>
                    <w:rPr>
                      <w:rFonts w:hint="eastAsia" w:ascii="宋体" w:hAnsi="宋体" w:cs="宋体"/>
                      <w:kern w:val="0"/>
                      <w:szCs w:val="21"/>
                      <w:lang w:bidi="ar"/>
                    </w:rPr>
                    <w:t>套</w:t>
                  </w:r>
                </w:p>
              </w:tc>
              <w:tc>
                <w:tcPr>
                  <w:tcW w:w="1134" w:type="dxa"/>
                  <w:vMerge w:val="continue"/>
                  <w:tcBorders>
                    <w:left w:val="single" w:color="000000" w:sz="4" w:space="0"/>
                    <w:right w:val="single" w:color="000000" w:sz="4" w:space="0"/>
                  </w:tcBorders>
                </w:tcPr>
                <w:p w14:paraId="29A0B35E">
                  <w:pPr>
                    <w:widowControl/>
                    <w:jc w:val="center"/>
                    <w:textAlignment w:val="center"/>
                    <w:rPr>
                      <w:rFonts w:hint="eastAsia" w:ascii="宋体" w:hAnsi="宋体" w:cs="宋体"/>
                      <w:kern w:val="0"/>
                      <w:szCs w:val="21"/>
                      <w:lang w:bidi="ar"/>
                    </w:rPr>
                  </w:pPr>
                </w:p>
              </w:tc>
            </w:tr>
            <w:tr w14:paraId="66434A5D">
              <w:tblPrEx>
                <w:tblCellMar>
                  <w:top w:w="0" w:type="dxa"/>
                  <w:left w:w="108" w:type="dxa"/>
                  <w:bottom w:w="0" w:type="dxa"/>
                  <w:right w:w="108" w:type="dxa"/>
                </w:tblCellMar>
              </w:tblPrEx>
              <w:trPr>
                <w:trHeight w:val="263"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7F110">
                  <w:pPr>
                    <w:widowControl/>
                    <w:jc w:val="center"/>
                    <w:textAlignment w:val="center"/>
                    <w:rPr>
                      <w:rFonts w:hint="eastAsia" w:ascii="宋体" w:hAnsi="宋体" w:cs="宋体"/>
                      <w:szCs w:val="21"/>
                    </w:rPr>
                  </w:pPr>
                  <w:r>
                    <w:rPr>
                      <w:rFonts w:hint="eastAsia" w:ascii="宋体" w:hAnsi="宋体" w:cs="宋体"/>
                      <w:kern w:val="0"/>
                      <w:szCs w:val="21"/>
                      <w:lang w:bidi="ar"/>
                    </w:rPr>
                    <w:t>8</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7CF6D">
                  <w:pPr>
                    <w:widowControl/>
                    <w:jc w:val="center"/>
                    <w:textAlignment w:val="center"/>
                    <w:rPr>
                      <w:rFonts w:hint="eastAsia" w:ascii="宋体" w:hAnsi="宋体" w:cs="宋体"/>
                      <w:szCs w:val="21"/>
                    </w:rPr>
                  </w:pPr>
                  <w:r>
                    <w:rPr>
                      <w:rFonts w:hint="eastAsia" w:ascii="宋体" w:hAnsi="宋体"/>
                      <w:kern w:val="0"/>
                    </w:rPr>
                    <w:t>◆</w:t>
                  </w:r>
                  <w:r>
                    <w:rPr>
                      <w:rFonts w:hint="eastAsia" w:ascii="宋体" w:hAnsi="宋体" w:cs="宋体"/>
                      <w:kern w:val="0"/>
                      <w:szCs w:val="21"/>
                      <w:lang w:bidi="ar"/>
                    </w:rPr>
                    <w:t>智能数控多功能连续式蒸煮冷却一体自动生产线（自带高压蒸汽转换机）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D4F8F">
                  <w:pPr>
                    <w:widowControl/>
                    <w:jc w:val="center"/>
                    <w:textAlignment w:val="center"/>
                    <w:rPr>
                      <w:rFonts w:hint="eastAsia" w:ascii="宋体" w:hAnsi="宋体" w:cs="宋体"/>
                      <w:szCs w:val="21"/>
                    </w:rPr>
                  </w:pPr>
                  <w:r>
                    <w:rPr>
                      <w:rFonts w:hint="eastAsia" w:ascii="宋体" w:hAnsi="宋体" w:cs="宋体"/>
                      <w:kern w:val="0"/>
                      <w:szCs w:val="21"/>
                      <w:lang w:bidi="ar"/>
                    </w:rPr>
                    <w:t>1套</w:t>
                  </w:r>
                </w:p>
              </w:tc>
              <w:tc>
                <w:tcPr>
                  <w:tcW w:w="1134" w:type="dxa"/>
                  <w:vMerge w:val="continue"/>
                  <w:tcBorders>
                    <w:left w:val="single" w:color="000000" w:sz="4" w:space="0"/>
                    <w:right w:val="single" w:color="000000" w:sz="4" w:space="0"/>
                  </w:tcBorders>
                </w:tcPr>
                <w:p w14:paraId="69B1D4F2">
                  <w:pPr>
                    <w:widowControl/>
                    <w:jc w:val="center"/>
                    <w:textAlignment w:val="center"/>
                    <w:rPr>
                      <w:rFonts w:hint="eastAsia" w:ascii="宋体" w:hAnsi="宋体" w:cs="宋体"/>
                      <w:kern w:val="0"/>
                      <w:szCs w:val="21"/>
                      <w:lang w:bidi="ar"/>
                    </w:rPr>
                  </w:pPr>
                </w:p>
              </w:tc>
            </w:tr>
            <w:tr w14:paraId="10FB97F9">
              <w:tblPrEx>
                <w:tblCellMar>
                  <w:top w:w="0" w:type="dxa"/>
                  <w:left w:w="108" w:type="dxa"/>
                  <w:bottom w:w="0" w:type="dxa"/>
                  <w:right w:w="108" w:type="dxa"/>
                </w:tblCellMar>
              </w:tblPrEx>
              <w:trPr>
                <w:trHeight w:val="47"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8B4B1">
                  <w:pPr>
                    <w:widowControl/>
                    <w:jc w:val="center"/>
                    <w:textAlignment w:val="center"/>
                    <w:rPr>
                      <w:rFonts w:hint="eastAsia" w:ascii="宋体" w:hAnsi="宋体" w:cs="宋体"/>
                      <w:szCs w:val="21"/>
                    </w:rPr>
                  </w:pPr>
                  <w:r>
                    <w:rPr>
                      <w:rFonts w:hint="eastAsia" w:ascii="宋体" w:hAnsi="宋体" w:cs="宋体"/>
                      <w:kern w:val="0"/>
                      <w:szCs w:val="21"/>
                      <w:lang w:bidi="ar"/>
                    </w:rPr>
                    <w:t>9</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8BB27">
                  <w:pPr>
                    <w:widowControl/>
                    <w:jc w:val="center"/>
                    <w:textAlignment w:val="center"/>
                    <w:rPr>
                      <w:rFonts w:hint="eastAsia" w:ascii="宋体" w:hAnsi="宋体" w:cs="宋体"/>
                      <w:szCs w:val="21"/>
                    </w:rPr>
                  </w:pPr>
                  <w:r>
                    <w:rPr>
                      <w:rFonts w:hint="eastAsia" w:ascii="宋体" w:hAnsi="宋体" w:cs="宋体"/>
                      <w:kern w:val="0"/>
                      <w:szCs w:val="21"/>
                      <w:lang w:bidi="ar"/>
                    </w:rPr>
                    <w:t>智能快速超低温螺旋速冻一体机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07A45">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134" w:type="dxa"/>
                  <w:vMerge w:val="continue"/>
                  <w:tcBorders>
                    <w:left w:val="single" w:color="000000" w:sz="4" w:space="0"/>
                    <w:right w:val="single" w:color="000000" w:sz="4" w:space="0"/>
                  </w:tcBorders>
                </w:tcPr>
                <w:p w14:paraId="58DF7E42">
                  <w:pPr>
                    <w:widowControl/>
                    <w:jc w:val="center"/>
                    <w:textAlignment w:val="center"/>
                    <w:rPr>
                      <w:rFonts w:hint="eastAsia" w:ascii="宋体" w:hAnsi="宋体" w:cs="宋体"/>
                      <w:kern w:val="0"/>
                      <w:szCs w:val="21"/>
                      <w:lang w:bidi="ar"/>
                    </w:rPr>
                  </w:pPr>
                </w:p>
              </w:tc>
            </w:tr>
            <w:tr w14:paraId="0784C754">
              <w:tblPrEx>
                <w:tblCellMar>
                  <w:top w:w="0" w:type="dxa"/>
                  <w:left w:w="108" w:type="dxa"/>
                  <w:bottom w:w="0" w:type="dxa"/>
                  <w:right w:w="108" w:type="dxa"/>
                </w:tblCellMar>
              </w:tblPrEx>
              <w:trPr>
                <w:trHeight w:val="244"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1F7D0">
                  <w:pPr>
                    <w:widowControl/>
                    <w:jc w:val="center"/>
                    <w:textAlignment w:val="center"/>
                    <w:rPr>
                      <w:rFonts w:hint="eastAsia" w:ascii="宋体" w:hAnsi="宋体" w:cs="宋体"/>
                      <w:szCs w:val="21"/>
                    </w:rPr>
                  </w:pPr>
                  <w:r>
                    <w:rPr>
                      <w:rFonts w:hint="eastAsia" w:ascii="宋体" w:hAnsi="宋体" w:cs="宋体"/>
                      <w:kern w:val="0"/>
                      <w:szCs w:val="21"/>
                      <w:lang w:bidi="ar"/>
                    </w:rPr>
                    <w:t>10</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C9D90">
                  <w:pPr>
                    <w:widowControl/>
                    <w:jc w:val="center"/>
                    <w:textAlignment w:val="center"/>
                    <w:rPr>
                      <w:rFonts w:hint="eastAsia" w:ascii="宋体" w:hAnsi="宋体" w:cs="宋体"/>
                      <w:szCs w:val="21"/>
                    </w:rPr>
                  </w:pPr>
                  <w:r>
                    <w:rPr>
                      <w:rFonts w:hint="eastAsia" w:ascii="宋体" w:hAnsi="宋体" w:cs="宋体"/>
                      <w:kern w:val="0"/>
                      <w:szCs w:val="21"/>
                      <w:lang w:bidi="ar"/>
                    </w:rPr>
                    <w:t>智能连续式超低温快速液态微冻速冻机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55D3B">
                  <w:pPr>
                    <w:widowControl/>
                    <w:jc w:val="center"/>
                    <w:textAlignment w:val="center"/>
                    <w:rPr>
                      <w:rFonts w:hint="eastAsia" w:ascii="宋体" w:hAnsi="宋体" w:cs="宋体"/>
                      <w:szCs w:val="21"/>
                    </w:rPr>
                  </w:pPr>
                  <w:r>
                    <w:rPr>
                      <w:rFonts w:hint="eastAsia" w:ascii="宋体" w:hAnsi="宋体" w:cs="宋体"/>
                      <w:kern w:val="0"/>
                      <w:szCs w:val="21"/>
                      <w:lang w:bidi="ar"/>
                    </w:rPr>
                    <w:t>1套</w:t>
                  </w:r>
                </w:p>
              </w:tc>
              <w:tc>
                <w:tcPr>
                  <w:tcW w:w="1134" w:type="dxa"/>
                  <w:vMerge w:val="continue"/>
                  <w:tcBorders>
                    <w:left w:val="single" w:color="000000" w:sz="4" w:space="0"/>
                    <w:right w:val="single" w:color="000000" w:sz="4" w:space="0"/>
                  </w:tcBorders>
                </w:tcPr>
                <w:p w14:paraId="21565197">
                  <w:pPr>
                    <w:widowControl/>
                    <w:jc w:val="center"/>
                    <w:textAlignment w:val="center"/>
                    <w:rPr>
                      <w:rFonts w:hint="eastAsia" w:ascii="宋体" w:hAnsi="宋体" w:cs="宋体"/>
                      <w:kern w:val="0"/>
                      <w:szCs w:val="21"/>
                      <w:lang w:bidi="ar"/>
                    </w:rPr>
                  </w:pPr>
                </w:p>
              </w:tc>
            </w:tr>
            <w:tr w14:paraId="6DF84535">
              <w:tblPrEx>
                <w:tblCellMar>
                  <w:top w:w="0" w:type="dxa"/>
                  <w:left w:w="108" w:type="dxa"/>
                  <w:bottom w:w="0" w:type="dxa"/>
                  <w:right w:w="108" w:type="dxa"/>
                </w:tblCellMar>
              </w:tblPrEx>
              <w:trPr>
                <w:trHeight w:val="47"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FA135">
                  <w:pPr>
                    <w:widowControl/>
                    <w:jc w:val="center"/>
                    <w:textAlignment w:val="center"/>
                    <w:rPr>
                      <w:rFonts w:hint="eastAsia" w:ascii="宋体" w:hAnsi="宋体" w:cs="宋体"/>
                      <w:szCs w:val="21"/>
                    </w:rPr>
                  </w:pPr>
                  <w:r>
                    <w:rPr>
                      <w:rFonts w:hint="eastAsia" w:ascii="宋体" w:hAnsi="宋体" w:cs="宋体"/>
                      <w:kern w:val="0"/>
                      <w:szCs w:val="21"/>
                      <w:lang w:bidi="ar"/>
                    </w:rPr>
                    <w:t>11</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830DE">
                  <w:pPr>
                    <w:widowControl/>
                    <w:jc w:val="center"/>
                    <w:textAlignment w:val="center"/>
                    <w:rPr>
                      <w:rFonts w:hint="eastAsia" w:ascii="宋体" w:hAnsi="宋体" w:cs="宋体"/>
                      <w:szCs w:val="21"/>
                    </w:rPr>
                  </w:pPr>
                  <w:r>
                    <w:rPr>
                      <w:rFonts w:hint="eastAsia" w:ascii="宋体" w:hAnsi="宋体" w:cs="宋体"/>
                      <w:kern w:val="0"/>
                      <w:szCs w:val="21"/>
                      <w:lang w:bidi="ar"/>
                    </w:rPr>
                    <w:t>多功能快速提升机+数码线性秤+立式多功能包装一体机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77A7C">
                  <w:pPr>
                    <w:widowControl/>
                    <w:jc w:val="center"/>
                    <w:textAlignment w:val="center"/>
                    <w:rPr>
                      <w:rFonts w:hint="eastAsia" w:ascii="宋体" w:hAnsi="宋体" w:cs="宋体"/>
                      <w:szCs w:val="21"/>
                    </w:rPr>
                  </w:pPr>
                  <w:r>
                    <w:rPr>
                      <w:rFonts w:hint="eastAsia" w:ascii="宋体" w:hAnsi="宋体" w:cs="宋体"/>
                      <w:kern w:val="0"/>
                      <w:szCs w:val="21"/>
                      <w:lang w:bidi="ar"/>
                    </w:rPr>
                    <w:t>1套</w:t>
                  </w:r>
                </w:p>
              </w:tc>
              <w:tc>
                <w:tcPr>
                  <w:tcW w:w="1134" w:type="dxa"/>
                  <w:vMerge w:val="continue"/>
                  <w:tcBorders>
                    <w:left w:val="single" w:color="000000" w:sz="4" w:space="0"/>
                    <w:right w:val="single" w:color="000000" w:sz="4" w:space="0"/>
                  </w:tcBorders>
                </w:tcPr>
                <w:p w14:paraId="0CE2A59E">
                  <w:pPr>
                    <w:widowControl/>
                    <w:jc w:val="center"/>
                    <w:textAlignment w:val="center"/>
                    <w:rPr>
                      <w:rFonts w:hint="eastAsia" w:ascii="宋体" w:hAnsi="宋体" w:cs="宋体"/>
                      <w:kern w:val="0"/>
                      <w:szCs w:val="21"/>
                      <w:lang w:bidi="ar"/>
                    </w:rPr>
                  </w:pPr>
                </w:p>
              </w:tc>
            </w:tr>
            <w:tr w14:paraId="466A6665">
              <w:tblPrEx>
                <w:tblCellMar>
                  <w:top w:w="0" w:type="dxa"/>
                  <w:left w:w="108" w:type="dxa"/>
                  <w:bottom w:w="0" w:type="dxa"/>
                  <w:right w:w="108" w:type="dxa"/>
                </w:tblCellMar>
              </w:tblPrEx>
              <w:trPr>
                <w:trHeight w:val="283"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405E7">
                  <w:pPr>
                    <w:widowControl/>
                    <w:jc w:val="center"/>
                    <w:textAlignment w:val="center"/>
                    <w:rPr>
                      <w:rFonts w:hint="eastAsia" w:ascii="宋体" w:hAnsi="宋体" w:cs="宋体"/>
                      <w:szCs w:val="21"/>
                    </w:rPr>
                  </w:pPr>
                  <w:r>
                    <w:rPr>
                      <w:rFonts w:hint="eastAsia" w:ascii="宋体" w:hAnsi="宋体" w:cs="宋体"/>
                      <w:kern w:val="0"/>
                      <w:szCs w:val="21"/>
                      <w:lang w:bidi="ar"/>
                    </w:rPr>
                    <w:t>12</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34E4E">
                  <w:pPr>
                    <w:widowControl/>
                    <w:jc w:val="center"/>
                    <w:textAlignment w:val="center"/>
                    <w:rPr>
                      <w:rFonts w:hint="eastAsia" w:ascii="宋体" w:hAnsi="宋体" w:cs="宋体"/>
                      <w:szCs w:val="21"/>
                    </w:rPr>
                  </w:pPr>
                  <w:r>
                    <w:rPr>
                      <w:rFonts w:hint="eastAsia" w:ascii="宋体" w:hAnsi="宋体" w:cs="宋体"/>
                      <w:kern w:val="0"/>
                      <w:szCs w:val="21"/>
                      <w:lang w:bidi="ar"/>
                    </w:rPr>
                    <w:t>多抓式柔性搅拌一体机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FC294">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134" w:type="dxa"/>
                  <w:vMerge w:val="continue"/>
                  <w:tcBorders>
                    <w:left w:val="single" w:color="000000" w:sz="4" w:space="0"/>
                    <w:right w:val="single" w:color="000000" w:sz="4" w:space="0"/>
                  </w:tcBorders>
                </w:tcPr>
                <w:p w14:paraId="0B18831B">
                  <w:pPr>
                    <w:widowControl/>
                    <w:jc w:val="center"/>
                    <w:textAlignment w:val="center"/>
                    <w:rPr>
                      <w:rFonts w:hint="eastAsia" w:ascii="宋体" w:hAnsi="宋体" w:cs="宋体"/>
                      <w:kern w:val="0"/>
                      <w:szCs w:val="21"/>
                      <w:lang w:bidi="ar"/>
                    </w:rPr>
                  </w:pPr>
                </w:p>
              </w:tc>
            </w:tr>
            <w:tr w14:paraId="21ABA379">
              <w:tblPrEx>
                <w:tblCellMar>
                  <w:top w:w="0" w:type="dxa"/>
                  <w:left w:w="108" w:type="dxa"/>
                  <w:bottom w:w="0" w:type="dxa"/>
                  <w:right w:w="108" w:type="dxa"/>
                </w:tblCellMar>
              </w:tblPrEx>
              <w:trPr>
                <w:trHeight w:val="273"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70462">
                  <w:pPr>
                    <w:widowControl/>
                    <w:jc w:val="center"/>
                    <w:textAlignment w:val="center"/>
                    <w:rPr>
                      <w:rFonts w:hint="eastAsia" w:ascii="宋体" w:hAnsi="宋体" w:cs="宋体"/>
                      <w:szCs w:val="21"/>
                    </w:rPr>
                  </w:pPr>
                  <w:r>
                    <w:rPr>
                      <w:rFonts w:hint="eastAsia" w:ascii="宋体" w:hAnsi="宋体" w:cs="宋体"/>
                      <w:kern w:val="0"/>
                      <w:szCs w:val="21"/>
                      <w:lang w:bidi="ar"/>
                    </w:rPr>
                    <w:t>13</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01FB0">
                  <w:pPr>
                    <w:widowControl/>
                    <w:jc w:val="center"/>
                    <w:textAlignment w:val="center"/>
                    <w:rPr>
                      <w:rFonts w:hint="eastAsia" w:ascii="宋体" w:hAnsi="宋体" w:cs="宋体"/>
                      <w:szCs w:val="21"/>
                    </w:rPr>
                  </w:pPr>
                  <w:r>
                    <w:rPr>
                      <w:rFonts w:hint="eastAsia" w:ascii="宋体" w:hAnsi="宋体" w:cs="宋体"/>
                      <w:kern w:val="0"/>
                      <w:szCs w:val="21"/>
                      <w:lang w:bidi="ar"/>
                    </w:rPr>
                    <w:t>智能多功能快速真空灌装机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C4EA0">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134" w:type="dxa"/>
                  <w:vMerge w:val="continue"/>
                  <w:tcBorders>
                    <w:left w:val="single" w:color="000000" w:sz="4" w:space="0"/>
                    <w:right w:val="single" w:color="000000" w:sz="4" w:space="0"/>
                  </w:tcBorders>
                </w:tcPr>
                <w:p w14:paraId="3C90FFA1">
                  <w:pPr>
                    <w:widowControl/>
                    <w:jc w:val="center"/>
                    <w:textAlignment w:val="center"/>
                    <w:rPr>
                      <w:rFonts w:hint="eastAsia" w:ascii="宋体" w:hAnsi="宋体" w:cs="宋体"/>
                      <w:kern w:val="0"/>
                      <w:szCs w:val="21"/>
                      <w:lang w:bidi="ar"/>
                    </w:rPr>
                  </w:pPr>
                </w:p>
              </w:tc>
            </w:tr>
            <w:tr w14:paraId="049FBA1A">
              <w:tblPrEx>
                <w:tblCellMar>
                  <w:top w:w="0" w:type="dxa"/>
                  <w:left w:w="108" w:type="dxa"/>
                  <w:bottom w:w="0" w:type="dxa"/>
                  <w:right w:w="108" w:type="dxa"/>
                </w:tblCellMar>
              </w:tblPrEx>
              <w:trPr>
                <w:trHeight w:val="132"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B2695">
                  <w:pPr>
                    <w:widowControl/>
                    <w:jc w:val="center"/>
                    <w:textAlignment w:val="center"/>
                    <w:rPr>
                      <w:rFonts w:hint="eastAsia" w:ascii="宋体" w:hAnsi="宋体" w:cs="宋体"/>
                      <w:szCs w:val="21"/>
                    </w:rPr>
                  </w:pPr>
                  <w:r>
                    <w:rPr>
                      <w:rFonts w:hint="eastAsia" w:ascii="宋体" w:hAnsi="宋体" w:cs="宋体"/>
                      <w:kern w:val="0"/>
                      <w:szCs w:val="21"/>
                      <w:lang w:bidi="ar"/>
                    </w:rPr>
                    <w:t>14</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402DC">
                  <w:pPr>
                    <w:widowControl/>
                    <w:jc w:val="center"/>
                    <w:textAlignment w:val="center"/>
                    <w:rPr>
                      <w:rFonts w:hint="eastAsia" w:ascii="宋体" w:hAnsi="宋体" w:cs="宋体"/>
                      <w:szCs w:val="21"/>
                    </w:rPr>
                  </w:pPr>
                  <w:r>
                    <w:rPr>
                      <w:rFonts w:hint="eastAsia" w:ascii="宋体" w:hAnsi="宋体" w:cs="宋体"/>
                      <w:kern w:val="0"/>
                      <w:szCs w:val="21"/>
                      <w:lang w:bidi="ar"/>
                    </w:rPr>
                    <w:t>智能高效打浆调味一体机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E9EDE">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134" w:type="dxa"/>
                  <w:vMerge w:val="continue"/>
                  <w:tcBorders>
                    <w:left w:val="single" w:color="000000" w:sz="4" w:space="0"/>
                    <w:right w:val="single" w:color="000000" w:sz="4" w:space="0"/>
                  </w:tcBorders>
                </w:tcPr>
                <w:p w14:paraId="7DC18888">
                  <w:pPr>
                    <w:widowControl/>
                    <w:jc w:val="center"/>
                    <w:textAlignment w:val="center"/>
                    <w:rPr>
                      <w:rFonts w:hint="eastAsia" w:ascii="宋体" w:hAnsi="宋体" w:cs="宋体"/>
                      <w:kern w:val="0"/>
                      <w:szCs w:val="21"/>
                      <w:lang w:bidi="ar"/>
                    </w:rPr>
                  </w:pPr>
                </w:p>
              </w:tc>
            </w:tr>
            <w:tr w14:paraId="733CE492">
              <w:tblPrEx>
                <w:tblCellMar>
                  <w:top w:w="0" w:type="dxa"/>
                  <w:left w:w="108" w:type="dxa"/>
                  <w:bottom w:w="0" w:type="dxa"/>
                  <w:right w:w="108" w:type="dxa"/>
                </w:tblCellMar>
              </w:tblPrEx>
              <w:trPr>
                <w:trHeight w:val="132"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3321C">
                  <w:pPr>
                    <w:widowControl/>
                    <w:jc w:val="center"/>
                    <w:textAlignment w:val="center"/>
                    <w:rPr>
                      <w:rFonts w:hint="eastAsia" w:ascii="宋体" w:hAnsi="宋体" w:cs="宋体"/>
                      <w:szCs w:val="21"/>
                    </w:rPr>
                  </w:pPr>
                  <w:r>
                    <w:rPr>
                      <w:rFonts w:hint="eastAsia" w:ascii="宋体" w:hAnsi="宋体" w:cs="宋体"/>
                      <w:kern w:val="0"/>
                      <w:szCs w:val="21"/>
                      <w:lang w:bidi="ar"/>
                    </w:rPr>
                    <w:t>15</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664FE">
                  <w:pPr>
                    <w:widowControl/>
                    <w:jc w:val="center"/>
                    <w:textAlignment w:val="center"/>
                    <w:rPr>
                      <w:rFonts w:hint="eastAsia" w:ascii="宋体" w:hAnsi="宋体" w:cs="宋体"/>
                      <w:szCs w:val="21"/>
                    </w:rPr>
                  </w:pPr>
                  <w:r>
                    <w:rPr>
                      <w:rFonts w:hint="eastAsia" w:ascii="宋体" w:hAnsi="宋体" w:cs="宋体"/>
                      <w:kern w:val="0"/>
                      <w:szCs w:val="21"/>
                      <w:lang w:bidi="ar"/>
                    </w:rPr>
                    <w:t>智能可调丸子一体成型机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D31D4">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134" w:type="dxa"/>
                  <w:vMerge w:val="continue"/>
                  <w:tcBorders>
                    <w:left w:val="single" w:color="000000" w:sz="4" w:space="0"/>
                    <w:right w:val="single" w:color="000000" w:sz="4" w:space="0"/>
                  </w:tcBorders>
                </w:tcPr>
                <w:p w14:paraId="765D456A">
                  <w:pPr>
                    <w:widowControl/>
                    <w:jc w:val="center"/>
                    <w:textAlignment w:val="center"/>
                    <w:rPr>
                      <w:rFonts w:hint="eastAsia" w:ascii="宋体" w:hAnsi="宋体" w:cs="宋体"/>
                      <w:kern w:val="0"/>
                      <w:szCs w:val="21"/>
                      <w:lang w:bidi="ar"/>
                    </w:rPr>
                  </w:pPr>
                </w:p>
              </w:tc>
            </w:tr>
            <w:tr w14:paraId="1826116B">
              <w:tblPrEx>
                <w:tblCellMar>
                  <w:top w:w="0" w:type="dxa"/>
                  <w:left w:w="108" w:type="dxa"/>
                  <w:bottom w:w="0" w:type="dxa"/>
                  <w:right w:w="108" w:type="dxa"/>
                </w:tblCellMar>
              </w:tblPrEx>
              <w:trPr>
                <w:trHeight w:val="269"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9B8FE">
                  <w:pPr>
                    <w:widowControl/>
                    <w:jc w:val="center"/>
                    <w:textAlignment w:val="center"/>
                    <w:rPr>
                      <w:rFonts w:hint="eastAsia" w:ascii="宋体" w:hAnsi="宋体" w:cs="宋体"/>
                      <w:szCs w:val="21"/>
                    </w:rPr>
                  </w:pPr>
                  <w:r>
                    <w:rPr>
                      <w:rFonts w:hint="eastAsia" w:ascii="宋体" w:hAnsi="宋体" w:cs="宋体"/>
                      <w:kern w:val="0"/>
                      <w:szCs w:val="21"/>
                      <w:lang w:bidi="ar"/>
                    </w:rPr>
                    <w:t>16</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A96CE">
                  <w:pPr>
                    <w:widowControl/>
                    <w:jc w:val="center"/>
                    <w:textAlignment w:val="center"/>
                    <w:rPr>
                      <w:rFonts w:hint="eastAsia" w:ascii="宋体" w:hAnsi="宋体" w:cs="宋体"/>
                      <w:szCs w:val="21"/>
                    </w:rPr>
                  </w:pPr>
                  <w:r>
                    <w:rPr>
                      <w:rFonts w:hint="eastAsia" w:ascii="宋体" w:hAnsi="宋体" w:cs="宋体"/>
                      <w:kern w:val="0"/>
                      <w:szCs w:val="21"/>
                      <w:lang w:bidi="ar"/>
                    </w:rPr>
                    <w:t>智能高效快速蒸煮一体机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82EF5">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134" w:type="dxa"/>
                  <w:vMerge w:val="continue"/>
                  <w:tcBorders>
                    <w:left w:val="single" w:color="000000" w:sz="4" w:space="0"/>
                    <w:right w:val="single" w:color="000000" w:sz="4" w:space="0"/>
                  </w:tcBorders>
                </w:tcPr>
                <w:p w14:paraId="538E60D8">
                  <w:pPr>
                    <w:widowControl/>
                    <w:jc w:val="center"/>
                    <w:textAlignment w:val="center"/>
                    <w:rPr>
                      <w:rFonts w:hint="eastAsia" w:ascii="宋体" w:hAnsi="宋体" w:cs="宋体"/>
                      <w:kern w:val="0"/>
                      <w:szCs w:val="21"/>
                      <w:lang w:bidi="ar"/>
                    </w:rPr>
                  </w:pPr>
                </w:p>
              </w:tc>
            </w:tr>
            <w:tr w14:paraId="426C6EC0">
              <w:tblPrEx>
                <w:tblCellMar>
                  <w:top w:w="0" w:type="dxa"/>
                  <w:left w:w="108" w:type="dxa"/>
                  <w:bottom w:w="0" w:type="dxa"/>
                  <w:right w:w="108" w:type="dxa"/>
                </w:tblCellMar>
              </w:tblPrEx>
              <w:trPr>
                <w:trHeight w:val="271"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6EC46">
                  <w:pPr>
                    <w:widowControl/>
                    <w:jc w:val="center"/>
                    <w:textAlignment w:val="center"/>
                    <w:rPr>
                      <w:rFonts w:hint="eastAsia" w:ascii="宋体" w:hAnsi="宋体" w:cs="宋体"/>
                      <w:szCs w:val="21"/>
                    </w:rPr>
                  </w:pPr>
                  <w:r>
                    <w:rPr>
                      <w:rFonts w:hint="eastAsia" w:ascii="宋体" w:hAnsi="宋体" w:cs="宋体"/>
                      <w:kern w:val="0"/>
                      <w:szCs w:val="21"/>
                      <w:lang w:bidi="ar"/>
                    </w:rPr>
                    <w:t>17</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2E7F5">
                  <w:pPr>
                    <w:widowControl/>
                    <w:jc w:val="center"/>
                    <w:textAlignment w:val="center"/>
                    <w:rPr>
                      <w:rFonts w:hint="eastAsia" w:ascii="宋体" w:hAnsi="宋体" w:cs="宋体"/>
                      <w:szCs w:val="21"/>
                    </w:rPr>
                  </w:pPr>
                  <w:r>
                    <w:rPr>
                      <w:rFonts w:hint="eastAsia" w:ascii="宋体" w:hAnsi="宋体" w:cs="宋体"/>
                      <w:kern w:val="0"/>
                      <w:szCs w:val="21"/>
                      <w:lang w:bidi="ar"/>
                    </w:rPr>
                    <w:t>智能烟熏蒸烤炉</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99A7E">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134" w:type="dxa"/>
                  <w:vMerge w:val="continue"/>
                  <w:tcBorders>
                    <w:left w:val="single" w:color="000000" w:sz="4" w:space="0"/>
                    <w:right w:val="single" w:color="000000" w:sz="4" w:space="0"/>
                  </w:tcBorders>
                </w:tcPr>
                <w:p w14:paraId="62C88A3F">
                  <w:pPr>
                    <w:widowControl/>
                    <w:jc w:val="center"/>
                    <w:textAlignment w:val="center"/>
                    <w:rPr>
                      <w:rFonts w:hint="eastAsia" w:ascii="宋体" w:hAnsi="宋体" w:cs="宋体"/>
                      <w:kern w:val="0"/>
                      <w:szCs w:val="21"/>
                      <w:lang w:bidi="ar"/>
                    </w:rPr>
                  </w:pPr>
                </w:p>
              </w:tc>
            </w:tr>
            <w:tr w14:paraId="3ECD238B">
              <w:tblPrEx>
                <w:tblCellMar>
                  <w:top w:w="0" w:type="dxa"/>
                  <w:left w:w="108" w:type="dxa"/>
                  <w:bottom w:w="0" w:type="dxa"/>
                  <w:right w:w="108" w:type="dxa"/>
                </w:tblCellMar>
              </w:tblPrEx>
              <w:trPr>
                <w:trHeight w:val="281"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189C0">
                  <w:pPr>
                    <w:widowControl/>
                    <w:jc w:val="center"/>
                    <w:textAlignment w:val="center"/>
                    <w:rPr>
                      <w:rFonts w:hint="eastAsia" w:ascii="宋体" w:hAnsi="宋体" w:cs="宋体"/>
                      <w:szCs w:val="21"/>
                    </w:rPr>
                  </w:pPr>
                  <w:r>
                    <w:rPr>
                      <w:rFonts w:hint="eastAsia" w:ascii="宋体" w:hAnsi="宋体" w:cs="宋体"/>
                      <w:kern w:val="0"/>
                      <w:szCs w:val="21"/>
                      <w:lang w:bidi="ar"/>
                    </w:rPr>
                    <w:t>18</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E67F5">
                  <w:pPr>
                    <w:widowControl/>
                    <w:jc w:val="center"/>
                    <w:textAlignment w:val="center"/>
                    <w:rPr>
                      <w:rFonts w:hint="eastAsia" w:ascii="宋体" w:hAnsi="宋体" w:cs="宋体"/>
                      <w:szCs w:val="21"/>
                    </w:rPr>
                  </w:pPr>
                  <w:r>
                    <w:rPr>
                      <w:rFonts w:hint="eastAsia" w:ascii="宋体" w:hAnsi="宋体" w:cs="宋体"/>
                      <w:kern w:val="0"/>
                      <w:szCs w:val="21"/>
                      <w:lang w:bidi="ar"/>
                    </w:rPr>
                    <w:t>多功能实验釜</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720B6">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134" w:type="dxa"/>
                  <w:vMerge w:val="continue"/>
                  <w:tcBorders>
                    <w:left w:val="single" w:color="000000" w:sz="4" w:space="0"/>
                    <w:right w:val="single" w:color="000000" w:sz="4" w:space="0"/>
                  </w:tcBorders>
                </w:tcPr>
                <w:p w14:paraId="11CE9F97">
                  <w:pPr>
                    <w:widowControl/>
                    <w:jc w:val="center"/>
                    <w:textAlignment w:val="center"/>
                    <w:rPr>
                      <w:rFonts w:hint="eastAsia" w:ascii="宋体" w:hAnsi="宋体" w:cs="宋体"/>
                      <w:kern w:val="0"/>
                      <w:szCs w:val="21"/>
                      <w:lang w:bidi="ar"/>
                    </w:rPr>
                  </w:pPr>
                </w:p>
              </w:tc>
            </w:tr>
            <w:tr w14:paraId="283F9473">
              <w:tblPrEx>
                <w:tblCellMar>
                  <w:top w:w="0" w:type="dxa"/>
                  <w:left w:w="108" w:type="dxa"/>
                  <w:bottom w:w="0" w:type="dxa"/>
                  <w:right w:w="108" w:type="dxa"/>
                </w:tblCellMar>
              </w:tblPrEx>
              <w:trPr>
                <w:trHeight w:val="271"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97478">
                  <w:pPr>
                    <w:widowControl/>
                    <w:jc w:val="center"/>
                    <w:textAlignment w:val="center"/>
                    <w:rPr>
                      <w:rFonts w:hint="eastAsia" w:ascii="宋体" w:hAnsi="宋体" w:cs="宋体"/>
                      <w:szCs w:val="21"/>
                    </w:rPr>
                  </w:pPr>
                  <w:r>
                    <w:rPr>
                      <w:rFonts w:hint="eastAsia" w:ascii="宋体" w:hAnsi="宋体" w:cs="宋体"/>
                      <w:kern w:val="0"/>
                      <w:szCs w:val="21"/>
                      <w:lang w:bidi="ar"/>
                    </w:rPr>
                    <w:t>19</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60BCA">
                  <w:pPr>
                    <w:widowControl/>
                    <w:jc w:val="center"/>
                    <w:textAlignment w:val="center"/>
                    <w:rPr>
                      <w:rFonts w:hint="eastAsia" w:ascii="宋体" w:hAnsi="宋体" w:cs="宋体"/>
                      <w:szCs w:val="21"/>
                    </w:rPr>
                  </w:pPr>
                  <w:r>
                    <w:rPr>
                      <w:rFonts w:hint="eastAsia" w:ascii="宋体" w:hAnsi="宋体" w:cs="宋体"/>
                      <w:kern w:val="0"/>
                      <w:szCs w:val="21"/>
                      <w:lang w:bidi="ar"/>
                    </w:rPr>
                    <w:t>多功能智能快速真空一体包装机</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F2950">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134" w:type="dxa"/>
                  <w:vMerge w:val="continue"/>
                  <w:tcBorders>
                    <w:left w:val="single" w:color="000000" w:sz="4" w:space="0"/>
                    <w:right w:val="single" w:color="000000" w:sz="4" w:space="0"/>
                  </w:tcBorders>
                </w:tcPr>
                <w:p w14:paraId="2FB0AF3D">
                  <w:pPr>
                    <w:widowControl/>
                    <w:jc w:val="center"/>
                    <w:textAlignment w:val="center"/>
                    <w:rPr>
                      <w:rFonts w:hint="eastAsia" w:ascii="宋体" w:hAnsi="宋体" w:cs="宋体"/>
                      <w:kern w:val="0"/>
                      <w:szCs w:val="21"/>
                      <w:lang w:bidi="ar"/>
                    </w:rPr>
                  </w:pPr>
                </w:p>
              </w:tc>
            </w:tr>
            <w:tr w14:paraId="5F1137B3">
              <w:tblPrEx>
                <w:tblCellMar>
                  <w:top w:w="0" w:type="dxa"/>
                  <w:left w:w="108" w:type="dxa"/>
                  <w:bottom w:w="0" w:type="dxa"/>
                  <w:right w:w="108" w:type="dxa"/>
                </w:tblCellMar>
              </w:tblPrEx>
              <w:trPr>
                <w:trHeight w:val="274"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EB8B9">
                  <w:pPr>
                    <w:widowControl/>
                    <w:jc w:val="center"/>
                    <w:textAlignment w:val="center"/>
                    <w:rPr>
                      <w:rFonts w:hint="eastAsia" w:ascii="宋体" w:hAnsi="宋体" w:cs="宋体"/>
                      <w:szCs w:val="21"/>
                    </w:rPr>
                  </w:pPr>
                  <w:r>
                    <w:rPr>
                      <w:rFonts w:hint="eastAsia" w:ascii="宋体" w:hAnsi="宋体" w:cs="宋体"/>
                      <w:kern w:val="0"/>
                      <w:szCs w:val="21"/>
                      <w:lang w:bidi="ar"/>
                    </w:rPr>
                    <w:t>20</w:t>
                  </w:r>
                </w:p>
              </w:tc>
              <w:tc>
                <w:tcPr>
                  <w:tcW w:w="5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16CD8">
                  <w:pPr>
                    <w:widowControl/>
                    <w:jc w:val="center"/>
                    <w:textAlignment w:val="center"/>
                    <w:rPr>
                      <w:rFonts w:hint="eastAsia" w:ascii="宋体" w:hAnsi="宋体" w:cs="宋体"/>
                      <w:szCs w:val="21"/>
                    </w:rPr>
                  </w:pPr>
                  <w:r>
                    <w:rPr>
                      <w:rFonts w:hint="eastAsia" w:ascii="宋体" w:hAnsi="宋体" w:cs="宋体"/>
                      <w:kern w:val="0"/>
                      <w:szCs w:val="21"/>
                      <w:lang w:bidi="ar"/>
                    </w:rPr>
                    <w:t>数控智能恒温双缸油炸机（电热型）</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979ED">
                  <w:pPr>
                    <w:widowControl/>
                    <w:jc w:val="center"/>
                    <w:textAlignment w:val="center"/>
                    <w:rPr>
                      <w:rFonts w:hint="eastAsia" w:ascii="宋体" w:hAnsi="宋体" w:cs="宋体"/>
                      <w:szCs w:val="21"/>
                    </w:rPr>
                  </w:pPr>
                  <w:r>
                    <w:rPr>
                      <w:rFonts w:hint="eastAsia" w:ascii="宋体" w:hAnsi="宋体" w:cs="宋体"/>
                      <w:kern w:val="0"/>
                      <w:szCs w:val="21"/>
                      <w:lang w:bidi="ar"/>
                    </w:rPr>
                    <w:t>1台</w:t>
                  </w:r>
                </w:p>
              </w:tc>
              <w:tc>
                <w:tcPr>
                  <w:tcW w:w="1134" w:type="dxa"/>
                  <w:vMerge w:val="continue"/>
                  <w:tcBorders>
                    <w:left w:val="single" w:color="000000" w:sz="4" w:space="0"/>
                    <w:bottom w:val="single" w:color="000000" w:sz="4" w:space="0"/>
                    <w:right w:val="single" w:color="000000" w:sz="4" w:space="0"/>
                  </w:tcBorders>
                </w:tcPr>
                <w:p w14:paraId="607762AC">
                  <w:pPr>
                    <w:widowControl/>
                    <w:jc w:val="center"/>
                    <w:textAlignment w:val="center"/>
                    <w:rPr>
                      <w:rFonts w:hint="eastAsia" w:ascii="宋体" w:hAnsi="宋体" w:cs="宋体"/>
                      <w:kern w:val="0"/>
                      <w:szCs w:val="21"/>
                      <w:lang w:bidi="ar"/>
                    </w:rPr>
                  </w:pPr>
                </w:p>
              </w:tc>
            </w:tr>
          </w:tbl>
          <w:p w14:paraId="3292B85A">
            <w:pPr>
              <w:widowControl/>
              <w:spacing w:line="360" w:lineRule="auto"/>
              <w:rPr>
                <w:rFonts w:hint="eastAsia" w:ascii="宋体" w:hAnsi="宋体"/>
                <w:b/>
                <w:bCs/>
                <w:kern w:val="0"/>
                <w:szCs w:val="21"/>
              </w:rPr>
            </w:pPr>
            <w:r>
              <w:rPr>
                <w:rFonts w:hint="eastAsia" w:hAnsi="Calibri"/>
                <w:kern w:val="0"/>
              </w:rPr>
              <w:t>打“</w:t>
            </w:r>
            <w:r>
              <w:rPr>
                <w:rFonts w:hint="eastAsia" w:ascii="宋体" w:hAnsi="宋体"/>
                <w:kern w:val="0"/>
              </w:rPr>
              <w:t>◆</w:t>
            </w:r>
            <w:r>
              <w:rPr>
                <w:rFonts w:hint="eastAsia" w:hAnsi="Calibri"/>
                <w:kern w:val="0"/>
              </w:rPr>
              <w:t>”为核心产品</w:t>
            </w:r>
          </w:p>
        </w:tc>
      </w:tr>
      <w:tr w14:paraId="112DE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blCellSpacing w:w="7" w:type="dxa"/>
          <w:jc w:val="center"/>
        </w:trPr>
        <w:tc>
          <w:tcPr>
            <w:tcW w:w="488" w:type="dxa"/>
            <w:tcMar>
              <w:top w:w="15" w:type="dxa"/>
              <w:left w:w="15" w:type="dxa"/>
              <w:bottom w:w="15" w:type="dxa"/>
              <w:right w:w="15" w:type="dxa"/>
            </w:tcMar>
            <w:vAlign w:val="center"/>
          </w:tcPr>
          <w:p w14:paraId="2A0E4020">
            <w:pPr>
              <w:snapToGrid w:val="0"/>
              <w:spacing w:line="240" w:lineRule="exact"/>
              <w:jc w:val="center"/>
              <w:rPr>
                <w:b/>
              </w:rPr>
            </w:pPr>
            <w:r>
              <w:rPr>
                <w:b/>
              </w:rPr>
              <w:t>4</w:t>
            </w:r>
          </w:p>
        </w:tc>
        <w:tc>
          <w:tcPr>
            <w:tcW w:w="1512" w:type="dxa"/>
            <w:tcMar>
              <w:top w:w="15" w:type="dxa"/>
              <w:left w:w="15" w:type="dxa"/>
              <w:bottom w:w="15" w:type="dxa"/>
              <w:right w:w="15" w:type="dxa"/>
            </w:tcMar>
            <w:vAlign w:val="center"/>
          </w:tcPr>
          <w:p w14:paraId="7FBEDF8B">
            <w:pPr>
              <w:spacing w:line="240" w:lineRule="exact"/>
              <w:jc w:val="center"/>
              <w:rPr>
                <w:b/>
              </w:rPr>
            </w:pPr>
            <w:r>
              <w:rPr>
                <w:rFonts w:hint="eastAsia"/>
                <w:b/>
              </w:rPr>
              <w:t>本项目预算</w:t>
            </w:r>
          </w:p>
        </w:tc>
        <w:tc>
          <w:tcPr>
            <w:tcW w:w="8450" w:type="dxa"/>
            <w:gridSpan w:val="3"/>
            <w:tcMar>
              <w:top w:w="15" w:type="dxa"/>
              <w:left w:w="15" w:type="dxa"/>
              <w:bottom w:w="15" w:type="dxa"/>
              <w:right w:w="15" w:type="dxa"/>
            </w:tcMar>
            <w:vAlign w:val="center"/>
          </w:tcPr>
          <w:p w14:paraId="5892C21E">
            <w:pPr>
              <w:spacing w:line="240" w:lineRule="exact"/>
              <w:jc w:val="left"/>
              <w:rPr>
                <w:rFonts w:hint="eastAsia" w:ascii="宋体" w:hAnsi="宋体"/>
                <w:bCs/>
                <w:szCs w:val="21"/>
              </w:rPr>
            </w:pPr>
            <w:r>
              <w:rPr>
                <w:rFonts w:hint="eastAsia" w:ascii="宋体" w:hAnsi="宋体"/>
                <w:bCs/>
                <w:szCs w:val="21"/>
              </w:rPr>
              <w:t>人民币肆佰零伍万捌仟捌佰元整（4,058,800.00元）。</w:t>
            </w:r>
          </w:p>
        </w:tc>
      </w:tr>
      <w:tr w14:paraId="55F4A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blCellSpacing w:w="7" w:type="dxa"/>
          <w:jc w:val="center"/>
        </w:trPr>
        <w:tc>
          <w:tcPr>
            <w:tcW w:w="488" w:type="dxa"/>
            <w:tcMar>
              <w:top w:w="15" w:type="dxa"/>
              <w:left w:w="15" w:type="dxa"/>
              <w:bottom w:w="15" w:type="dxa"/>
              <w:right w:w="15" w:type="dxa"/>
            </w:tcMar>
            <w:vAlign w:val="center"/>
          </w:tcPr>
          <w:p w14:paraId="28B7CEC7">
            <w:pPr>
              <w:snapToGrid w:val="0"/>
              <w:spacing w:line="240" w:lineRule="exact"/>
              <w:jc w:val="center"/>
              <w:rPr>
                <w:b/>
              </w:rPr>
            </w:pPr>
            <w:r>
              <w:rPr>
                <w:b/>
              </w:rPr>
              <w:t>5</w:t>
            </w:r>
          </w:p>
        </w:tc>
        <w:tc>
          <w:tcPr>
            <w:tcW w:w="1512" w:type="dxa"/>
            <w:tcMar>
              <w:top w:w="15" w:type="dxa"/>
              <w:left w:w="15" w:type="dxa"/>
              <w:bottom w:w="15" w:type="dxa"/>
              <w:right w:w="15" w:type="dxa"/>
            </w:tcMar>
            <w:vAlign w:val="center"/>
          </w:tcPr>
          <w:p w14:paraId="2E847997">
            <w:pPr>
              <w:spacing w:line="240" w:lineRule="exact"/>
              <w:jc w:val="center"/>
              <w:rPr>
                <w:rFonts w:hint="eastAsia" w:ascii="宋体" w:hAnsi="宋体"/>
                <w:bCs/>
              </w:rPr>
            </w:pPr>
            <w:r>
              <w:rPr>
                <w:rFonts w:hint="eastAsia" w:ascii="宋体" w:hAnsi="宋体"/>
                <w:b/>
                <w:szCs w:val="21"/>
              </w:rPr>
              <w:t>时间要求</w:t>
            </w:r>
          </w:p>
        </w:tc>
        <w:tc>
          <w:tcPr>
            <w:tcW w:w="8450" w:type="dxa"/>
            <w:gridSpan w:val="3"/>
            <w:tcMar>
              <w:top w:w="15" w:type="dxa"/>
              <w:left w:w="15" w:type="dxa"/>
              <w:bottom w:w="15" w:type="dxa"/>
              <w:right w:w="15" w:type="dxa"/>
            </w:tcMar>
            <w:vAlign w:val="center"/>
          </w:tcPr>
          <w:p w14:paraId="2B3972C5">
            <w:pPr>
              <w:spacing w:line="240" w:lineRule="exact"/>
              <w:rPr>
                <w:rFonts w:hint="eastAsia" w:ascii="宋体" w:hAnsi="宋体"/>
                <w:bCs/>
                <w:szCs w:val="21"/>
              </w:rPr>
            </w:pPr>
            <w:r>
              <w:rPr>
                <w:rFonts w:hint="eastAsia" w:ascii="宋体" w:hAnsi="宋体"/>
                <w:bCs/>
                <w:szCs w:val="21"/>
              </w:rPr>
              <w:t>合同签订后45天内完成</w:t>
            </w:r>
            <w:r>
              <w:rPr>
                <w:rFonts w:hint="eastAsia" w:ascii="宋体" w:hAnsi="宋体"/>
                <w:bCs/>
                <w:szCs w:val="21"/>
                <w:lang w:val="zh-CN"/>
              </w:rPr>
              <w:t>。</w:t>
            </w:r>
          </w:p>
        </w:tc>
      </w:tr>
      <w:tr w14:paraId="44EBC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blCellSpacing w:w="7" w:type="dxa"/>
          <w:jc w:val="center"/>
        </w:trPr>
        <w:tc>
          <w:tcPr>
            <w:tcW w:w="488" w:type="dxa"/>
            <w:tcMar>
              <w:top w:w="15" w:type="dxa"/>
              <w:left w:w="15" w:type="dxa"/>
              <w:bottom w:w="15" w:type="dxa"/>
              <w:right w:w="15" w:type="dxa"/>
            </w:tcMar>
            <w:vAlign w:val="center"/>
          </w:tcPr>
          <w:p w14:paraId="26789F27">
            <w:pPr>
              <w:snapToGrid w:val="0"/>
              <w:spacing w:line="240" w:lineRule="exact"/>
              <w:jc w:val="center"/>
              <w:rPr>
                <w:b/>
              </w:rPr>
            </w:pPr>
            <w:r>
              <w:rPr>
                <w:b/>
              </w:rPr>
              <w:t>6</w:t>
            </w:r>
          </w:p>
        </w:tc>
        <w:tc>
          <w:tcPr>
            <w:tcW w:w="1512" w:type="dxa"/>
            <w:tcMar>
              <w:top w:w="15" w:type="dxa"/>
              <w:left w:w="15" w:type="dxa"/>
              <w:bottom w:w="15" w:type="dxa"/>
              <w:right w:w="15" w:type="dxa"/>
            </w:tcMar>
            <w:vAlign w:val="center"/>
          </w:tcPr>
          <w:p w14:paraId="7C7E5263">
            <w:pPr>
              <w:spacing w:line="240" w:lineRule="exact"/>
              <w:jc w:val="center"/>
              <w:rPr>
                <w:b/>
                <w:szCs w:val="21"/>
              </w:rPr>
            </w:pPr>
            <w:r>
              <w:rPr>
                <w:rFonts w:hint="eastAsia"/>
                <w:b/>
                <w:szCs w:val="21"/>
              </w:rPr>
              <w:t>投标有效期</w:t>
            </w:r>
          </w:p>
        </w:tc>
        <w:tc>
          <w:tcPr>
            <w:tcW w:w="8450" w:type="dxa"/>
            <w:gridSpan w:val="3"/>
            <w:tcMar>
              <w:top w:w="15" w:type="dxa"/>
              <w:left w:w="15" w:type="dxa"/>
              <w:bottom w:w="15" w:type="dxa"/>
              <w:right w:w="15" w:type="dxa"/>
            </w:tcMar>
            <w:vAlign w:val="center"/>
          </w:tcPr>
          <w:p w14:paraId="152B9B26">
            <w:pPr>
              <w:spacing w:line="240" w:lineRule="exact"/>
              <w:rPr>
                <w:rFonts w:hint="eastAsia" w:ascii="宋体" w:hAnsi="宋体"/>
                <w:szCs w:val="21"/>
              </w:rPr>
            </w:pPr>
            <w:r>
              <w:rPr>
                <w:rFonts w:ascii="宋体" w:hAnsi="宋体"/>
                <w:szCs w:val="21"/>
                <w:u w:val="single"/>
              </w:rPr>
              <w:t>90</w:t>
            </w:r>
            <w:r>
              <w:rPr>
                <w:rFonts w:hint="eastAsia" w:ascii="宋体" w:hAnsi="宋体"/>
                <w:szCs w:val="21"/>
                <w:u w:val="single"/>
              </w:rPr>
              <w:t>日</w:t>
            </w:r>
            <w:r>
              <w:rPr>
                <w:rFonts w:hint="eastAsia" w:ascii="宋体" w:hAnsi="宋体"/>
                <w:szCs w:val="21"/>
              </w:rPr>
              <w:t>历天。（从投标截止之日算起）</w:t>
            </w:r>
          </w:p>
        </w:tc>
      </w:tr>
      <w:tr w14:paraId="55D54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CellSpacing w:w="7" w:type="dxa"/>
          <w:jc w:val="center"/>
        </w:trPr>
        <w:tc>
          <w:tcPr>
            <w:tcW w:w="488" w:type="dxa"/>
            <w:tcMar>
              <w:top w:w="15" w:type="dxa"/>
              <w:left w:w="15" w:type="dxa"/>
              <w:bottom w:w="15" w:type="dxa"/>
              <w:right w:w="15" w:type="dxa"/>
            </w:tcMar>
            <w:vAlign w:val="center"/>
          </w:tcPr>
          <w:p w14:paraId="24FC56F7">
            <w:pPr>
              <w:snapToGrid w:val="0"/>
              <w:spacing w:line="240" w:lineRule="exact"/>
              <w:jc w:val="center"/>
              <w:rPr>
                <w:b/>
              </w:rPr>
            </w:pPr>
            <w:r>
              <w:rPr>
                <w:b/>
              </w:rPr>
              <w:t>7</w:t>
            </w:r>
          </w:p>
        </w:tc>
        <w:tc>
          <w:tcPr>
            <w:tcW w:w="1512" w:type="dxa"/>
            <w:tcMar>
              <w:top w:w="15" w:type="dxa"/>
              <w:left w:w="15" w:type="dxa"/>
              <w:bottom w:w="15" w:type="dxa"/>
              <w:right w:w="15" w:type="dxa"/>
            </w:tcMar>
            <w:vAlign w:val="center"/>
          </w:tcPr>
          <w:p w14:paraId="7FA0F6DA">
            <w:pPr>
              <w:spacing w:line="240" w:lineRule="exact"/>
              <w:jc w:val="center"/>
              <w:rPr>
                <w:b/>
                <w:szCs w:val="21"/>
              </w:rPr>
            </w:pPr>
            <w:r>
              <w:rPr>
                <w:rFonts w:hint="eastAsia"/>
                <w:b/>
                <w:szCs w:val="21"/>
              </w:rPr>
              <w:t>评标方法</w:t>
            </w:r>
          </w:p>
        </w:tc>
        <w:tc>
          <w:tcPr>
            <w:tcW w:w="8450" w:type="dxa"/>
            <w:gridSpan w:val="3"/>
            <w:tcMar>
              <w:top w:w="15" w:type="dxa"/>
              <w:left w:w="15" w:type="dxa"/>
              <w:bottom w:w="15" w:type="dxa"/>
              <w:right w:w="15" w:type="dxa"/>
            </w:tcMar>
            <w:vAlign w:val="center"/>
          </w:tcPr>
          <w:p w14:paraId="5D2B0114">
            <w:pPr>
              <w:spacing w:line="240" w:lineRule="exact"/>
              <w:rPr>
                <w:rFonts w:hint="eastAsia" w:ascii="宋体" w:hAnsi="宋体"/>
                <w:szCs w:val="21"/>
              </w:rPr>
            </w:pPr>
            <w:r>
              <w:rPr>
                <w:rFonts w:hint="eastAsia" w:ascii="宋体" w:hAnsi="宋体"/>
                <w:szCs w:val="21"/>
              </w:rPr>
              <w:t>综合评分法</w:t>
            </w:r>
          </w:p>
        </w:tc>
      </w:tr>
      <w:tr w14:paraId="1E1A6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blCellSpacing w:w="7" w:type="dxa"/>
          <w:jc w:val="center"/>
        </w:trPr>
        <w:tc>
          <w:tcPr>
            <w:tcW w:w="488" w:type="dxa"/>
            <w:tcMar>
              <w:top w:w="15" w:type="dxa"/>
              <w:left w:w="15" w:type="dxa"/>
              <w:bottom w:w="15" w:type="dxa"/>
              <w:right w:w="15" w:type="dxa"/>
            </w:tcMar>
            <w:vAlign w:val="center"/>
          </w:tcPr>
          <w:p w14:paraId="73215218">
            <w:pPr>
              <w:snapToGrid w:val="0"/>
              <w:spacing w:line="240" w:lineRule="exact"/>
              <w:jc w:val="center"/>
              <w:rPr>
                <w:b/>
              </w:rPr>
            </w:pPr>
            <w:r>
              <w:rPr>
                <w:b/>
              </w:rPr>
              <w:t>8</w:t>
            </w:r>
          </w:p>
        </w:tc>
        <w:tc>
          <w:tcPr>
            <w:tcW w:w="1512" w:type="dxa"/>
            <w:tcMar>
              <w:top w:w="15" w:type="dxa"/>
              <w:left w:w="15" w:type="dxa"/>
              <w:bottom w:w="15" w:type="dxa"/>
              <w:right w:w="15" w:type="dxa"/>
            </w:tcMar>
            <w:vAlign w:val="center"/>
          </w:tcPr>
          <w:p w14:paraId="60575415">
            <w:pPr>
              <w:spacing w:line="240" w:lineRule="exact"/>
              <w:jc w:val="center"/>
              <w:rPr>
                <w:b/>
                <w:szCs w:val="21"/>
              </w:rPr>
            </w:pPr>
            <w:r>
              <w:rPr>
                <w:rFonts w:hint="eastAsia"/>
                <w:b/>
                <w:szCs w:val="21"/>
              </w:rPr>
              <w:t>签订合同</w:t>
            </w:r>
          </w:p>
        </w:tc>
        <w:tc>
          <w:tcPr>
            <w:tcW w:w="8450" w:type="dxa"/>
            <w:gridSpan w:val="3"/>
            <w:tcMar>
              <w:top w:w="15" w:type="dxa"/>
              <w:left w:w="15" w:type="dxa"/>
              <w:bottom w:w="15" w:type="dxa"/>
              <w:right w:w="15" w:type="dxa"/>
            </w:tcMar>
            <w:vAlign w:val="center"/>
          </w:tcPr>
          <w:p w14:paraId="1141A317">
            <w:pPr>
              <w:spacing w:line="240" w:lineRule="exact"/>
              <w:rPr>
                <w:rFonts w:hint="eastAsia" w:ascii="宋体" w:hAnsi="宋体"/>
                <w:szCs w:val="21"/>
              </w:rPr>
            </w:pPr>
            <w:r>
              <w:rPr>
                <w:rFonts w:hint="eastAsia" w:ascii="宋体" w:hAnsi="宋体"/>
                <w:szCs w:val="21"/>
              </w:rPr>
              <w:t>中标通知书发出后</w:t>
            </w:r>
            <w:r>
              <w:rPr>
                <w:rFonts w:ascii="宋体" w:hAnsi="宋体"/>
                <w:szCs w:val="21"/>
                <w:u w:val="single"/>
              </w:rPr>
              <w:t>30</w:t>
            </w:r>
            <w:r>
              <w:rPr>
                <w:rFonts w:hint="eastAsia" w:ascii="宋体" w:hAnsi="宋体"/>
                <w:szCs w:val="21"/>
              </w:rPr>
              <w:t>天内。</w:t>
            </w:r>
          </w:p>
        </w:tc>
      </w:tr>
      <w:tr w14:paraId="1FB6D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blCellSpacing w:w="7" w:type="dxa"/>
          <w:jc w:val="center"/>
        </w:trPr>
        <w:tc>
          <w:tcPr>
            <w:tcW w:w="488" w:type="dxa"/>
            <w:tcMar>
              <w:top w:w="15" w:type="dxa"/>
              <w:left w:w="15" w:type="dxa"/>
              <w:bottom w:w="15" w:type="dxa"/>
              <w:right w:w="15" w:type="dxa"/>
            </w:tcMar>
            <w:vAlign w:val="center"/>
          </w:tcPr>
          <w:p w14:paraId="76EEEBF3">
            <w:pPr>
              <w:snapToGrid w:val="0"/>
              <w:spacing w:line="240" w:lineRule="exact"/>
              <w:jc w:val="center"/>
              <w:rPr>
                <w:b/>
              </w:rPr>
            </w:pPr>
            <w:r>
              <w:rPr>
                <w:b/>
              </w:rPr>
              <w:t>9</w:t>
            </w:r>
          </w:p>
        </w:tc>
        <w:tc>
          <w:tcPr>
            <w:tcW w:w="1512" w:type="dxa"/>
            <w:tcMar>
              <w:top w:w="15" w:type="dxa"/>
              <w:left w:w="15" w:type="dxa"/>
              <w:bottom w:w="15" w:type="dxa"/>
              <w:right w:w="15" w:type="dxa"/>
            </w:tcMar>
            <w:vAlign w:val="center"/>
          </w:tcPr>
          <w:p w14:paraId="46DEC283">
            <w:pPr>
              <w:spacing w:line="240" w:lineRule="exact"/>
              <w:jc w:val="center"/>
              <w:rPr>
                <w:b/>
                <w:szCs w:val="21"/>
              </w:rPr>
            </w:pPr>
            <w:r>
              <w:rPr>
                <w:rFonts w:hint="eastAsia"/>
                <w:b/>
                <w:szCs w:val="21"/>
              </w:rPr>
              <w:t>付款方式</w:t>
            </w:r>
          </w:p>
        </w:tc>
        <w:tc>
          <w:tcPr>
            <w:tcW w:w="8450" w:type="dxa"/>
            <w:gridSpan w:val="3"/>
            <w:tcMar>
              <w:top w:w="15" w:type="dxa"/>
              <w:left w:w="15" w:type="dxa"/>
              <w:bottom w:w="15" w:type="dxa"/>
              <w:right w:w="15" w:type="dxa"/>
            </w:tcMar>
            <w:vAlign w:val="center"/>
          </w:tcPr>
          <w:p w14:paraId="6AD8F188">
            <w:pPr>
              <w:outlineLvl w:val="1"/>
              <w:rPr>
                <w:szCs w:val="21"/>
              </w:rPr>
            </w:pPr>
            <w:r>
              <w:rPr>
                <w:rFonts w:hint="eastAsia"/>
                <w:szCs w:val="21"/>
              </w:rPr>
              <w:t>合同生效以及具备实施条件，自收到发票后7个工作日内，支付合同金额的40%作为预付款，项目完成并通过验收合格后，自收到发票后7个工作日内，支付剩余款项。</w:t>
            </w:r>
          </w:p>
        </w:tc>
      </w:tr>
      <w:tr w14:paraId="157B4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blCellSpacing w:w="7" w:type="dxa"/>
          <w:jc w:val="center"/>
        </w:trPr>
        <w:tc>
          <w:tcPr>
            <w:tcW w:w="488" w:type="dxa"/>
            <w:tcMar>
              <w:top w:w="15" w:type="dxa"/>
              <w:left w:w="15" w:type="dxa"/>
              <w:bottom w:w="15" w:type="dxa"/>
              <w:right w:w="15" w:type="dxa"/>
            </w:tcMar>
            <w:vAlign w:val="center"/>
          </w:tcPr>
          <w:p w14:paraId="4423F414">
            <w:pPr>
              <w:snapToGrid w:val="0"/>
              <w:spacing w:line="240" w:lineRule="exact"/>
              <w:jc w:val="center"/>
              <w:rPr>
                <w:b/>
              </w:rPr>
            </w:pPr>
            <w:r>
              <w:rPr>
                <w:b/>
              </w:rPr>
              <w:t>10</w:t>
            </w:r>
          </w:p>
        </w:tc>
        <w:tc>
          <w:tcPr>
            <w:tcW w:w="1512" w:type="dxa"/>
            <w:tcMar>
              <w:top w:w="15" w:type="dxa"/>
              <w:left w:w="15" w:type="dxa"/>
              <w:bottom w:w="15" w:type="dxa"/>
              <w:right w:w="15" w:type="dxa"/>
            </w:tcMar>
            <w:vAlign w:val="center"/>
          </w:tcPr>
          <w:p w14:paraId="32576BF2">
            <w:pPr>
              <w:spacing w:line="240" w:lineRule="exact"/>
              <w:jc w:val="center"/>
              <w:rPr>
                <w:b/>
                <w:szCs w:val="21"/>
              </w:rPr>
            </w:pPr>
            <w:r>
              <w:rPr>
                <w:rFonts w:hint="eastAsia"/>
                <w:b/>
                <w:szCs w:val="21"/>
              </w:rPr>
              <w:t>投标报价</w:t>
            </w:r>
          </w:p>
          <w:p w14:paraId="5ED50418">
            <w:pPr>
              <w:spacing w:line="240" w:lineRule="exact"/>
              <w:jc w:val="center"/>
              <w:rPr>
                <w:b/>
                <w:szCs w:val="21"/>
              </w:rPr>
            </w:pPr>
            <w:r>
              <w:rPr>
                <w:rFonts w:hint="eastAsia"/>
                <w:b/>
                <w:szCs w:val="21"/>
              </w:rPr>
              <w:t>与费用</w:t>
            </w:r>
          </w:p>
        </w:tc>
        <w:tc>
          <w:tcPr>
            <w:tcW w:w="8450" w:type="dxa"/>
            <w:gridSpan w:val="3"/>
            <w:tcMar>
              <w:top w:w="15" w:type="dxa"/>
              <w:left w:w="15" w:type="dxa"/>
              <w:bottom w:w="15" w:type="dxa"/>
              <w:right w:w="15" w:type="dxa"/>
            </w:tcMar>
            <w:vAlign w:val="center"/>
          </w:tcPr>
          <w:p w14:paraId="2D0AFD1D">
            <w:pPr>
              <w:spacing w:line="240" w:lineRule="exact"/>
              <w:rPr>
                <w:szCs w:val="21"/>
              </w:rPr>
            </w:pPr>
            <w:r>
              <w:rPr>
                <w:szCs w:val="21"/>
              </w:rPr>
              <w:t>1.</w:t>
            </w:r>
            <w:r>
              <w:rPr>
                <w:rFonts w:hint="eastAsia"/>
                <w:szCs w:val="21"/>
              </w:rPr>
              <w:t>本项目的投标应以人民币报价，投标报价应包括所有费用。</w:t>
            </w:r>
          </w:p>
          <w:p w14:paraId="199D06B2">
            <w:pPr>
              <w:spacing w:line="240" w:lineRule="exact"/>
              <w:rPr>
                <w:bCs/>
                <w:szCs w:val="21"/>
              </w:rPr>
            </w:pPr>
            <w:r>
              <w:rPr>
                <w:szCs w:val="21"/>
              </w:rPr>
              <w:t>2.</w:t>
            </w:r>
            <w:r>
              <w:rPr>
                <w:rFonts w:hint="eastAsia"/>
                <w:szCs w:val="21"/>
              </w:rPr>
              <w:t>投</w:t>
            </w:r>
            <w:r>
              <w:rPr>
                <w:rFonts w:hint="eastAsia"/>
                <w:bCs/>
                <w:szCs w:val="21"/>
              </w:rPr>
              <w:t>标人应承担其参加本招标活动自身所发生的费用。</w:t>
            </w:r>
          </w:p>
          <w:p w14:paraId="3816A73E">
            <w:pPr>
              <w:spacing w:line="240" w:lineRule="exact"/>
              <w:rPr>
                <w:bCs/>
                <w:szCs w:val="21"/>
              </w:rPr>
            </w:pPr>
            <w:r>
              <w:rPr>
                <w:bCs/>
                <w:szCs w:val="21"/>
              </w:rPr>
              <w:t>3.</w:t>
            </w:r>
            <w:r>
              <w:rPr>
                <w:rFonts w:hint="eastAsia"/>
                <w:bCs/>
                <w:szCs w:val="21"/>
              </w:rPr>
              <w:t>中标人须缴纳招标代理费，收费金额为：人民币壹万柒仟</w:t>
            </w:r>
            <w:r>
              <w:rPr>
                <w:bCs/>
                <w:szCs w:val="21"/>
              </w:rPr>
              <w:t>元整（</w:t>
            </w:r>
            <w:r>
              <w:rPr>
                <w:rFonts w:hint="eastAsia"/>
                <w:bCs/>
                <w:szCs w:val="21"/>
              </w:rPr>
              <w:t>170</w:t>
            </w:r>
            <w:r>
              <w:rPr>
                <w:bCs/>
                <w:szCs w:val="21"/>
              </w:rPr>
              <w:t>00.00元）</w:t>
            </w:r>
            <w:r>
              <w:rPr>
                <w:rFonts w:hint="eastAsia"/>
                <w:bCs/>
                <w:szCs w:val="21"/>
              </w:rPr>
              <w:t>。</w:t>
            </w:r>
          </w:p>
          <w:p w14:paraId="581AC16D">
            <w:pPr>
              <w:spacing w:line="240" w:lineRule="exact"/>
              <w:rPr>
                <w:szCs w:val="21"/>
              </w:rPr>
            </w:pPr>
            <w:r>
              <w:t>4.</w:t>
            </w:r>
            <w:r>
              <w:rPr>
                <w:rFonts w:hint="eastAsia"/>
              </w:rPr>
              <w:t>中标通知书发出的同时，中标人应及时支付招标代理费，收到服务费后提供全额发票。</w:t>
            </w:r>
            <w:r>
              <w:rPr>
                <w:rFonts w:hint="eastAsia" w:ascii="宋体" w:hAnsi="宋体" w:cs="宋体"/>
              </w:rPr>
              <w:t>中标结果确认后，因中标单位自身原因退出中标，招标代理费不予退回。</w:t>
            </w:r>
          </w:p>
        </w:tc>
      </w:tr>
      <w:tr w14:paraId="643D3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blCellSpacing w:w="7" w:type="dxa"/>
          <w:jc w:val="center"/>
        </w:trPr>
        <w:tc>
          <w:tcPr>
            <w:tcW w:w="488" w:type="dxa"/>
            <w:tcMar>
              <w:top w:w="15" w:type="dxa"/>
              <w:left w:w="15" w:type="dxa"/>
              <w:bottom w:w="15" w:type="dxa"/>
              <w:right w:w="15" w:type="dxa"/>
            </w:tcMar>
            <w:vAlign w:val="center"/>
          </w:tcPr>
          <w:p w14:paraId="3633163B">
            <w:pPr>
              <w:snapToGrid w:val="0"/>
              <w:spacing w:line="240" w:lineRule="exact"/>
              <w:jc w:val="center"/>
              <w:rPr>
                <w:b/>
              </w:rPr>
            </w:pPr>
            <w:r>
              <w:rPr>
                <w:b/>
              </w:rPr>
              <w:t>11</w:t>
            </w:r>
          </w:p>
        </w:tc>
        <w:tc>
          <w:tcPr>
            <w:tcW w:w="1512" w:type="dxa"/>
            <w:tcMar>
              <w:top w:w="15" w:type="dxa"/>
              <w:left w:w="15" w:type="dxa"/>
              <w:bottom w:w="15" w:type="dxa"/>
              <w:right w:w="15" w:type="dxa"/>
            </w:tcMar>
            <w:vAlign w:val="center"/>
          </w:tcPr>
          <w:p w14:paraId="60E8AAB3">
            <w:pPr>
              <w:spacing w:line="240" w:lineRule="exact"/>
              <w:jc w:val="center"/>
              <w:rPr>
                <w:b/>
                <w:szCs w:val="21"/>
              </w:rPr>
            </w:pPr>
            <w:r>
              <w:rPr>
                <w:rFonts w:hint="eastAsia"/>
                <w:b/>
                <w:szCs w:val="21"/>
              </w:rPr>
              <w:t>银行账号</w:t>
            </w:r>
          </w:p>
        </w:tc>
        <w:tc>
          <w:tcPr>
            <w:tcW w:w="8450" w:type="dxa"/>
            <w:gridSpan w:val="3"/>
            <w:tcMar>
              <w:top w:w="15" w:type="dxa"/>
              <w:left w:w="15" w:type="dxa"/>
              <w:bottom w:w="15" w:type="dxa"/>
              <w:right w:w="15" w:type="dxa"/>
            </w:tcMar>
            <w:vAlign w:val="center"/>
          </w:tcPr>
          <w:p w14:paraId="58E989FD">
            <w:pPr>
              <w:spacing w:line="240" w:lineRule="exact"/>
              <w:rPr>
                <w:szCs w:val="21"/>
              </w:rPr>
            </w:pPr>
            <w:r>
              <w:rPr>
                <w:rFonts w:hint="eastAsia"/>
                <w:szCs w:val="21"/>
              </w:rPr>
              <w:t>收款单位：深圳市国信招标有限公司舟山分公司</w:t>
            </w:r>
          </w:p>
          <w:p w14:paraId="125F9D82">
            <w:pPr>
              <w:spacing w:line="240" w:lineRule="exact"/>
              <w:rPr>
                <w:szCs w:val="21"/>
              </w:rPr>
            </w:pPr>
            <w:r>
              <w:rPr>
                <w:rFonts w:hint="eastAsia"/>
                <w:szCs w:val="21"/>
              </w:rPr>
              <w:t>开户银行：中国工商银行舟山市定海区支行</w:t>
            </w:r>
          </w:p>
          <w:p w14:paraId="792A3B98">
            <w:pPr>
              <w:spacing w:line="240" w:lineRule="exact"/>
              <w:rPr>
                <w:szCs w:val="21"/>
              </w:rPr>
            </w:pPr>
            <w:r>
              <w:rPr>
                <w:rFonts w:hint="eastAsia"/>
                <w:szCs w:val="21"/>
              </w:rPr>
              <w:t>银行账号：</w:t>
            </w:r>
            <w:r>
              <w:rPr>
                <w:szCs w:val="21"/>
              </w:rPr>
              <w:t>1206020209200081758</w:t>
            </w:r>
          </w:p>
        </w:tc>
      </w:tr>
      <w:tr w14:paraId="560FE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CellSpacing w:w="7" w:type="dxa"/>
          <w:jc w:val="center"/>
        </w:trPr>
        <w:tc>
          <w:tcPr>
            <w:tcW w:w="488" w:type="dxa"/>
            <w:tcMar>
              <w:top w:w="15" w:type="dxa"/>
              <w:left w:w="15" w:type="dxa"/>
              <w:bottom w:w="15" w:type="dxa"/>
              <w:right w:w="15" w:type="dxa"/>
            </w:tcMar>
            <w:vAlign w:val="center"/>
          </w:tcPr>
          <w:p w14:paraId="1CB3AFAB">
            <w:pPr>
              <w:snapToGrid w:val="0"/>
              <w:spacing w:line="240" w:lineRule="exact"/>
              <w:jc w:val="center"/>
              <w:rPr>
                <w:b/>
              </w:rPr>
            </w:pPr>
            <w:r>
              <w:rPr>
                <w:b/>
              </w:rPr>
              <w:t>12</w:t>
            </w:r>
          </w:p>
        </w:tc>
        <w:tc>
          <w:tcPr>
            <w:tcW w:w="1512" w:type="dxa"/>
            <w:tcMar>
              <w:top w:w="15" w:type="dxa"/>
              <w:left w:w="15" w:type="dxa"/>
              <w:bottom w:w="15" w:type="dxa"/>
              <w:right w:w="15" w:type="dxa"/>
            </w:tcMar>
            <w:vAlign w:val="center"/>
          </w:tcPr>
          <w:p w14:paraId="3466FC67">
            <w:pPr>
              <w:spacing w:line="240" w:lineRule="exact"/>
              <w:jc w:val="center"/>
              <w:rPr>
                <w:b/>
                <w:szCs w:val="21"/>
              </w:rPr>
            </w:pPr>
            <w:r>
              <w:rPr>
                <w:rFonts w:hint="eastAsia"/>
                <w:b/>
                <w:szCs w:val="21"/>
              </w:rPr>
              <w:t>质量标准</w:t>
            </w:r>
          </w:p>
        </w:tc>
        <w:tc>
          <w:tcPr>
            <w:tcW w:w="8450" w:type="dxa"/>
            <w:gridSpan w:val="3"/>
            <w:tcMar>
              <w:top w:w="15" w:type="dxa"/>
              <w:left w:w="15" w:type="dxa"/>
              <w:bottom w:w="15" w:type="dxa"/>
              <w:right w:w="15" w:type="dxa"/>
            </w:tcMar>
            <w:vAlign w:val="center"/>
          </w:tcPr>
          <w:p w14:paraId="6DEDC79E">
            <w:pPr>
              <w:spacing w:line="240" w:lineRule="exact"/>
              <w:rPr>
                <w:szCs w:val="21"/>
              </w:rPr>
            </w:pPr>
            <w:r>
              <w:rPr>
                <w:rFonts w:hint="eastAsia" w:ascii="宋体" w:hAnsi="宋体"/>
              </w:rPr>
              <w:t>合同约定，经验收合格</w:t>
            </w:r>
          </w:p>
        </w:tc>
      </w:tr>
      <w:tr w14:paraId="074F4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CellSpacing w:w="7" w:type="dxa"/>
          <w:jc w:val="center"/>
        </w:trPr>
        <w:tc>
          <w:tcPr>
            <w:tcW w:w="488" w:type="dxa"/>
            <w:tcMar>
              <w:top w:w="15" w:type="dxa"/>
              <w:left w:w="15" w:type="dxa"/>
              <w:bottom w:w="15" w:type="dxa"/>
              <w:right w:w="15" w:type="dxa"/>
            </w:tcMar>
            <w:vAlign w:val="center"/>
          </w:tcPr>
          <w:p w14:paraId="3C316F98">
            <w:pPr>
              <w:snapToGrid w:val="0"/>
              <w:spacing w:line="240" w:lineRule="exact"/>
              <w:jc w:val="center"/>
              <w:rPr>
                <w:b/>
              </w:rPr>
            </w:pPr>
            <w:r>
              <w:rPr>
                <w:rFonts w:hint="eastAsia"/>
                <w:b/>
              </w:rPr>
              <w:t>1</w:t>
            </w:r>
            <w:r>
              <w:rPr>
                <w:b/>
              </w:rPr>
              <w:t>3</w:t>
            </w:r>
          </w:p>
        </w:tc>
        <w:tc>
          <w:tcPr>
            <w:tcW w:w="1512" w:type="dxa"/>
            <w:tcMar>
              <w:top w:w="15" w:type="dxa"/>
              <w:left w:w="15" w:type="dxa"/>
              <w:bottom w:w="15" w:type="dxa"/>
              <w:right w:w="15" w:type="dxa"/>
            </w:tcMar>
            <w:vAlign w:val="center"/>
          </w:tcPr>
          <w:p w14:paraId="4F92F0FC">
            <w:pPr>
              <w:spacing w:line="240" w:lineRule="exact"/>
              <w:jc w:val="center"/>
              <w:rPr>
                <w:b/>
                <w:szCs w:val="21"/>
              </w:rPr>
            </w:pPr>
            <w:r>
              <w:rPr>
                <w:rFonts w:hint="eastAsia"/>
                <w:b/>
                <w:szCs w:val="21"/>
              </w:rPr>
              <w:t>履约保证金</w:t>
            </w:r>
          </w:p>
        </w:tc>
        <w:tc>
          <w:tcPr>
            <w:tcW w:w="8450" w:type="dxa"/>
            <w:gridSpan w:val="3"/>
            <w:tcMar>
              <w:top w:w="15" w:type="dxa"/>
              <w:left w:w="15" w:type="dxa"/>
              <w:bottom w:w="15" w:type="dxa"/>
              <w:right w:w="15" w:type="dxa"/>
            </w:tcMar>
            <w:vAlign w:val="center"/>
          </w:tcPr>
          <w:p w14:paraId="5333DA6C">
            <w:pPr>
              <w:spacing w:line="240" w:lineRule="exact"/>
              <w:rPr>
                <w:rFonts w:hint="eastAsia" w:ascii="宋体" w:hAnsi="宋体"/>
              </w:rPr>
            </w:pPr>
            <w:r>
              <w:rPr>
                <w:rFonts w:hint="eastAsia" w:ascii="宋体" w:hAnsi="宋体"/>
              </w:rPr>
              <w:t>无</w:t>
            </w:r>
          </w:p>
        </w:tc>
      </w:tr>
      <w:tr w14:paraId="234C2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blCellSpacing w:w="7" w:type="dxa"/>
          <w:jc w:val="center"/>
        </w:trPr>
        <w:tc>
          <w:tcPr>
            <w:tcW w:w="488" w:type="dxa"/>
            <w:tcMar>
              <w:top w:w="15" w:type="dxa"/>
              <w:left w:w="15" w:type="dxa"/>
              <w:bottom w:w="15" w:type="dxa"/>
              <w:right w:w="15" w:type="dxa"/>
            </w:tcMar>
            <w:vAlign w:val="center"/>
          </w:tcPr>
          <w:p w14:paraId="07DBDF95">
            <w:pPr>
              <w:snapToGrid w:val="0"/>
              <w:spacing w:line="240" w:lineRule="exact"/>
              <w:jc w:val="center"/>
              <w:rPr>
                <w:b/>
              </w:rPr>
            </w:pPr>
            <w:r>
              <w:rPr>
                <w:b/>
              </w:rPr>
              <w:t>14</w:t>
            </w:r>
          </w:p>
        </w:tc>
        <w:tc>
          <w:tcPr>
            <w:tcW w:w="1512" w:type="dxa"/>
            <w:tcMar>
              <w:top w:w="15" w:type="dxa"/>
              <w:left w:w="15" w:type="dxa"/>
              <w:bottom w:w="15" w:type="dxa"/>
              <w:right w:w="15" w:type="dxa"/>
            </w:tcMar>
            <w:vAlign w:val="center"/>
          </w:tcPr>
          <w:p w14:paraId="191D19D1">
            <w:pPr>
              <w:snapToGrid w:val="0"/>
              <w:spacing w:line="240" w:lineRule="exact"/>
              <w:jc w:val="center"/>
              <w:rPr>
                <w:b/>
              </w:rPr>
            </w:pPr>
            <w:r>
              <w:rPr>
                <w:rFonts w:hint="eastAsia"/>
                <w:b/>
              </w:rPr>
              <w:t>投标文件的</w:t>
            </w:r>
          </w:p>
          <w:p w14:paraId="0C7433BB">
            <w:pPr>
              <w:snapToGrid w:val="0"/>
              <w:spacing w:line="240" w:lineRule="exact"/>
              <w:jc w:val="center"/>
              <w:rPr>
                <w:b/>
              </w:rPr>
            </w:pPr>
            <w:r>
              <w:rPr>
                <w:rFonts w:hint="eastAsia"/>
                <w:b/>
              </w:rPr>
              <w:t>组成</w:t>
            </w:r>
          </w:p>
        </w:tc>
        <w:tc>
          <w:tcPr>
            <w:tcW w:w="8450" w:type="dxa"/>
            <w:gridSpan w:val="3"/>
            <w:tcMar>
              <w:top w:w="15" w:type="dxa"/>
              <w:left w:w="15" w:type="dxa"/>
              <w:bottom w:w="15" w:type="dxa"/>
              <w:right w:w="15" w:type="dxa"/>
            </w:tcMar>
            <w:vAlign w:val="center"/>
          </w:tcPr>
          <w:p w14:paraId="60F14760">
            <w:pPr>
              <w:snapToGrid w:val="0"/>
              <w:spacing w:line="240" w:lineRule="exact"/>
              <w:rPr>
                <w:szCs w:val="21"/>
              </w:rPr>
            </w:pPr>
            <w:r>
              <w:rPr>
                <w:rFonts w:hint="eastAsia"/>
                <w:szCs w:val="21"/>
              </w:rPr>
              <w:t>投标文件由资格响应文件、商务及技术响应文件、报价文件组成。</w:t>
            </w:r>
          </w:p>
        </w:tc>
      </w:tr>
      <w:tr w14:paraId="50D41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blCellSpacing w:w="7" w:type="dxa"/>
          <w:jc w:val="center"/>
        </w:trPr>
        <w:tc>
          <w:tcPr>
            <w:tcW w:w="488" w:type="dxa"/>
            <w:tcMar>
              <w:top w:w="15" w:type="dxa"/>
              <w:left w:w="15" w:type="dxa"/>
              <w:bottom w:w="15" w:type="dxa"/>
              <w:right w:w="15" w:type="dxa"/>
            </w:tcMar>
            <w:vAlign w:val="center"/>
          </w:tcPr>
          <w:p w14:paraId="3AB91C26">
            <w:pPr>
              <w:snapToGrid w:val="0"/>
              <w:spacing w:line="240" w:lineRule="exact"/>
              <w:jc w:val="center"/>
              <w:rPr>
                <w:b/>
              </w:rPr>
            </w:pPr>
            <w:r>
              <w:rPr>
                <w:b/>
              </w:rPr>
              <w:t>15</w:t>
            </w:r>
          </w:p>
        </w:tc>
        <w:tc>
          <w:tcPr>
            <w:tcW w:w="1512" w:type="dxa"/>
            <w:shd w:val="clear" w:color="auto" w:fill="FFFFFF"/>
            <w:tcMar>
              <w:top w:w="15" w:type="dxa"/>
              <w:left w:w="15" w:type="dxa"/>
              <w:bottom w:w="15" w:type="dxa"/>
              <w:right w:w="15" w:type="dxa"/>
            </w:tcMar>
            <w:vAlign w:val="center"/>
          </w:tcPr>
          <w:p w14:paraId="6A79A882">
            <w:pPr>
              <w:snapToGrid w:val="0"/>
              <w:spacing w:line="240" w:lineRule="exact"/>
              <w:jc w:val="center"/>
              <w:rPr>
                <w:b/>
              </w:rPr>
            </w:pPr>
            <w:r>
              <w:rPr>
                <w:rFonts w:hint="eastAsia"/>
                <w:b/>
              </w:rPr>
              <w:t>投标文件的</w:t>
            </w:r>
          </w:p>
          <w:p w14:paraId="584260BC">
            <w:pPr>
              <w:spacing w:line="360" w:lineRule="auto"/>
              <w:ind w:firstLine="517" w:firstLineChars="245"/>
              <w:rPr>
                <w:b/>
                <w:szCs w:val="21"/>
                <w:shd w:val="pct10" w:color="auto" w:fill="FFFFFF"/>
              </w:rPr>
            </w:pPr>
            <w:r>
              <w:rPr>
                <w:rFonts w:hint="eastAsia"/>
                <w:b/>
              </w:rPr>
              <w:t>制作</w:t>
            </w:r>
          </w:p>
        </w:tc>
        <w:tc>
          <w:tcPr>
            <w:tcW w:w="8450" w:type="dxa"/>
            <w:gridSpan w:val="3"/>
            <w:tcMar>
              <w:top w:w="15" w:type="dxa"/>
              <w:left w:w="15" w:type="dxa"/>
              <w:bottom w:w="15" w:type="dxa"/>
              <w:right w:w="15" w:type="dxa"/>
            </w:tcMar>
            <w:vAlign w:val="center"/>
          </w:tcPr>
          <w:p w14:paraId="05860084">
            <w:pPr>
              <w:rPr>
                <w:szCs w:val="21"/>
              </w:rPr>
            </w:pPr>
            <w:r>
              <w:rPr>
                <w:rFonts w:hint="eastAsia"/>
                <w:szCs w:val="21"/>
              </w:rPr>
              <w:t>本项目实行电子投标。</w:t>
            </w:r>
          </w:p>
          <w:p w14:paraId="00CE70DE">
            <w:pPr>
              <w:rPr>
                <w:szCs w:val="21"/>
              </w:rPr>
            </w:pPr>
            <w:r>
              <w:rPr>
                <w:rFonts w:hint="eastAsia"/>
                <w:szCs w:val="21"/>
              </w:rPr>
              <w:t>投标人应准备电子投标文件、以介质存储的数据电文形式的备份投标文件：</w:t>
            </w:r>
          </w:p>
          <w:p w14:paraId="0ACCAEDF">
            <w:pPr>
              <w:rPr>
                <w:szCs w:val="21"/>
              </w:rPr>
            </w:pPr>
            <w:r>
              <w:rPr>
                <w:rFonts w:hint="eastAsia"/>
                <w:szCs w:val="21"/>
              </w:rPr>
              <w:t>（</w:t>
            </w:r>
            <w:r>
              <w:rPr>
                <w:szCs w:val="21"/>
              </w:rPr>
              <w:t>1</w:t>
            </w:r>
            <w:r>
              <w:rPr>
                <w:rFonts w:hint="eastAsia"/>
                <w:szCs w:val="21"/>
              </w:rPr>
              <w:t>）电子投标文件，按政采云平台项目采购</w:t>
            </w:r>
            <w:r>
              <w:rPr>
                <w:szCs w:val="21"/>
              </w:rPr>
              <w:t>-</w:t>
            </w:r>
            <w:r>
              <w:rPr>
                <w:rFonts w:hint="eastAsia"/>
                <w:szCs w:val="21"/>
              </w:rPr>
              <w:t>电子交易操作指南及本招标文件要求递交。</w:t>
            </w:r>
          </w:p>
          <w:p w14:paraId="695D59A8">
            <w:pPr>
              <w:rPr>
                <w:szCs w:val="21"/>
              </w:rPr>
            </w:pPr>
            <w:r>
              <w:rPr>
                <w:rFonts w:hint="eastAsia"/>
                <w:szCs w:val="21"/>
              </w:rPr>
              <w:t>（</w:t>
            </w:r>
            <w:r>
              <w:rPr>
                <w:szCs w:val="21"/>
              </w:rPr>
              <w:t>2</w:t>
            </w:r>
            <w:r>
              <w:rPr>
                <w:rFonts w:hint="eastAsia"/>
                <w:szCs w:val="21"/>
              </w:rPr>
              <w:t>）以介质存储的数据电文形式的备份投标文件，按政采云平台项目采购</w:t>
            </w:r>
            <w:r>
              <w:rPr>
                <w:szCs w:val="21"/>
              </w:rPr>
              <w:t>-</w:t>
            </w:r>
            <w:r>
              <w:rPr>
                <w:rFonts w:hint="eastAsia"/>
                <w:szCs w:val="21"/>
              </w:rPr>
              <w:t>电子交易操作指南中上传的电子投标文件格式，以</w:t>
            </w:r>
            <w:r>
              <w:rPr>
                <w:szCs w:val="21"/>
              </w:rPr>
              <w:t>U</w:t>
            </w:r>
            <w:r>
              <w:rPr>
                <w:rFonts w:hint="eastAsia"/>
                <w:szCs w:val="21"/>
              </w:rPr>
              <w:t>盘形式存储提供。数量为</w:t>
            </w:r>
            <w:r>
              <w:rPr>
                <w:szCs w:val="21"/>
              </w:rPr>
              <w:t>1</w:t>
            </w:r>
            <w:r>
              <w:rPr>
                <w:rFonts w:hint="eastAsia"/>
                <w:szCs w:val="21"/>
              </w:rPr>
              <w:t>份。</w:t>
            </w:r>
          </w:p>
          <w:p w14:paraId="3D4573A9">
            <w:pPr>
              <w:spacing w:line="300" w:lineRule="auto"/>
              <w:rPr>
                <w:szCs w:val="21"/>
              </w:rPr>
            </w:pPr>
            <w:r>
              <w:rPr>
                <w:rFonts w:hint="eastAsia"/>
                <w:szCs w:val="21"/>
              </w:rPr>
              <w:t>投标文件均由资格响应文件、商务及技术响应文件、报价文件组成。</w:t>
            </w:r>
          </w:p>
          <w:p w14:paraId="2C72F2A9">
            <w:pPr>
              <w:spacing w:line="300" w:lineRule="auto"/>
              <w:rPr>
                <w:sz w:val="22"/>
              </w:rPr>
            </w:pPr>
            <w:r>
              <w:rPr>
                <w:rFonts w:hint="eastAsia"/>
                <w:b/>
                <w:szCs w:val="21"/>
              </w:rPr>
              <w:t>投标人可以不提供备份投标文件，造成项目开评标活动无法进行下去的，投标无效，相关风险由投标人自行承担</w:t>
            </w:r>
          </w:p>
        </w:tc>
      </w:tr>
      <w:tr w14:paraId="5AC59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blCellSpacing w:w="7" w:type="dxa"/>
          <w:jc w:val="center"/>
        </w:trPr>
        <w:tc>
          <w:tcPr>
            <w:tcW w:w="488" w:type="dxa"/>
            <w:tcMar>
              <w:top w:w="15" w:type="dxa"/>
              <w:left w:w="15" w:type="dxa"/>
              <w:bottom w:w="15" w:type="dxa"/>
              <w:right w:w="15" w:type="dxa"/>
            </w:tcMar>
            <w:vAlign w:val="center"/>
          </w:tcPr>
          <w:p w14:paraId="7363EC47">
            <w:pPr>
              <w:snapToGrid w:val="0"/>
              <w:spacing w:line="240" w:lineRule="exact"/>
              <w:jc w:val="center"/>
              <w:rPr>
                <w:b/>
              </w:rPr>
            </w:pPr>
            <w:r>
              <w:rPr>
                <w:b/>
              </w:rPr>
              <w:t>16</w:t>
            </w:r>
          </w:p>
        </w:tc>
        <w:tc>
          <w:tcPr>
            <w:tcW w:w="1512" w:type="dxa"/>
            <w:tcMar>
              <w:top w:w="15" w:type="dxa"/>
              <w:left w:w="15" w:type="dxa"/>
              <w:bottom w:w="15" w:type="dxa"/>
              <w:right w:w="15" w:type="dxa"/>
            </w:tcMar>
            <w:vAlign w:val="center"/>
          </w:tcPr>
          <w:p w14:paraId="5B6C4C83">
            <w:pPr>
              <w:snapToGrid w:val="0"/>
              <w:spacing w:line="240" w:lineRule="exact"/>
              <w:jc w:val="center"/>
              <w:rPr>
                <w:b/>
              </w:rPr>
            </w:pPr>
            <w:r>
              <w:rPr>
                <w:rFonts w:hint="eastAsia"/>
                <w:b/>
              </w:rPr>
              <w:t>投标文件的</w:t>
            </w:r>
          </w:p>
          <w:p w14:paraId="64C02D02">
            <w:pPr>
              <w:spacing w:line="300" w:lineRule="auto"/>
              <w:jc w:val="center"/>
              <w:rPr>
                <w:b/>
                <w:sz w:val="22"/>
                <w:shd w:val="pct10" w:color="auto" w:fill="FFFFFF"/>
              </w:rPr>
            </w:pPr>
            <w:r>
              <w:rPr>
                <w:rFonts w:hint="eastAsia"/>
                <w:b/>
              </w:rPr>
              <w:t>组成</w:t>
            </w:r>
          </w:p>
        </w:tc>
        <w:tc>
          <w:tcPr>
            <w:tcW w:w="8450" w:type="dxa"/>
            <w:gridSpan w:val="3"/>
            <w:tcMar>
              <w:top w:w="15" w:type="dxa"/>
              <w:left w:w="15" w:type="dxa"/>
              <w:bottom w:w="15" w:type="dxa"/>
              <w:right w:w="15" w:type="dxa"/>
            </w:tcMar>
            <w:vAlign w:val="center"/>
          </w:tcPr>
          <w:p w14:paraId="3B8B8363">
            <w:pPr>
              <w:spacing w:line="264" w:lineRule="auto"/>
              <w:jc w:val="left"/>
              <w:rPr>
                <w:sz w:val="22"/>
              </w:rPr>
            </w:pPr>
            <w:r>
              <w:rPr>
                <w:rFonts w:hint="eastAsia"/>
                <w:sz w:val="22"/>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14:paraId="723C48C0">
            <w:pPr>
              <w:spacing w:line="264" w:lineRule="auto"/>
              <w:jc w:val="left"/>
              <w:rPr>
                <w:sz w:val="22"/>
              </w:rPr>
            </w:pPr>
            <w:r>
              <w:rPr>
                <w:rFonts w:hint="eastAsia"/>
                <w:sz w:val="22"/>
              </w:rPr>
              <w:t>投标人应当在规定时间前将以介质存储的数据电文形式的备份投标文件寄到或送达采购代理公司：舟山市定海区昌国路</w:t>
            </w:r>
            <w:r>
              <w:rPr>
                <w:sz w:val="22"/>
              </w:rPr>
              <w:t>232</w:t>
            </w:r>
            <w:r>
              <w:rPr>
                <w:rFonts w:hint="eastAsia"/>
                <w:sz w:val="22"/>
              </w:rPr>
              <w:t>号中楼</w:t>
            </w:r>
            <w:r>
              <w:rPr>
                <w:sz w:val="22"/>
              </w:rPr>
              <w:t>202</w:t>
            </w:r>
            <w:r>
              <w:rPr>
                <w:rFonts w:hint="eastAsia"/>
                <w:sz w:val="22"/>
              </w:rPr>
              <w:t>。逾期送达或未密封将被拒收。也可现场递交。</w:t>
            </w:r>
          </w:p>
          <w:p w14:paraId="0DBFDB26">
            <w:pPr>
              <w:spacing w:line="264" w:lineRule="auto"/>
              <w:jc w:val="left"/>
              <w:rPr>
                <w:sz w:val="22"/>
              </w:rPr>
            </w:pPr>
            <w:r>
              <w:rPr>
                <w:rFonts w:hint="eastAsia"/>
                <w:sz w:val="22"/>
              </w:rPr>
              <w:t>投标人递交以介质存储的数据电文形式的备份投标文件时，如出现下列情况之一的，将被拒收：</w:t>
            </w:r>
          </w:p>
          <w:p w14:paraId="1446FBC7">
            <w:pPr>
              <w:spacing w:line="264" w:lineRule="auto"/>
              <w:jc w:val="left"/>
              <w:rPr>
                <w:sz w:val="22"/>
              </w:rPr>
            </w:pPr>
            <w:r>
              <w:rPr>
                <w:sz w:val="22"/>
              </w:rPr>
              <w:t>1.</w:t>
            </w:r>
            <w:r>
              <w:rPr>
                <w:rFonts w:hint="eastAsia"/>
                <w:sz w:val="22"/>
              </w:rPr>
              <w:t>未按规定密封或标记的投标文件；</w:t>
            </w:r>
          </w:p>
          <w:p w14:paraId="0235B2E6">
            <w:pPr>
              <w:spacing w:line="264" w:lineRule="auto"/>
              <w:jc w:val="left"/>
              <w:rPr>
                <w:sz w:val="22"/>
              </w:rPr>
            </w:pPr>
            <w:r>
              <w:rPr>
                <w:sz w:val="22"/>
              </w:rPr>
              <w:t>2.</w:t>
            </w:r>
            <w:r>
              <w:rPr>
                <w:rFonts w:hint="eastAsia"/>
                <w:sz w:val="22"/>
              </w:rPr>
              <w:t>由于包装不妥，在送交途中严重破损或失散的；</w:t>
            </w:r>
          </w:p>
          <w:p w14:paraId="611CDE78">
            <w:pPr>
              <w:spacing w:line="264" w:lineRule="auto"/>
              <w:jc w:val="left"/>
              <w:rPr>
                <w:sz w:val="22"/>
              </w:rPr>
            </w:pPr>
            <w:r>
              <w:rPr>
                <w:sz w:val="22"/>
              </w:rPr>
              <w:t>3.</w:t>
            </w:r>
            <w:r>
              <w:rPr>
                <w:rFonts w:hint="eastAsia"/>
                <w:sz w:val="22"/>
              </w:rPr>
              <w:t>未成功办理投标人报名手续的；</w:t>
            </w:r>
          </w:p>
          <w:p w14:paraId="2B8F9549">
            <w:pPr>
              <w:spacing w:line="264" w:lineRule="auto"/>
              <w:jc w:val="left"/>
              <w:rPr>
                <w:sz w:val="22"/>
              </w:rPr>
            </w:pPr>
            <w:r>
              <w:rPr>
                <w:sz w:val="22"/>
              </w:rPr>
              <w:t>4.</w:t>
            </w:r>
            <w:r>
              <w:rPr>
                <w:rFonts w:hint="eastAsia"/>
                <w:sz w:val="22"/>
              </w:rPr>
              <w:t>超过截止时间送达的；</w:t>
            </w:r>
          </w:p>
          <w:p w14:paraId="3E5EED62">
            <w:pPr>
              <w:spacing w:line="264" w:lineRule="auto"/>
              <w:jc w:val="left"/>
              <w:rPr>
                <w:sz w:val="22"/>
              </w:rPr>
            </w:pPr>
            <w:r>
              <w:rPr>
                <w:rFonts w:hint="eastAsia"/>
                <w:sz w:val="22"/>
              </w:rPr>
              <w:t>仅提供备份投标文件的，投标无效。</w:t>
            </w:r>
          </w:p>
        </w:tc>
      </w:tr>
      <w:tr w14:paraId="744F0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Mar>
              <w:top w:w="15" w:type="dxa"/>
              <w:left w:w="15" w:type="dxa"/>
              <w:bottom w:w="15" w:type="dxa"/>
              <w:right w:w="15" w:type="dxa"/>
            </w:tcMar>
            <w:vAlign w:val="center"/>
          </w:tcPr>
          <w:p w14:paraId="692F6F27">
            <w:pPr>
              <w:snapToGrid w:val="0"/>
              <w:jc w:val="center"/>
              <w:rPr>
                <w:b/>
              </w:rPr>
            </w:pPr>
            <w:r>
              <w:rPr>
                <w:b/>
              </w:rPr>
              <w:t>17</w:t>
            </w:r>
          </w:p>
        </w:tc>
        <w:tc>
          <w:tcPr>
            <w:tcW w:w="1512" w:type="dxa"/>
            <w:tcMar>
              <w:top w:w="15" w:type="dxa"/>
              <w:left w:w="15" w:type="dxa"/>
              <w:bottom w:w="15" w:type="dxa"/>
              <w:right w:w="15" w:type="dxa"/>
            </w:tcMar>
            <w:vAlign w:val="center"/>
          </w:tcPr>
          <w:p w14:paraId="5BC829DF">
            <w:pPr>
              <w:jc w:val="center"/>
              <w:rPr>
                <w:b/>
                <w:szCs w:val="21"/>
              </w:rPr>
            </w:pPr>
            <w:r>
              <w:rPr>
                <w:rFonts w:hint="eastAsia"/>
                <w:b/>
                <w:szCs w:val="21"/>
              </w:rPr>
              <w:t>投标人注册</w:t>
            </w:r>
          </w:p>
        </w:tc>
        <w:tc>
          <w:tcPr>
            <w:tcW w:w="8450" w:type="dxa"/>
            <w:gridSpan w:val="3"/>
            <w:tcMar>
              <w:top w:w="15" w:type="dxa"/>
              <w:left w:w="15" w:type="dxa"/>
              <w:bottom w:w="15" w:type="dxa"/>
              <w:right w:w="15" w:type="dxa"/>
            </w:tcMar>
            <w:vAlign w:val="center"/>
          </w:tcPr>
          <w:p w14:paraId="28FB2FC6">
            <w:pPr>
              <w:spacing w:before="24" w:beforeLines="10"/>
              <w:jc w:val="left"/>
              <w:rPr>
                <w:bCs/>
                <w:snapToGrid w:val="0"/>
                <w:kern w:val="0"/>
              </w:rPr>
            </w:pPr>
            <w:r>
              <w:rPr>
                <w:rFonts w:hint="eastAsia"/>
                <w:bCs/>
                <w:snapToGrid w:val="0"/>
                <w:kern w:val="0"/>
              </w:rPr>
              <w:t>各投标人须在投标截止时间前根据浙江省财政厅《关于开展政府采购投标人网上注册登记和诚信管理工作的通知》（浙财采监【</w:t>
            </w:r>
            <w:r>
              <w:rPr>
                <w:bCs/>
                <w:snapToGrid w:val="0"/>
                <w:kern w:val="0"/>
              </w:rPr>
              <w:t>2010</w:t>
            </w:r>
            <w:r>
              <w:rPr>
                <w:rFonts w:hint="eastAsia"/>
                <w:bCs/>
                <w:snapToGrid w:val="0"/>
                <w:kern w:val="0"/>
              </w:rPr>
              <w:t>】</w:t>
            </w:r>
            <w:r>
              <w:rPr>
                <w:bCs/>
                <w:snapToGrid w:val="0"/>
                <w:kern w:val="0"/>
              </w:rPr>
              <w:t>8</w:t>
            </w:r>
            <w:r>
              <w:rPr>
                <w:rFonts w:hint="eastAsia"/>
                <w:bCs/>
                <w:snapToGrid w:val="0"/>
                <w:kern w:val="0"/>
              </w:rPr>
              <w:t>号文）的要求，通过浙江政府采购网申请注册加入政府采购投标人库。以免影响享受相关政策优惠及成交后的款项支付。</w:t>
            </w:r>
          </w:p>
          <w:p w14:paraId="476477A6">
            <w:pPr>
              <w:spacing w:before="24" w:beforeLines="10"/>
              <w:jc w:val="left"/>
              <w:rPr>
                <w:szCs w:val="21"/>
              </w:rPr>
            </w:pPr>
            <w:r>
              <w:rPr>
                <w:rFonts w:hint="eastAsia"/>
                <w:bCs/>
                <w:snapToGrid w:val="0"/>
                <w:kern w:val="0"/>
              </w:rPr>
              <w:t>投标人在申请注册前，请认真阅读，学习《中华人民共和国政府采购法》和《浙江省政府采购投标人注册及诚信管理暂行办法》等相关法规规定。</w:t>
            </w:r>
          </w:p>
        </w:tc>
      </w:tr>
      <w:tr w14:paraId="64B39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Mar>
              <w:top w:w="15" w:type="dxa"/>
              <w:left w:w="15" w:type="dxa"/>
              <w:bottom w:w="15" w:type="dxa"/>
              <w:right w:w="15" w:type="dxa"/>
            </w:tcMar>
            <w:vAlign w:val="center"/>
          </w:tcPr>
          <w:p w14:paraId="17021CE1">
            <w:pPr>
              <w:snapToGrid w:val="0"/>
              <w:spacing w:line="240" w:lineRule="exact"/>
              <w:jc w:val="center"/>
              <w:rPr>
                <w:b/>
              </w:rPr>
            </w:pPr>
            <w:r>
              <w:rPr>
                <w:b/>
              </w:rPr>
              <w:t>18</w:t>
            </w:r>
          </w:p>
        </w:tc>
        <w:tc>
          <w:tcPr>
            <w:tcW w:w="1512" w:type="dxa"/>
            <w:tcMar>
              <w:top w:w="15" w:type="dxa"/>
              <w:left w:w="15" w:type="dxa"/>
              <w:bottom w:w="15" w:type="dxa"/>
              <w:right w:w="15" w:type="dxa"/>
            </w:tcMar>
            <w:vAlign w:val="center"/>
          </w:tcPr>
          <w:p w14:paraId="471AA5E6">
            <w:pPr>
              <w:jc w:val="center"/>
              <w:rPr>
                <w:b/>
                <w:szCs w:val="21"/>
              </w:rPr>
            </w:pPr>
            <w:r>
              <w:rPr>
                <w:rFonts w:hint="eastAsia"/>
                <w:b/>
                <w:szCs w:val="21"/>
              </w:rPr>
              <w:t>不良信用记录查询</w:t>
            </w:r>
          </w:p>
        </w:tc>
        <w:tc>
          <w:tcPr>
            <w:tcW w:w="8450" w:type="dxa"/>
            <w:gridSpan w:val="3"/>
            <w:tcMar>
              <w:top w:w="15" w:type="dxa"/>
              <w:left w:w="15" w:type="dxa"/>
              <w:bottom w:w="15" w:type="dxa"/>
              <w:right w:w="15" w:type="dxa"/>
            </w:tcMar>
            <w:vAlign w:val="center"/>
          </w:tcPr>
          <w:p w14:paraId="645B514D">
            <w:pPr>
              <w:rPr>
                <w:szCs w:val="21"/>
              </w:rPr>
            </w:pPr>
            <w:r>
              <w:rPr>
                <w:rFonts w:hint="eastAsia"/>
                <w:szCs w:val="21"/>
              </w:rPr>
              <w:t>根据财库</w:t>
            </w:r>
            <w:r>
              <w:rPr>
                <w:szCs w:val="21"/>
              </w:rPr>
              <w:t>[2016]125</w:t>
            </w:r>
            <w:r>
              <w:rPr>
                <w:rFonts w:hint="eastAsia"/>
                <w:szCs w:val="21"/>
              </w:rPr>
              <w:t>号文件：</w:t>
            </w:r>
          </w:p>
          <w:p w14:paraId="1E4AF4A1">
            <w:pPr>
              <w:rPr>
                <w:szCs w:val="21"/>
              </w:rPr>
            </w:pPr>
            <w:r>
              <w:rPr>
                <w:szCs w:val="21"/>
              </w:rPr>
              <w:t>1.</w:t>
            </w:r>
            <w:r>
              <w:rPr>
                <w:rFonts w:hint="eastAsia"/>
                <w:szCs w:val="21"/>
              </w:rPr>
              <w:t>至本项目投标截止前未被列入</w:t>
            </w:r>
            <w:r>
              <w:rPr>
                <w:szCs w:val="21"/>
              </w:rPr>
              <w:t>“</w:t>
            </w:r>
            <w:r>
              <w:rPr>
                <w:rFonts w:hint="eastAsia"/>
                <w:szCs w:val="21"/>
              </w:rPr>
              <w:t>信用中国</w:t>
            </w:r>
            <w:r>
              <w:rPr>
                <w:szCs w:val="21"/>
              </w:rPr>
              <w:t>”</w:t>
            </w:r>
            <w:r>
              <w:rPr>
                <w:rFonts w:hint="eastAsia"/>
                <w:szCs w:val="21"/>
              </w:rPr>
              <w:t>网站</w:t>
            </w:r>
            <w:r>
              <w:rPr>
                <w:szCs w:val="21"/>
              </w:rPr>
              <w:t>(www.creditchina.gov.cn)“</w:t>
            </w:r>
            <w:r>
              <w:rPr>
                <w:rFonts w:hint="eastAsia"/>
                <w:szCs w:val="21"/>
              </w:rPr>
              <w:t>记录失信被执行人或重大税收违法案件当事人名单</w:t>
            </w:r>
            <w:r>
              <w:rPr>
                <w:szCs w:val="21"/>
              </w:rPr>
              <w:t>”</w:t>
            </w:r>
            <w:r>
              <w:rPr>
                <w:rFonts w:hint="eastAsia"/>
                <w:szCs w:val="21"/>
              </w:rPr>
              <w:t>记录名单。</w:t>
            </w:r>
          </w:p>
          <w:p w14:paraId="3C978F6B">
            <w:pPr>
              <w:rPr>
                <w:szCs w:val="21"/>
              </w:rPr>
            </w:pPr>
            <w:r>
              <w:rPr>
                <w:szCs w:val="21"/>
              </w:rPr>
              <w:t>2.</w:t>
            </w:r>
            <w:r>
              <w:rPr>
                <w:rFonts w:hint="eastAsia"/>
                <w:szCs w:val="21"/>
              </w:rPr>
              <w:t>至本项目投标截止前不处于中国政府采购网</w:t>
            </w:r>
            <w:r>
              <w:rPr>
                <w:szCs w:val="21"/>
              </w:rPr>
              <w:t>(www.ccgp.gov.cn)“</w:t>
            </w:r>
            <w:r>
              <w:rPr>
                <w:rFonts w:hint="eastAsia"/>
                <w:szCs w:val="21"/>
              </w:rPr>
              <w:t>政府采购严重违法失信行为信息记录</w:t>
            </w:r>
            <w:r>
              <w:rPr>
                <w:szCs w:val="21"/>
              </w:rPr>
              <w:t>”</w:t>
            </w:r>
            <w:r>
              <w:rPr>
                <w:rFonts w:hint="eastAsia"/>
                <w:szCs w:val="21"/>
              </w:rPr>
              <w:t>中的禁止参加政府采购活动期间。</w:t>
            </w:r>
          </w:p>
          <w:p w14:paraId="1D65C7ED">
            <w:r>
              <w:rPr>
                <w:rFonts w:hint="eastAsia"/>
                <w:szCs w:val="21"/>
              </w:rPr>
              <w:t>提供</w:t>
            </w:r>
            <w:r>
              <w:rPr>
                <w:rFonts w:hint="eastAsia"/>
                <w:b/>
              </w:rPr>
              <w:t>查询截图，（截图查询网站时间须在开标截止前二个星期内）。</w:t>
            </w:r>
            <w:r>
              <w:rPr>
                <w:rFonts w:hint="eastAsia"/>
                <w:szCs w:val="21"/>
              </w:rPr>
              <w:t>对列入失信被执行人、重大税收违法案件当事人名单、政府采购严重违法失信行为记录名单的供应商，</w:t>
            </w:r>
            <w:r>
              <w:rPr>
                <w:rFonts w:hint="eastAsia"/>
                <w:b/>
                <w:szCs w:val="21"/>
              </w:rPr>
              <w:t>其投标将作无效标处理</w:t>
            </w:r>
            <w:r>
              <w:rPr>
                <w:rFonts w:hint="eastAsia"/>
                <w:szCs w:val="21"/>
              </w:rPr>
              <w:t>。</w:t>
            </w:r>
          </w:p>
        </w:tc>
      </w:tr>
      <w:tr w14:paraId="34F32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Mar>
              <w:top w:w="15" w:type="dxa"/>
              <w:left w:w="15" w:type="dxa"/>
              <w:bottom w:w="15" w:type="dxa"/>
              <w:right w:w="15" w:type="dxa"/>
            </w:tcMar>
            <w:vAlign w:val="center"/>
          </w:tcPr>
          <w:p w14:paraId="57BE9AE4">
            <w:pPr>
              <w:snapToGrid w:val="0"/>
              <w:spacing w:line="240" w:lineRule="exact"/>
              <w:jc w:val="center"/>
              <w:rPr>
                <w:b/>
              </w:rPr>
            </w:pPr>
            <w:r>
              <w:rPr>
                <w:b/>
              </w:rPr>
              <w:t>19</w:t>
            </w:r>
          </w:p>
        </w:tc>
        <w:tc>
          <w:tcPr>
            <w:tcW w:w="1512" w:type="dxa"/>
            <w:tcMar>
              <w:top w:w="15" w:type="dxa"/>
              <w:left w:w="15" w:type="dxa"/>
              <w:bottom w:w="15" w:type="dxa"/>
              <w:right w:w="15" w:type="dxa"/>
            </w:tcMar>
            <w:vAlign w:val="center"/>
          </w:tcPr>
          <w:p w14:paraId="4648F2D9">
            <w:pPr>
              <w:jc w:val="center"/>
              <w:rPr>
                <w:b/>
                <w:szCs w:val="21"/>
              </w:rPr>
            </w:pPr>
            <w:r>
              <w:rPr>
                <w:rFonts w:hint="eastAsia"/>
                <w:b/>
                <w:szCs w:val="21"/>
              </w:rPr>
              <w:t>中小企业有关政策</w:t>
            </w:r>
          </w:p>
        </w:tc>
        <w:tc>
          <w:tcPr>
            <w:tcW w:w="8450" w:type="dxa"/>
            <w:gridSpan w:val="3"/>
            <w:tcMar>
              <w:top w:w="15" w:type="dxa"/>
              <w:left w:w="15" w:type="dxa"/>
              <w:bottom w:w="15" w:type="dxa"/>
              <w:right w:w="15" w:type="dxa"/>
            </w:tcMar>
            <w:vAlign w:val="center"/>
          </w:tcPr>
          <w:p w14:paraId="77993663">
            <w:pPr>
              <w:rPr>
                <w:rFonts w:hint="eastAsia" w:ascii="宋体" w:hAnsi="宋体"/>
              </w:rPr>
            </w:pPr>
            <w:r>
              <w:rPr>
                <w:rFonts w:hint="eastAsia" w:ascii="宋体" w:hAnsi="宋体"/>
              </w:rPr>
              <w:t>（1）中小企业预留份额情况：根据《政府采购促进中小企业发展管理办法》（财库〔2020〕46号），本项目专门面向中小企业。</w:t>
            </w:r>
            <w:r>
              <w:rPr>
                <w:rFonts w:hint="eastAsia" w:ascii="宋体" w:hAnsi="宋体"/>
                <w:b/>
                <w:bCs/>
              </w:rPr>
              <w:t>本项目对应的中小企业划分标准所属行业：工业。</w:t>
            </w:r>
          </w:p>
          <w:p w14:paraId="4BC85FB6">
            <w:pPr>
              <w:rPr>
                <w:rFonts w:hint="eastAsia" w:ascii="宋体" w:hAnsi="宋体"/>
              </w:rPr>
            </w:pPr>
            <w:r>
              <w:rPr>
                <w:rFonts w:hint="eastAsia" w:ascii="宋体" w:hAnsi="宋体"/>
              </w:rPr>
              <w:t>（2）在政府采购活动中，供应商提供的货物、工程或者服务符合下列情形的，享受本办法规定的中小企业扶持政策：</w:t>
            </w:r>
          </w:p>
          <w:p w14:paraId="610CAABF">
            <w:pPr>
              <w:rPr>
                <w:rFonts w:hint="eastAsia" w:ascii="宋体" w:hAnsi="宋体"/>
              </w:rPr>
            </w:pPr>
            <w:r>
              <w:rPr>
                <w:rFonts w:hint="eastAsia" w:ascii="宋体" w:hAnsi="宋体"/>
              </w:rPr>
              <w:t>①在货物采购项目中，货物由中小企业制造，即货物由中小企业生产且使用该中小企业商号或者注册商标；</w:t>
            </w:r>
          </w:p>
          <w:p w14:paraId="3DFF553A">
            <w:pPr>
              <w:rPr>
                <w:rFonts w:hint="eastAsia" w:ascii="宋体" w:hAnsi="宋体"/>
              </w:rPr>
            </w:pPr>
            <w:r>
              <w:rPr>
                <w:rFonts w:hint="eastAsia" w:ascii="宋体" w:hAnsi="宋体"/>
              </w:rPr>
              <w:t>②在工程采购项目中，工程由中小企业承建，即工程施工单位为中小企业；</w:t>
            </w:r>
          </w:p>
          <w:p w14:paraId="077564DF">
            <w:pPr>
              <w:rPr>
                <w:rFonts w:hint="eastAsia" w:ascii="宋体" w:hAnsi="宋体"/>
              </w:rPr>
            </w:pPr>
            <w:r>
              <w:rPr>
                <w:rFonts w:hint="eastAsia" w:ascii="宋体" w:hAnsi="宋体"/>
              </w:rPr>
              <w:t>③在服务采购项目中，服务由中小企业承接，即提供服务的人员为中小企业依照《中华人民共和国劳动合同法》订立劳动合同的从业人员。</w:t>
            </w:r>
          </w:p>
          <w:p w14:paraId="3DAB6779">
            <w:pPr>
              <w:rPr>
                <w:rFonts w:hint="eastAsia" w:ascii="宋体" w:hAnsi="宋体"/>
              </w:rPr>
            </w:pPr>
            <w:r>
              <w:rPr>
                <w:rFonts w:hint="eastAsia" w:ascii="宋体" w:hAnsi="宋体"/>
              </w:rPr>
              <w:t>在货物采购项目中，供应商提供的货物既有中小企业制造货物，也有大型企业制造货物的，不享受本办法规定的中小企业扶持政策。</w:t>
            </w:r>
          </w:p>
          <w:p w14:paraId="73AD6A17">
            <w:pPr>
              <w:rPr>
                <w:rFonts w:hint="eastAsia" w:ascii="宋体" w:hAnsi="宋体"/>
              </w:rPr>
            </w:pPr>
            <w:r>
              <w:rPr>
                <w:rFonts w:hint="eastAsia" w:ascii="宋体" w:hAnsi="宋体"/>
              </w:rPr>
              <w:t>以联合体形式参加政府采购活动，联合体各方均为中小企业的，联合体视同中小企业。其中，联合体各方均为小微企业的，联合体视同小微企业。</w:t>
            </w:r>
          </w:p>
          <w:p w14:paraId="5ECBEC17">
            <w:pPr>
              <w:rPr>
                <w:rFonts w:hint="eastAsia" w:ascii="宋体" w:hAnsi="宋体"/>
              </w:rPr>
            </w:pPr>
            <w:r>
              <w:rPr>
                <w:rFonts w:hint="eastAsia" w:ascii="宋体" w:hAnsi="宋体"/>
              </w:rPr>
              <w:t>（3）投标人符合《财政部、司法部关于政府采购支持监狱企业发展有关问题的通知》（财库〔2014〕68号）文件要求，并提供省级以上监狱管理局、戒毒管理局（含新疆生产建设兵团）出具的属于监狱企业的证明文件，则视同小型、微型企业。</w:t>
            </w:r>
          </w:p>
          <w:p w14:paraId="502D1262">
            <w:pPr>
              <w:rPr>
                <w:rFonts w:hint="eastAsia" w:ascii="宋体" w:hAnsi="宋体"/>
              </w:rPr>
            </w:pPr>
            <w:r>
              <w:rPr>
                <w:rFonts w:hint="eastAsia" w:ascii="宋体" w:hAnsi="宋体"/>
              </w:rPr>
              <w:t>（4）投标人符合《三部门联合发布关于促进残疾人就业政府采购政策的通知》（财库〔2017〕141号）文件要求，并提供《残疾人福利性单位声明函》的，则视同小型、微型企业。</w:t>
            </w:r>
          </w:p>
          <w:p w14:paraId="6C27263F">
            <w:pPr>
              <w:rPr>
                <w:rFonts w:hint="eastAsia" w:ascii="宋体" w:hAnsi="宋体"/>
              </w:rPr>
            </w:pPr>
            <w:r>
              <w:rPr>
                <w:rFonts w:hint="eastAsia" w:ascii="宋体" w:hAnsi="宋体"/>
              </w:rPr>
              <w:t>本项目专门面向中小企业采购（参加投标供应商须出具《中小企业声明函》，未提供不认定为中小企业，此次投标无效）。</w:t>
            </w:r>
          </w:p>
        </w:tc>
      </w:tr>
    </w:tbl>
    <w:p w14:paraId="6F36103A">
      <w:pPr>
        <w:snapToGrid w:val="0"/>
        <w:spacing w:before="120" w:line="312" w:lineRule="auto"/>
        <w:ind w:firstLine="560"/>
        <w:rPr>
          <w:b/>
          <w:sz w:val="28"/>
        </w:rPr>
      </w:pPr>
    </w:p>
    <w:p w14:paraId="08196793">
      <w:pPr>
        <w:snapToGrid w:val="0"/>
        <w:spacing w:before="120" w:line="312" w:lineRule="auto"/>
        <w:ind w:firstLine="562"/>
        <w:jc w:val="center"/>
        <w:rPr>
          <w:b/>
          <w:sz w:val="28"/>
        </w:rPr>
      </w:pPr>
    </w:p>
    <w:p w14:paraId="51A73876">
      <w:pPr>
        <w:snapToGrid w:val="0"/>
        <w:spacing w:before="120" w:line="312" w:lineRule="auto"/>
        <w:ind w:firstLine="562"/>
        <w:jc w:val="center"/>
        <w:rPr>
          <w:b/>
        </w:rPr>
      </w:pPr>
      <w:r>
        <w:rPr>
          <w:rFonts w:hint="eastAsia"/>
          <w:b/>
          <w:sz w:val="28"/>
        </w:rPr>
        <w:t>一、总则</w:t>
      </w:r>
    </w:p>
    <w:p w14:paraId="172DDA57">
      <w:pPr>
        <w:snapToGrid w:val="0"/>
        <w:spacing w:before="120" w:line="360" w:lineRule="auto"/>
        <w:ind w:right="55" w:rightChars="26"/>
        <w:rPr>
          <w:b/>
          <w:sz w:val="28"/>
        </w:rPr>
      </w:pPr>
      <w:r>
        <w:rPr>
          <w:rFonts w:hint="eastAsia"/>
          <w:b/>
        </w:rPr>
        <w:t>（一）适用范围</w:t>
      </w:r>
    </w:p>
    <w:p w14:paraId="551DFC6B">
      <w:pPr>
        <w:snapToGrid w:val="0"/>
        <w:spacing w:line="360" w:lineRule="auto"/>
        <w:ind w:right="55" w:rightChars="26" w:firstLine="420" w:firstLineChars="200"/>
        <w:jc w:val="left"/>
      </w:pPr>
      <w:r>
        <w:rPr>
          <w:rFonts w:hint="eastAsia"/>
        </w:rPr>
        <w:t>本招标文件适用于</w:t>
      </w:r>
      <w:r>
        <w:rPr>
          <w:rFonts w:hint="eastAsia"/>
          <w:bCs/>
        </w:rPr>
        <w:t>舟山市普陀海洋产业研究中心预制菜产业联合研究中心中试基地设备采购项目</w:t>
      </w:r>
      <w:r>
        <w:rPr>
          <w:rFonts w:hint="eastAsia"/>
        </w:rPr>
        <w:t>的招标、投标、评标、定标、验收、合同履约、付款等行为（法律、法规另有规定的，从其规定）。</w:t>
      </w:r>
    </w:p>
    <w:p w14:paraId="7A697347">
      <w:pPr>
        <w:snapToGrid w:val="0"/>
        <w:spacing w:line="360" w:lineRule="auto"/>
        <w:ind w:right="55" w:rightChars="26"/>
        <w:jc w:val="left"/>
        <w:outlineLvl w:val="1"/>
        <w:rPr>
          <w:b/>
          <w:sz w:val="24"/>
        </w:rPr>
      </w:pPr>
      <w:r>
        <w:rPr>
          <w:rFonts w:hint="eastAsia"/>
          <w:b/>
          <w:sz w:val="24"/>
        </w:rPr>
        <w:t>（二）定义</w:t>
      </w:r>
    </w:p>
    <w:p w14:paraId="3A7865E7">
      <w:pPr>
        <w:snapToGrid w:val="0"/>
        <w:spacing w:line="360" w:lineRule="auto"/>
        <w:ind w:right="55" w:rightChars="26" w:firstLine="420" w:firstLineChars="200"/>
        <w:jc w:val="left"/>
      </w:pPr>
      <w:r>
        <w:t>1.</w:t>
      </w:r>
      <w:r>
        <w:rPr>
          <w:rFonts w:hint="eastAsia"/>
        </w:rPr>
        <w:t>“采购人”系指</w:t>
      </w:r>
      <w:r>
        <w:rPr>
          <w:rFonts w:hint="eastAsia"/>
          <w:bCs/>
        </w:rPr>
        <w:t>舟山市普陀海洋产业研究中心</w:t>
      </w:r>
      <w:r>
        <w:rPr>
          <w:rFonts w:hint="eastAsia"/>
        </w:rPr>
        <w:t>。</w:t>
      </w:r>
    </w:p>
    <w:p w14:paraId="37EA132E">
      <w:pPr>
        <w:spacing w:after="120"/>
        <w:ind w:firstLine="420" w:firstLineChars="200"/>
        <w:rPr>
          <w:rFonts w:hAnsi="Calibri"/>
          <w:kern w:val="0"/>
        </w:rPr>
      </w:pPr>
      <w:r>
        <w:rPr>
          <w:rFonts w:hAnsi="Calibri"/>
          <w:kern w:val="0"/>
        </w:rPr>
        <w:t>2.</w:t>
      </w:r>
      <w:r>
        <w:rPr>
          <w:rFonts w:hint="eastAsia" w:hAnsi="Calibri"/>
          <w:kern w:val="0"/>
        </w:rPr>
        <w:t>“采购代理机构”系指组织本次招标的深圳市国信招标有限公司。</w:t>
      </w:r>
    </w:p>
    <w:p w14:paraId="29EE9165">
      <w:pPr>
        <w:snapToGrid w:val="0"/>
        <w:spacing w:line="360" w:lineRule="auto"/>
        <w:ind w:right="55" w:rightChars="26" w:firstLine="420" w:firstLineChars="200"/>
        <w:jc w:val="left"/>
      </w:pPr>
      <w:r>
        <w:t>3.</w:t>
      </w:r>
      <w:r>
        <w:rPr>
          <w:rFonts w:hint="eastAsia"/>
        </w:rPr>
        <w:t>“投标人”系指向采购人提交投标文件的单位或个人。</w:t>
      </w:r>
    </w:p>
    <w:p w14:paraId="404CA6AF">
      <w:pPr>
        <w:snapToGrid w:val="0"/>
        <w:spacing w:line="360" w:lineRule="auto"/>
        <w:ind w:right="-506" w:rightChars="-241" w:firstLine="420" w:firstLineChars="200"/>
        <w:jc w:val="left"/>
      </w:pPr>
      <w:r>
        <w:t>4.</w:t>
      </w:r>
      <w:r>
        <w:rPr>
          <w:rFonts w:hint="eastAsia"/>
        </w:rPr>
        <w:t>“产品”系指投标人按招标文件规定，须向采购人提供的一切设备、保险、税金、备品备件、工具、手册及其它有关技术资料和材料。</w:t>
      </w:r>
    </w:p>
    <w:p w14:paraId="57A35CFE">
      <w:pPr>
        <w:snapToGrid w:val="0"/>
        <w:spacing w:line="360" w:lineRule="auto"/>
        <w:ind w:right="-506" w:rightChars="-241" w:firstLine="420" w:firstLineChars="200"/>
        <w:jc w:val="left"/>
      </w:pPr>
      <w:r>
        <w:t>5.</w:t>
      </w:r>
      <w:r>
        <w:rPr>
          <w:rFonts w:hint="eastAsia"/>
        </w:rPr>
        <w:t>“服务”系指招标文件规定投标人须承担的安装、调试、技术协助、校准、培训、技术指导以及其他类似的义务。</w:t>
      </w:r>
    </w:p>
    <w:p w14:paraId="313358D0">
      <w:pPr>
        <w:snapToGrid w:val="0"/>
        <w:spacing w:line="360" w:lineRule="auto"/>
        <w:ind w:firstLine="420" w:firstLineChars="200"/>
        <w:jc w:val="left"/>
      </w:pPr>
      <w:r>
        <w:t>6.</w:t>
      </w:r>
      <w:r>
        <w:rPr>
          <w:rFonts w:hint="eastAsia"/>
        </w:rPr>
        <w:t>“项目”系指投标人按招标文件规定向采购人提供的产品和服务。</w:t>
      </w:r>
    </w:p>
    <w:p w14:paraId="19E2E38E">
      <w:pPr>
        <w:snapToGrid w:val="0"/>
        <w:spacing w:line="360" w:lineRule="auto"/>
        <w:ind w:firstLine="420" w:firstLineChars="200"/>
        <w:jc w:val="left"/>
      </w:pPr>
      <w:r>
        <w:t>7.</w:t>
      </w:r>
      <w:r>
        <w:rPr>
          <w:rFonts w:hint="eastAsia"/>
        </w:rPr>
        <w:t>“书面形式”包括信函、传真、邮件、电子文档等。</w:t>
      </w:r>
    </w:p>
    <w:p w14:paraId="304076B5">
      <w:pPr>
        <w:snapToGrid w:val="0"/>
        <w:spacing w:line="360" w:lineRule="auto"/>
        <w:ind w:firstLine="420" w:firstLineChars="200"/>
        <w:jc w:val="left"/>
      </w:pPr>
      <w:r>
        <w:t xml:space="preserve">8. </w:t>
      </w:r>
      <w:r>
        <w:rPr>
          <w:rFonts w:hint="eastAsia"/>
        </w:rPr>
        <w:t>“★”系指实质性要求条款，未响应的作无效标处理。</w:t>
      </w:r>
    </w:p>
    <w:p w14:paraId="3416D978">
      <w:pPr>
        <w:snapToGrid w:val="0"/>
        <w:spacing w:line="312" w:lineRule="auto"/>
        <w:jc w:val="left"/>
        <w:outlineLvl w:val="1"/>
        <w:rPr>
          <w:b/>
          <w:sz w:val="24"/>
        </w:rPr>
      </w:pPr>
      <w:r>
        <w:rPr>
          <w:rFonts w:hint="eastAsia"/>
          <w:b/>
          <w:sz w:val="24"/>
        </w:rPr>
        <w:t>（三）招标方式</w:t>
      </w:r>
    </w:p>
    <w:p w14:paraId="6BA190A8">
      <w:pPr>
        <w:snapToGrid w:val="0"/>
        <w:spacing w:line="312" w:lineRule="auto"/>
        <w:ind w:firstLine="420" w:firstLineChars="200"/>
        <w:jc w:val="left"/>
      </w:pPr>
      <w:r>
        <w:rPr>
          <w:rFonts w:hint="eastAsia"/>
        </w:rPr>
        <w:t>本次招标采用公开招标方式进行。</w:t>
      </w:r>
    </w:p>
    <w:p w14:paraId="3037627C">
      <w:pPr>
        <w:snapToGrid w:val="0"/>
        <w:spacing w:line="312" w:lineRule="auto"/>
        <w:ind w:right="55" w:rightChars="26"/>
        <w:jc w:val="left"/>
        <w:outlineLvl w:val="1"/>
        <w:rPr>
          <w:b/>
          <w:sz w:val="24"/>
        </w:rPr>
      </w:pPr>
      <w:r>
        <w:rPr>
          <w:rFonts w:hint="eastAsia"/>
          <w:b/>
          <w:sz w:val="24"/>
        </w:rPr>
        <w:t>（四）投标费用</w:t>
      </w:r>
    </w:p>
    <w:p w14:paraId="57CA06C9">
      <w:pPr>
        <w:snapToGrid w:val="0"/>
        <w:spacing w:line="312" w:lineRule="auto"/>
        <w:ind w:right="55" w:rightChars="26" w:firstLine="420" w:firstLineChars="200"/>
        <w:jc w:val="left"/>
      </w:pPr>
      <w:r>
        <w:rPr>
          <w:rFonts w:hint="eastAsia"/>
        </w:rPr>
        <w:t>不论投标结果如何，投标人均应自行承担所有与投标有关的全部费用（招标文件另有规定除外）。</w:t>
      </w:r>
    </w:p>
    <w:p w14:paraId="7C7341C1">
      <w:pPr>
        <w:snapToGrid w:val="0"/>
        <w:spacing w:line="312" w:lineRule="auto"/>
        <w:ind w:right="55" w:rightChars="26"/>
        <w:rPr>
          <w:b/>
          <w:sz w:val="24"/>
        </w:rPr>
      </w:pPr>
      <w:r>
        <w:rPr>
          <w:rFonts w:hint="eastAsia"/>
          <w:b/>
          <w:sz w:val="24"/>
        </w:rPr>
        <w:t xml:space="preserve">（五）关于联合体 </w:t>
      </w:r>
    </w:p>
    <w:p w14:paraId="6CAE892A">
      <w:pPr>
        <w:snapToGrid w:val="0"/>
        <w:spacing w:line="312" w:lineRule="auto"/>
        <w:ind w:right="55" w:rightChars="26" w:firstLine="422" w:firstLineChars="200"/>
        <w:rPr>
          <w:b/>
          <w:szCs w:val="21"/>
        </w:rPr>
      </w:pPr>
      <w:r>
        <w:rPr>
          <w:rFonts w:hint="eastAsia"/>
          <w:b/>
          <w:szCs w:val="21"/>
        </w:rPr>
        <w:t>本项目不接受联合体</w:t>
      </w:r>
    </w:p>
    <w:p w14:paraId="7ED0FA6D">
      <w:pPr>
        <w:snapToGrid w:val="0"/>
        <w:spacing w:line="312" w:lineRule="auto"/>
        <w:ind w:right="55" w:rightChars="26"/>
        <w:rPr>
          <w:b/>
          <w:sz w:val="24"/>
        </w:rPr>
      </w:pPr>
      <w:r>
        <w:rPr>
          <w:rFonts w:hint="eastAsia"/>
          <w:b/>
          <w:sz w:val="24"/>
        </w:rPr>
        <w:t>（六）关于分包和转包</w:t>
      </w:r>
    </w:p>
    <w:p w14:paraId="322436A3">
      <w:pPr>
        <w:snapToGrid w:val="0"/>
        <w:spacing w:line="312" w:lineRule="auto"/>
        <w:ind w:right="55" w:rightChars="26" w:firstLine="422" w:firstLineChars="200"/>
        <w:rPr>
          <w:b/>
          <w:bCs/>
        </w:rPr>
      </w:pPr>
      <w:r>
        <w:rPr>
          <w:rFonts w:hint="eastAsia"/>
          <w:b/>
          <w:bCs/>
        </w:rPr>
        <w:t>本项目不允许分包。</w:t>
      </w:r>
    </w:p>
    <w:p w14:paraId="3250DB9D">
      <w:pPr>
        <w:snapToGrid w:val="0"/>
        <w:spacing w:line="312" w:lineRule="auto"/>
        <w:ind w:right="55" w:rightChars="26" w:firstLine="420" w:firstLineChars="200"/>
      </w:pPr>
      <w:r>
        <w:rPr>
          <w:rFonts w:hint="eastAsia"/>
        </w:rPr>
        <w:t>本项目不允许转包。</w:t>
      </w:r>
    </w:p>
    <w:p w14:paraId="6305EC0D">
      <w:pPr>
        <w:snapToGrid w:val="0"/>
        <w:spacing w:line="360" w:lineRule="auto"/>
        <w:ind w:right="55" w:rightChars="26"/>
        <w:rPr>
          <w:b/>
          <w:spacing w:val="-4"/>
          <w:kern w:val="0"/>
          <w:sz w:val="24"/>
          <w:szCs w:val="24"/>
        </w:rPr>
      </w:pPr>
      <w:r>
        <w:rPr>
          <w:rFonts w:hint="eastAsia"/>
          <w:b/>
          <w:spacing w:val="-4"/>
          <w:kern w:val="0"/>
          <w:sz w:val="24"/>
          <w:szCs w:val="24"/>
        </w:rPr>
        <w:t>（七）特别说明：</w:t>
      </w:r>
    </w:p>
    <w:p w14:paraId="753D9CA4">
      <w:pPr>
        <w:snapToGrid w:val="0"/>
        <w:spacing w:line="360" w:lineRule="auto"/>
        <w:ind w:right="-86" w:rightChars="-41" w:firstLine="406" w:firstLineChars="200"/>
        <w:rPr>
          <w:b/>
          <w:bCs/>
          <w:spacing w:val="-4"/>
          <w:kern w:val="0"/>
        </w:rPr>
      </w:pPr>
      <w:r>
        <w:rPr>
          <w:b/>
          <w:bCs/>
          <w:spacing w:val="-4"/>
          <w:kern w:val="0"/>
        </w:rPr>
        <w:t xml:space="preserve">1. </w:t>
      </w:r>
      <w:r>
        <w:rPr>
          <w:rFonts w:hint="eastAsia"/>
          <w:b/>
          <w:bCs/>
          <w:spacing w:val="-4"/>
          <w:kern w:val="0"/>
        </w:rPr>
        <w:t>提供相同品牌产品且通过资格审查、符合性审查的不同投标人参加同一合同项下投标的，按一家投标人计算，评审后得分最高的同品牌投标人获得中标人推荐资格；评审得分相同的，取报价最低一家为有效供应商；当报价相同时，则以技术标最优一家为有效供应商；均相同时，抽签决定。其他同品牌投标人不作为中标候选人。</w:t>
      </w:r>
    </w:p>
    <w:p w14:paraId="57AF2B53">
      <w:pPr>
        <w:snapToGrid w:val="0"/>
        <w:spacing w:line="360" w:lineRule="auto"/>
        <w:ind w:right="-86" w:rightChars="-41" w:firstLine="404" w:firstLineChars="199"/>
        <w:rPr>
          <w:b/>
          <w:bCs/>
          <w:spacing w:val="-4"/>
          <w:kern w:val="0"/>
        </w:rPr>
      </w:pPr>
      <w:r>
        <w:rPr>
          <w:rFonts w:hint="eastAsia"/>
          <w:b/>
          <w:bCs/>
          <w:spacing w:val="-4"/>
          <w:kern w:val="0"/>
        </w:rPr>
        <w:t>多家投标人提供的核心产品品牌相同的，按以上规定处理。</w:t>
      </w:r>
    </w:p>
    <w:p w14:paraId="761DF0C8">
      <w:pPr>
        <w:snapToGrid w:val="0"/>
        <w:spacing w:line="360" w:lineRule="auto"/>
        <w:ind w:right="-86" w:rightChars="-41" w:firstLine="401" w:firstLineChars="199"/>
        <w:rPr>
          <w:bCs/>
          <w:spacing w:val="-4"/>
          <w:kern w:val="0"/>
        </w:rPr>
      </w:pPr>
      <w:r>
        <w:rPr>
          <w:bCs/>
          <w:spacing w:val="-4"/>
          <w:kern w:val="0"/>
        </w:rPr>
        <w:t>2.</w:t>
      </w:r>
      <w:r>
        <w:rPr>
          <w:rFonts w:hint="eastAsia"/>
          <w:bCs/>
          <w:spacing w:val="-4"/>
          <w:kern w:val="0"/>
        </w:rPr>
        <w:t>投标人投标所使用的资格、信誉、荣誉、业绩与企业认证必须为本法人所拥有。投标人投标所使用的采购项目实施人员必须为本法人员工。</w:t>
      </w:r>
    </w:p>
    <w:p w14:paraId="75AB1C7E">
      <w:pPr>
        <w:snapToGrid w:val="0"/>
        <w:spacing w:line="360" w:lineRule="auto"/>
        <w:ind w:right="-86" w:rightChars="-41" w:firstLine="404" w:firstLineChars="200"/>
        <w:rPr>
          <w:bCs/>
          <w:spacing w:val="-4"/>
          <w:kern w:val="0"/>
        </w:rPr>
      </w:pPr>
      <w:r>
        <w:rPr>
          <w:bCs/>
          <w:spacing w:val="-4"/>
          <w:kern w:val="0"/>
        </w:rPr>
        <w:t>3.</w:t>
      </w:r>
      <w:r>
        <w:rPr>
          <w:rFonts w:hint="eastAsia"/>
          <w:bCs/>
          <w:spacing w:val="-4"/>
          <w:kern w:val="0"/>
        </w:rPr>
        <w:t>投标人应仔细阅读招标文件的所有内容，按照招标文件的要求提交投标文件，并对所提供的全部资料的真实性承担法律责任。</w:t>
      </w:r>
    </w:p>
    <w:p w14:paraId="40710715">
      <w:pPr>
        <w:snapToGrid w:val="0"/>
        <w:spacing w:before="120" w:line="360" w:lineRule="auto"/>
        <w:outlineLvl w:val="1"/>
        <w:rPr>
          <w:b/>
          <w:sz w:val="24"/>
          <w:szCs w:val="24"/>
        </w:rPr>
      </w:pPr>
      <w:r>
        <w:rPr>
          <w:rFonts w:hint="eastAsia"/>
          <w:b/>
          <w:sz w:val="24"/>
          <w:szCs w:val="24"/>
        </w:rPr>
        <w:t>（八）质疑</w:t>
      </w:r>
    </w:p>
    <w:p w14:paraId="4B298D77">
      <w:pPr>
        <w:widowControl/>
        <w:snapToGrid w:val="0"/>
        <w:spacing w:before="120" w:line="360" w:lineRule="auto"/>
        <w:ind w:firstLine="420" w:firstLineChars="200"/>
        <w:outlineLvl w:val="1"/>
        <w:rPr>
          <w:bCs/>
          <w:szCs w:val="21"/>
        </w:rPr>
      </w:pPr>
      <w:r>
        <w:rPr>
          <w:rFonts w:hint="eastAsia"/>
          <w:bCs/>
          <w:szCs w:val="21"/>
        </w:rPr>
        <w:t>投标人应当自知道或者应当知道其合法权益受到损害之日起七个工作日内提出质疑。</w:t>
      </w:r>
    </w:p>
    <w:p w14:paraId="1424EA18">
      <w:pPr>
        <w:widowControl/>
        <w:snapToGrid w:val="0"/>
        <w:spacing w:before="120" w:line="360" w:lineRule="auto"/>
        <w:ind w:firstLine="420" w:firstLineChars="200"/>
        <w:outlineLvl w:val="1"/>
        <w:rPr>
          <w:bCs/>
          <w:szCs w:val="21"/>
        </w:rPr>
      </w:pPr>
      <w:r>
        <w:rPr>
          <w:bCs/>
          <w:szCs w:val="21"/>
        </w:rPr>
        <w:t>1.</w:t>
      </w:r>
      <w:r>
        <w:rPr>
          <w:rFonts w:hint="eastAsia"/>
          <w:bCs/>
          <w:szCs w:val="21"/>
        </w:rPr>
        <w:t>对可以质疑的采购文件提出质疑的，为收到采购文件之日或者采购文件公告期限届满之日；</w:t>
      </w:r>
    </w:p>
    <w:p w14:paraId="673568B8">
      <w:pPr>
        <w:widowControl/>
        <w:snapToGrid w:val="0"/>
        <w:spacing w:before="120" w:line="360" w:lineRule="auto"/>
        <w:ind w:firstLine="420" w:firstLineChars="200"/>
        <w:outlineLvl w:val="1"/>
        <w:rPr>
          <w:bCs/>
          <w:szCs w:val="21"/>
        </w:rPr>
      </w:pPr>
      <w:r>
        <w:rPr>
          <w:bCs/>
          <w:szCs w:val="21"/>
        </w:rPr>
        <w:t>2.</w:t>
      </w:r>
      <w:r>
        <w:rPr>
          <w:rFonts w:hint="eastAsia"/>
          <w:bCs/>
          <w:szCs w:val="21"/>
        </w:rPr>
        <w:t>对采购过程提出质疑的，为各采购程序环节结束之日；</w:t>
      </w:r>
    </w:p>
    <w:p w14:paraId="06FF380F">
      <w:pPr>
        <w:widowControl/>
        <w:snapToGrid w:val="0"/>
        <w:spacing w:before="120" w:line="360" w:lineRule="auto"/>
        <w:ind w:firstLine="420" w:firstLineChars="200"/>
        <w:outlineLvl w:val="1"/>
        <w:rPr>
          <w:bCs/>
          <w:szCs w:val="21"/>
        </w:rPr>
      </w:pPr>
      <w:r>
        <w:rPr>
          <w:bCs/>
          <w:szCs w:val="21"/>
        </w:rPr>
        <w:t>3.</w:t>
      </w:r>
      <w:r>
        <w:rPr>
          <w:rFonts w:hint="eastAsia"/>
          <w:bCs/>
          <w:szCs w:val="21"/>
        </w:rPr>
        <w:t>对中标或者成交结果提出质疑的，为中标或者成交结果公告期限届满之日。</w:t>
      </w:r>
    </w:p>
    <w:p w14:paraId="0816496E">
      <w:pPr>
        <w:widowControl/>
        <w:snapToGrid w:val="0"/>
        <w:spacing w:before="120" w:line="360" w:lineRule="auto"/>
        <w:ind w:firstLine="420" w:firstLineChars="200"/>
        <w:outlineLvl w:val="1"/>
        <w:rPr>
          <w:bCs/>
          <w:szCs w:val="21"/>
        </w:rPr>
      </w:pPr>
      <w:r>
        <w:rPr>
          <w:bCs/>
          <w:szCs w:val="21"/>
        </w:rPr>
        <w:t>4.</w:t>
      </w:r>
      <w:r>
        <w:rPr>
          <w:rFonts w:hint="eastAsia"/>
          <w:bCs/>
          <w:szCs w:val="21"/>
        </w:rPr>
        <w:t>质疑书应包括下列主要内容：</w:t>
      </w:r>
    </w:p>
    <w:p w14:paraId="5A0BBA5B">
      <w:pPr>
        <w:widowControl/>
        <w:snapToGrid w:val="0"/>
        <w:spacing w:before="120" w:line="360" w:lineRule="auto"/>
        <w:ind w:firstLine="420" w:firstLineChars="200"/>
        <w:outlineLvl w:val="1"/>
        <w:rPr>
          <w:bCs/>
          <w:szCs w:val="21"/>
        </w:rPr>
      </w:pPr>
      <w:r>
        <w:rPr>
          <w:rFonts w:hint="eastAsia" w:ascii="宋体" w:hAnsi="宋体" w:cs="宋体"/>
          <w:bCs/>
          <w:szCs w:val="21"/>
        </w:rPr>
        <w:t>①</w:t>
      </w:r>
      <w:r>
        <w:rPr>
          <w:rFonts w:hint="eastAsia"/>
          <w:bCs/>
          <w:szCs w:val="21"/>
        </w:rPr>
        <w:t>质疑人的名称、地址、邮政编码、联系人、联系电话，以及被质疑人名称及联系方式；</w:t>
      </w:r>
    </w:p>
    <w:p w14:paraId="0EF91425">
      <w:pPr>
        <w:widowControl/>
        <w:snapToGrid w:val="0"/>
        <w:spacing w:before="120" w:line="360" w:lineRule="auto"/>
        <w:ind w:firstLine="420" w:firstLineChars="200"/>
        <w:outlineLvl w:val="1"/>
        <w:rPr>
          <w:bCs/>
          <w:szCs w:val="21"/>
        </w:rPr>
      </w:pPr>
      <w:r>
        <w:rPr>
          <w:rFonts w:hint="eastAsia" w:ascii="宋体" w:hAnsi="宋体" w:cs="宋体"/>
          <w:bCs/>
          <w:szCs w:val="21"/>
        </w:rPr>
        <w:t>②</w:t>
      </w:r>
      <w:r>
        <w:rPr>
          <w:rFonts w:hint="eastAsia"/>
          <w:bCs/>
          <w:szCs w:val="21"/>
        </w:rPr>
        <w:t>被质疑采购项目名称、编号及采购内容；</w:t>
      </w:r>
    </w:p>
    <w:p w14:paraId="0486962D">
      <w:pPr>
        <w:widowControl/>
        <w:snapToGrid w:val="0"/>
        <w:spacing w:before="120" w:line="360" w:lineRule="auto"/>
        <w:ind w:firstLine="420" w:firstLineChars="200"/>
        <w:outlineLvl w:val="1"/>
        <w:rPr>
          <w:bCs/>
          <w:szCs w:val="21"/>
        </w:rPr>
      </w:pPr>
      <w:r>
        <w:rPr>
          <w:rFonts w:hint="eastAsia" w:ascii="宋体" w:hAnsi="宋体" w:cs="宋体"/>
          <w:bCs/>
          <w:szCs w:val="21"/>
        </w:rPr>
        <w:t>③</w:t>
      </w:r>
      <w:r>
        <w:rPr>
          <w:rFonts w:hint="eastAsia"/>
          <w:bCs/>
          <w:szCs w:val="21"/>
        </w:rPr>
        <w:t>具体的质疑事项及事实依据；</w:t>
      </w:r>
    </w:p>
    <w:p w14:paraId="3A3C01CF">
      <w:pPr>
        <w:widowControl/>
        <w:snapToGrid w:val="0"/>
        <w:spacing w:before="120" w:line="360" w:lineRule="auto"/>
        <w:ind w:firstLine="420" w:firstLineChars="200"/>
        <w:outlineLvl w:val="1"/>
        <w:rPr>
          <w:bCs/>
          <w:szCs w:val="21"/>
        </w:rPr>
      </w:pPr>
      <w:r>
        <w:rPr>
          <w:rFonts w:hint="eastAsia" w:ascii="宋体" w:hAnsi="宋体" w:cs="宋体"/>
          <w:bCs/>
          <w:szCs w:val="21"/>
        </w:rPr>
        <w:t>④</w:t>
      </w:r>
      <w:r>
        <w:rPr>
          <w:rFonts w:hint="eastAsia"/>
          <w:bCs/>
          <w:szCs w:val="21"/>
        </w:rPr>
        <w:t>认为自己合法权益受到损害或可能受到损害的相关证据材料；</w:t>
      </w:r>
    </w:p>
    <w:p w14:paraId="2B1E244A">
      <w:pPr>
        <w:widowControl/>
        <w:snapToGrid w:val="0"/>
        <w:spacing w:before="120" w:line="360" w:lineRule="auto"/>
        <w:ind w:firstLine="420" w:firstLineChars="200"/>
        <w:outlineLvl w:val="1"/>
        <w:rPr>
          <w:bCs/>
          <w:szCs w:val="21"/>
        </w:rPr>
      </w:pPr>
      <w:r>
        <w:rPr>
          <w:rFonts w:hint="eastAsia" w:ascii="宋体" w:hAnsi="宋体" w:cs="宋体"/>
          <w:bCs/>
          <w:szCs w:val="21"/>
        </w:rPr>
        <w:t>⑤</w:t>
      </w:r>
      <w:r>
        <w:rPr>
          <w:rFonts w:hint="eastAsia"/>
          <w:bCs/>
          <w:szCs w:val="21"/>
        </w:rPr>
        <w:t>提出质疑的日期。</w:t>
      </w:r>
    </w:p>
    <w:p w14:paraId="3E62E64D">
      <w:pPr>
        <w:widowControl/>
        <w:snapToGrid w:val="0"/>
        <w:spacing w:before="120" w:line="360" w:lineRule="auto"/>
        <w:ind w:firstLine="420" w:firstLineChars="200"/>
        <w:outlineLvl w:val="1"/>
        <w:rPr>
          <w:bCs/>
          <w:szCs w:val="21"/>
        </w:rPr>
      </w:pPr>
      <w:r>
        <w:rPr>
          <w:rFonts w:hint="eastAsia"/>
          <w:bCs/>
          <w:szCs w:val="21"/>
        </w:rPr>
        <w:t>供应商为自然人的，应当由本人签字：供应商为法人或者其他组织的，应当由法定代表人、主要负责人，或者其授权代表签字或者盖章，并加盖公章。</w:t>
      </w:r>
    </w:p>
    <w:p w14:paraId="7329F362">
      <w:pPr>
        <w:widowControl/>
        <w:snapToGrid w:val="0"/>
        <w:spacing w:before="120" w:line="360" w:lineRule="auto"/>
        <w:ind w:firstLine="420" w:firstLineChars="200"/>
        <w:outlineLvl w:val="1"/>
        <w:rPr>
          <w:b/>
          <w:sz w:val="28"/>
        </w:rPr>
      </w:pPr>
      <w:r>
        <w:rPr>
          <w:rFonts w:hint="eastAsia"/>
          <w:bCs/>
          <w:szCs w:val="21"/>
        </w:rPr>
        <w:t>供应商在法定质疑期内一次性提出针对同一采购程序环节的质疑。</w:t>
      </w:r>
    </w:p>
    <w:p w14:paraId="2B6AE785">
      <w:pPr>
        <w:snapToGrid w:val="0"/>
        <w:spacing w:before="120" w:line="312" w:lineRule="auto"/>
        <w:ind w:right="-506" w:rightChars="-241" w:firstLine="3795" w:firstLineChars="1350"/>
        <w:rPr>
          <w:b/>
          <w:sz w:val="28"/>
        </w:rPr>
      </w:pPr>
      <w:r>
        <w:rPr>
          <w:rFonts w:hint="eastAsia"/>
          <w:b/>
          <w:sz w:val="28"/>
        </w:rPr>
        <w:t>二、招标文件</w:t>
      </w:r>
    </w:p>
    <w:p w14:paraId="3F40A8F7">
      <w:pPr>
        <w:snapToGrid w:val="0"/>
        <w:spacing w:line="360" w:lineRule="auto"/>
        <w:ind w:right="-341"/>
        <w:jc w:val="left"/>
        <w:rPr>
          <w:b/>
          <w:sz w:val="24"/>
        </w:rPr>
      </w:pPr>
      <w:r>
        <w:rPr>
          <w:rFonts w:hint="eastAsia"/>
          <w:b/>
          <w:sz w:val="24"/>
        </w:rPr>
        <w:t>（一）招标文件的构成。本招标文件由以下部份组成：</w:t>
      </w:r>
    </w:p>
    <w:p w14:paraId="2E9EE8CB">
      <w:pPr>
        <w:snapToGrid w:val="0"/>
        <w:spacing w:line="360" w:lineRule="auto"/>
        <w:ind w:right="-341" w:firstLine="420" w:firstLineChars="200"/>
        <w:jc w:val="left"/>
      </w:pPr>
      <w:r>
        <w:t>1.</w:t>
      </w:r>
      <w:r>
        <w:rPr>
          <w:rFonts w:hint="eastAsia"/>
        </w:rPr>
        <w:t>招标公告</w:t>
      </w:r>
    </w:p>
    <w:p w14:paraId="21557E27">
      <w:pPr>
        <w:snapToGrid w:val="0"/>
        <w:spacing w:line="360" w:lineRule="auto"/>
        <w:ind w:right="-341" w:firstLine="420" w:firstLineChars="200"/>
        <w:jc w:val="left"/>
      </w:pPr>
      <w:r>
        <w:t>2.</w:t>
      </w:r>
      <w:r>
        <w:rPr>
          <w:rFonts w:hint="eastAsia"/>
        </w:rPr>
        <w:t>招标需求</w:t>
      </w:r>
    </w:p>
    <w:p w14:paraId="67D55FCE">
      <w:pPr>
        <w:snapToGrid w:val="0"/>
        <w:spacing w:line="360" w:lineRule="auto"/>
        <w:ind w:right="-341" w:firstLine="420" w:firstLineChars="200"/>
        <w:jc w:val="left"/>
      </w:pPr>
      <w:r>
        <w:t>3.</w:t>
      </w:r>
      <w:r>
        <w:rPr>
          <w:rFonts w:hint="eastAsia"/>
        </w:rPr>
        <w:t>投标人须知</w:t>
      </w:r>
    </w:p>
    <w:p w14:paraId="7FC9402B">
      <w:pPr>
        <w:snapToGrid w:val="0"/>
        <w:spacing w:line="360" w:lineRule="auto"/>
        <w:ind w:right="-341" w:firstLine="420" w:firstLineChars="200"/>
        <w:jc w:val="left"/>
      </w:pPr>
      <w:r>
        <w:t>4.</w:t>
      </w:r>
      <w:r>
        <w:rPr>
          <w:rFonts w:hint="eastAsia"/>
        </w:rPr>
        <w:t>评标方法及标准</w:t>
      </w:r>
    </w:p>
    <w:p w14:paraId="66AFA5C2">
      <w:pPr>
        <w:snapToGrid w:val="0"/>
        <w:spacing w:line="360" w:lineRule="auto"/>
        <w:ind w:right="-341" w:firstLine="420" w:firstLineChars="200"/>
        <w:jc w:val="left"/>
      </w:pPr>
      <w:r>
        <w:t>5.</w:t>
      </w:r>
      <w:r>
        <w:rPr>
          <w:rFonts w:hint="eastAsia"/>
        </w:rPr>
        <w:t>合同主要条款</w:t>
      </w:r>
    </w:p>
    <w:p w14:paraId="7B76F24B">
      <w:pPr>
        <w:snapToGrid w:val="0"/>
        <w:spacing w:line="360" w:lineRule="auto"/>
        <w:ind w:right="-341" w:firstLine="420" w:firstLineChars="200"/>
        <w:jc w:val="left"/>
      </w:pPr>
      <w:r>
        <w:t>6.</w:t>
      </w:r>
      <w:r>
        <w:rPr>
          <w:rFonts w:hint="eastAsia"/>
        </w:rPr>
        <w:t>投标文件格式</w:t>
      </w:r>
    </w:p>
    <w:p w14:paraId="1D3A19E4">
      <w:pPr>
        <w:snapToGrid w:val="0"/>
        <w:spacing w:line="360" w:lineRule="auto"/>
        <w:ind w:right="-341" w:firstLine="420" w:firstLineChars="200"/>
        <w:jc w:val="left"/>
      </w:pPr>
      <w:r>
        <w:t>7.</w:t>
      </w:r>
      <w:r>
        <w:rPr>
          <w:rFonts w:hint="eastAsia"/>
        </w:rPr>
        <w:t>本项目招标文件的澄清、答复、修改、补充的内容</w:t>
      </w:r>
    </w:p>
    <w:p w14:paraId="58FFF001">
      <w:pPr>
        <w:snapToGrid w:val="0"/>
        <w:spacing w:line="360" w:lineRule="auto"/>
        <w:ind w:right="-87"/>
        <w:jc w:val="left"/>
        <w:rPr>
          <w:b/>
          <w:sz w:val="24"/>
        </w:rPr>
      </w:pPr>
      <w:r>
        <w:rPr>
          <w:rFonts w:hint="eastAsia"/>
          <w:b/>
          <w:sz w:val="24"/>
        </w:rPr>
        <w:t>（二）投标人的风险</w:t>
      </w:r>
    </w:p>
    <w:p w14:paraId="6DA74EB2">
      <w:pPr>
        <w:spacing w:line="360" w:lineRule="auto"/>
        <w:ind w:right="-506" w:rightChars="-241" w:firstLine="422"/>
      </w:pPr>
      <w:r>
        <w:rPr>
          <w:rFonts w:hint="eastAsia"/>
        </w:rPr>
        <w:t>投标人没有按照招标文件要求提供全部资料，或者投标人没有对招标文件在各方面作出实质性响应是投标人的风险，并可能导致其投标被拒绝。</w:t>
      </w:r>
    </w:p>
    <w:p w14:paraId="4682F7ED">
      <w:pPr>
        <w:tabs>
          <w:tab w:val="left" w:pos="454"/>
          <w:tab w:val="left" w:pos="720"/>
          <w:tab w:val="left" w:pos="900"/>
        </w:tabs>
        <w:snapToGrid w:val="0"/>
        <w:spacing w:line="360" w:lineRule="auto"/>
        <w:ind w:left="247" w:right="-87" w:hanging="247" w:hangingChars="117"/>
        <w:rPr>
          <w:b/>
        </w:rPr>
      </w:pPr>
      <w:r>
        <w:rPr>
          <w:rFonts w:hint="eastAsia"/>
          <w:b/>
        </w:rPr>
        <w:t>（三）招标文件的澄清与修改</w:t>
      </w:r>
    </w:p>
    <w:p w14:paraId="296E2347">
      <w:pPr>
        <w:widowControl/>
        <w:snapToGrid w:val="0"/>
        <w:spacing w:before="120" w:line="360" w:lineRule="auto"/>
        <w:ind w:right="-87" w:firstLine="415" w:firstLineChars="198"/>
        <w:rPr>
          <w:szCs w:val="21"/>
        </w:rPr>
      </w:pPr>
      <w:r>
        <w:rPr>
          <w:szCs w:val="21"/>
        </w:rPr>
        <w:t>1.</w:t>
      </w:r>
      <w:r>
        <w:rPr>
          <w:rFonts w:hint="eastAsia"/>
          <w:szCs w:val="21"/>
        </w:rPr>
        <w:t>投标人应认真阅读本招标文件，发现其中有误或有要求不合理的，投标人必须在投标截止前</w:t>
      </w:r>
      <w:r>
        <w:rPr>
          <w:szCs w:val="21"/>
        </w:rPr>
        <w:t>15</w:t>
      </w:r>
      <w:r>
        <w:rPr>
          <w:rFonts w:hint="eastAsia"/>
          <w:szCs w:val="21"/>
        </w:rPr>
        <w:t>天内以书面形式要求招标采购单位澄清。招标采购单位对已发出的招标文件进行必要澄清、答复、修改或补充的，应当在招标文件要求提交投标文件截止时间</w:t>
      </w:r>
      <w:r>
        <w:rPr>
          <w:szCs w:val="21"/>
        </w:rPr>
        <w:t>15</w:t>
      </w:r>
      <w:r>
        <w:rPr>
          <w:rFonts w:hint="eastAsia"/>
          <w:szCs w:val="21"/>
        </w:rPr>
        <w:t>天前，在财政部门指定的政府采购信息发布媒体上发布更正公告，并通知所有已报名的潜在投标人。</w:t>
      </w:r>
    </w:p>
    <w:p w14:paraId="014C2F04">
      <w:pPr>
        <w:widowControl/>
        <w:snapToGrid w:val="0"/>
        <w:spacing w:before="120" w:line="360" w:lineRule="auto"/>
        <w:ind w:right="-87" w:firstLine="415" w:firstLineChars="198"/>
        <w:rPr>
          <w:szCs w:val="21"/>
        </w:rPr>
      </w:pPr>
      <w:r>
        <w:rPr>
          <w:szCs w:val="21"/>
        </w:rPr>
        <w:t>2.</w:t>
      </w:r>
      <w:r>
        <w:rPr>
          <w:rFonts w:hint="eastAsia"/>
          <w:szCs w:val="21"/>
        </w:rPr>
        <w:t>招标文件的答复、澄清、修改、补充通知实质上改变采购需求相关内容，且自招标文件的答复、澄清、修改、补充通知发出之日起至投标截止时间止不足</w:t>
      </w:r>
      <w:r>
        <w:rPr>
          <w:szCs w:val="21"/>
        </w:rPr>
        <w:t>15</w:t>
      </w:r>
      <w:r>
        <w:rPr>
          <w:rFonts w:hint="eastAsia"/>
          <w:szCs w:val="21"/>
        </w:rPr>
        <w:t>天的，招标采购单位可视情况推迟投标截止时间和开标时间，按规定在财政部门指定的政府采购信息发布媒体上发布变更公告，并将变更后的时间通知所有已报名的潜在投标人。</w:t>
      </w:r>
    </w:p>
    <w:p w14:paraId="62B46639">
      <w:pPr>
        <w:widowControl/>
        <w:snapToGrid w:val="0"/>
        <w:spacing w:before="120" w:line="360" w:lineRule="auto"/>
        <w:ind w:right="-87" w:firstLine="415" w:firstLineChars="198"/>
        <w:rPr>
          <w:szCs w:val="21"/>
        </w:rPr>
      </w:pPr>
      <w:r>
        <w:rPr>
          <w:szCs w:val="21"/>
        </w:rPr>
        <w:t>3.</w:t>
      </w:r>
      <w:r>
        <w:rPr>
          <w:rFonts w:hint="eastAsia"/>
          <w:szCs w:val="21"/>
        </w:rPr>
        <w:t>招标文件澄清、答复、修改、补充的内容为采购文件的组成部分。当招标文件与招标文件的答复、澄清、修改、补充通知就同一内容的表述不一致时，以最后发出的变更公告为准。</w:t>
      </w:r>
    </w:p>
    <w:p w14:paraId="3DC27445">
      <w:pPr>
        <w:snapToGrid w:val="0"/>
        <w:spacing w:before="120" w:line="360" w:lineRule="auto"/>
        <w:ind w:right="-506" w:rightChars="-241" w:firstLine="420" w:firstLineChars="200"/>
        <w:rPr>
          <w:b/>
          <w:sz w:val="28"/>
        </w:rPr>
      </w:pPr>
      <w:r>
        <w:rPr>
          <w:szCs w:val="21"/>
        </w:rPr>
        <w:t>4.</w:t>
      </w:r>
      <w:r>
        <w:rPr>
          <w:rFonts w:hint="eastAsia"/>
          <w:szCs w:val="21"/>
        </w:rPr>
        <w:t>招标文件的澄清、答复、修改或补充都应该通过本代理机构以法定形式发布。</w:t>
      </w:r>
    </w:p>
    <w:p w14:paraId="67F35F05">
      <w:pPr>
        <w:snapToGrid w:val="0"/>
        <w:spacing w:before="120" w:line="360" w:lineRule="auto"/>
        <w:ind w:right="-87" w:firstLine="2923" w:firstLineChars="1040"/>
        <w:outlineLvl w:val="1"/>
        <w:rPr>
          <w:b/>
          <w:sz w:val="28"/>
        </w:rPr>
      </w:pPr>
      <w:r>
        <w:rPr>
          <w:rFonts w:hint="eastAsia"/>
          <w:b/>
          <w:sz w:val="28"/>
        </w:rPr>
        <w:t>三、投标文件的编制</w:t>
      </w:r>
    </w:p>
    <w:p w14:paraId="7E91287E">
      <w:pPr>
        <w:spacing w:line="336" w:lineRule="auto"/>
        <w:ind w:firstLine="211" w:firstLineChars="100"/>
        <w:rPr>
          <w:b/>
          <w:szCs w:val="21"/>
        </w:rPr>
      </w:pPr>
      <w:r>
        <w:rPr>
          <w:rFonts w:hint="eastAsia"/>
          <w:b/>
          <w:szCs w:val="21"/>
        </w:rPr>
        <w:t>（一）投标文件的签署</w:t>
      </w:r>
    </w:p>
    <w:p w14:paraId="21CB5646">
      <w:pPr>
        <w:spacing w:line="336" w:lineRule="auto"/>
        <w:ind w:firstLine="422"/>
        <w:rPr>
          <w:b/>
          <w:bCs/>
          <w:szCs w:val="21"/>
        </w:rPr>
      </w:pPr>
      <w:r>
        <w:rPr>
          <w:b/>
          <w:bCs/>
          <w:szCs w:val="21"/>
        </w:rPr>
        <w:t>1.</w:t>
      </w:r>
      <w:r>
        <w:rPr>
          <w:rFonts w:hint="eastAsia"/>
          <w:b/>
          <w:bCs/>
          <w:szCs w:val="21"/>
        </w:rPr>
        <w:t>电子投标文件部分：</w:t>
      </w:r>
    </w:p>
    <w:p w14:paraId="10B96F82">
      <w:pPr>
        <w:spacing w:line="336" w:lineRule="auto"/>
        <w:ind w:firstLine="422"/>
        <w:rPr>
          <w:szCs w:val="21"/>
        </w:rPr>
      </w:pPr>
      <w:r>
        <w:rPr>
          <w:rFonts w:hint="eastAsia"/>
          <w:szCs w:val="21"/>
        </w:rPr>
        <w:t>投标人应根据</w:t>
      </w:r>
      <w:r>
        <w:rPr>
          <w:szCs w:val="21"/>
        </w:rPr>
        <w:t>“</w:t>
      </w:r>
      <w:r>
        <w:rPr>
          <w:rFonts w:hint="eastAsia"/>
          <w:szCs w:val="21"/>
        </w:rPr>
        <w:t>政采云供应商项目采购</w:t>
      </w:r>
      <w:r>
        <w:rPr>
          <w:szCs w:val="21"/>
        </w:rPr>
        <w:t>-</w:t>
      </w:r>
      <w:r>
        <w:rPr>
          <w:rFonts w:hint="eastAsia"/>
          <w:szCs w:val="21"/>
        </w:rPr>
        <w:t>电子交易操作指南</w:t>
      </w:r>
      <w:r>
        <w:rPr>
          <w:szCs w:val="21"/>
        </w:rPr>
        <w:t>”</w:t>
      </w:r>
      <w:r>
        <w:rPr>
          <w:rFonts w:hint="eastAsia"/>
          <w:szCs w:val="21"/>
        </w:rPr>
        <w:t>及本招标文件规定的格式和顺序编制电子投标文件并进行关联定位。</w:t>
      </w:r>
    </w:p>
    <w:p w14:paraId="34F78AEB">
      <w:pPr>
        <w:spacing w:line="336" w:lineRule="auto"/>
        <w:ind w:firstLine="422"/>
        <w:rPr>
          <w:b/>
          <w:bCs/>
          <w:szCs w:val="21"/>
        </w:rPr>
      </w:pPr>
      <w:r>
        <w:rPr>
          <w:b/>
          <w:bCs/>
          <w:szCs w:val="21"/>
        </w:rPr>
        <w:t>2.</w:t>
      </w:r>
      <w:r>
        <w:rPr>
          <w:rFonts w:hint="eastAsia"/>
          <w:b/>
          <w:bCs/>
          <w:szCs w:val="21"/>
        </w:rPr>
        <w:t>备份投标文件部分：</w:t>
      </w:r>
    </w:p>
    <w:p w14:paraId="17993828">
      <w:pPr>
        <w:snapToGrid w:val="0"/>
        <w:spacing w:before="120" w:beforeLines="50" w:after="120" w:afterLines="50" w:line="336" w:lineRule="auto"/>
        <w:ind w:right="-506" w:rightChars="-241" w:firstLine="420" w:firstLineChars="200"/>
        <w:rPr>
          <w:szCs w:val="21"/>
        </w:rPr>
      </w:pPr>
      <w:r>
        <w:rPr>
          <w:rFonts w:hint="eastAsia"/>
          <w:szCs w:val="21"/>
        </w:rPr>
        <w:t>以介质存储的数据电文形式的备份投标文件，按政采云平台项目采购</w:t>
      </w:r>
      <w:r>
        <w:rPr>
          <w:szCs w:val="21"/>
        </w:rPr>
        <w:t>-</w:t>
      </w:r>
      <w:r>
        <w:rPr>
          <w:rFonts w:hint="eastAsia"/>
          <w:szCs w:val="21"/>
        </w:rPr>
        <w:t>电子交易操作指南中上传的电子投标文件格式，以</w:t>
      </w:r>
      <w:r>
        <w:rPr>
          <w:szCs w:val="21"/>
        </w:rPr>
        <w:t>U</w:t>
      </w:r>
      <w:r>
        <w:rPr>
          <w:rFonts w:hint="eastAsia"/>
          <w:szCs w:val="21"/>
        </w:rPr>
        <w:t>盘形式存储提供。数量为</w:t>
      </w:r>
      <w:r>
        <w:rPr>
          <w:szCs w:val="21"/>
        </w:rPr>
        <w:t>1</w:t>
      </w:r>
      <w:r>
        <w:rPr>
          <w:rFonts w:hint="eastAsia"/>
          <w:szCs w:val="21"/>
        </w:rPr>
        <w:t>份。</w:t>
      </w:r>
    </w:p>
    <w:p w14:paraId="6C0C27C0">
      <w:pPr>
        <w:tabs>
          <w:tab w:val="left" w:pos="0"/>
        </w:tabs>
        <w:spacing w:line="360" w:lineRule="auto"/>
        <w:ind w:firstLine="211" w:firstLineChars="100"/>
        <w:rPr>
          <w:b/>
          <w:szCs w:val="21"/>
        </w:rPr>
      </w:pPr>
      <w:r>
        <w:rPr>
          <w:rFonts w:hint="eastAsia"/>
          <w:b/>
          <w:szCs w:val="21"/>
        </w:rPr>
        <w:t>（二）投标文件的组成</w:t>
      </w:r>
    </w:p>
    <w:p w14:paraId="295DED0F">
      <w:pPr>
        <w:spacing w:before="120" w:beforeLines="50" w:line="360" w:lineRule="auto"/>
        <w:ind w:firstLine="413" w:firstLineChars="196"/>
        <w:rPr>
          <w:rFonts w:ascii="宋体" w:hAnsi="Courier New"/>
          <w:szCs w:val="21"/>
        </w:rPr>
      </w:pPr>
      <w:r>
        <w:rPr>
          <w:rFonts w:hint="eastAsia" w:ascii="宋体" w:hAnsi="Courier New"/>
          <w:b/>
          <w:bCs/>
          <w:szCs w:val="21"/>
        </w:rPr>
        <w:t>投标文件由资格响应文件、商务及技术响应文件、报价文件三部份组成。</w:t>
      </w:r>
      <w:r>
        <w:rPr>
          <w:rFonts w:hint="eastAsia" w:ascii="宋体" w:hAnsi="Courier New"/>
          <w:szCs w:val="21"/>
        </w:rPr>
        <w:t>电子投标文件中所须加盖公章部分均采用</w:t>
      </w:r>
      <w:r>
        <w:rPr>
          <w:rFonts w:ascii="宋体" w:hAnsi="Courier New"/>
          <w:szCs w:val="21"/>
        </w:rPr>
        <w:t>CA</w:t>
      </w:r>
      <w:r>
        <w:rPr>
          <w:rFonts w:hint="eastAsia" w:ascii="宋体" w:hAnsi="Courier New"/>
          <w:szCs w:val="21"/>
        </w:rPr>
        <w:t>签章。（以下投标文件的部分格式详见本招标文件第六章，如本招标文件没有提供相应的格式，投标人可自行制表填写）</w:t>
      </w:r>
    </w:p>
    <w:p w14:paraId="135C191E">
      <w:pPr>
        <w:spacing w:before="120" w:beforeLines="50" w:line="360" w:lineRule="auto"/>
        <w:ind w:left="417"/>
        <w:rPr>
          <w:b/>
          <w:szCs w:val="21"/>
        </w:rPr>
      </w:pPr>
      <w:r>
        <w:rPr>
          <w:rFonts w:hint="eastAsia"/>
          <w:b/>
          <w:szCs w:val="21"/>
        </w:rPr>
        <w:t>资格响应部份：</w:t>
      </w:r>
    </w:p>
    <w:p w14:paraId="4F3C3E02">
      <w:pPr>
        <w:spacing w:line="360" w:lineRule="auto"/>
        <w:ind w:left="417"/>
      </w:pPr>
      <w:r>
        <w:t>1.</w:t>
      </w:r>
      <w:r>
        <w:rPr>
          <w:rFonts w:hint="eastAsia"/>
        </w:rPr>
        <w:t>基本资格条件：符合《中华人民共和国政府采购法》第二十二条的规定；</w:t>
      </w:r>
    </w:p>
    <w:p w14:paraId="5523AFB6">
      <w:pPr>
        <w:spacing w:line="360" w:lineRule="auto"/>
        <w:ind w:firstLine="420" w:firstLineChars="200"/>
      </w:pPr>
      <w:r>
        <w:rPr>
          <w:rFonts w:hint="eastAsia"/>
        </w:rPr>
        <w:t>（以下</w:t>
      </w:r>
      <w:r>
        <w:t>A~E</w:t>
      </w:r>
      <w:r>
        <w:rPr>
          <w:rFonts w:hint="eastAsia"/>
        </w:rPr>
        <w:t>项是第二十二条要求及对应证明材料的具体内容，各投标人须在投标文件中出具对应证明材料）</w:t>
      </w:r>
    </w:p>
    <w:p w14:paraId="5518C2EA">
      <w:pPr>
        <w:spacing w:line="360" w:lineRule="auto"/>
        <w:ind w:firstLine="482" w:firstLineChars="200"/>
        <w:rPr>
          <w:b/>
          <w:bCs/>
        </w:rPr>
      </w:pPr>
      <w:r>
        <w:rPr>
          <w:b/>
          <w:bCs/>
          <w:sz w:val="24"/>
        </w:rPr>
        <w:t>A.</w:t>
      </w:r>
      <w:r>
        <w:rPr>
          <w:rFonts w:hint="eastAsia"/>
          <w:b/>
          <w:bCs/>
        </w:rPr>
        <w:t>具有独立承担民事责任的能力：</w:t>
      </w:r>
    </w:p>
    <w:p w14:paraId="31FA7721">
      <w:pPr>
        <w:spacing w:line="360" w:lineRule="auto"/>
        <w:ind w:firstLine="420" w:firstLineChars="200"/>
        <w:rPr>
          <w:b/>
          <w:bCs/>
        </w:rPr>
      </w:pPr>
      <w:r>
        <w:rPr>
          <w:rFonts w:hint="eastAsia"/>
        </w:rPr>
        <w:t>投标人须在投标文件中出具符合以下情况的证明材料复印件</w:t>
      </w:r>
      <w:r>
        <w:rPr>
          <w:rFonts w:hint="eastAsia"/>
          <w:b/>
          <w:bCs/>
        </w:rPr>
        <w:t>（五选一）：</w:t>
      </w:r>
    </w:p>
    <w:p w14:paraId="70B90AF2">
      <w:pPr>
        <w:spacing w:line="360" w:lineRule="auto"/>
        <w:ind w:firstLine="420" w:firstLineChars="200"/>
      </w:pPr>
      <w:r>
        <w:rPr>
          <w:rFonts w:hint="eastAsia"/>
        </w:rPr>
        <w:t>①如投标人是企业（包括合伙企业），提供在工商部门注册的有效</w:t>
      </w:r>
      <w:r>
        <w:t>“</w:t>
      </w:r>
      <w:r>
        <w:rPr>
          <w:rFonts w:hint="eastAsia"/>
        </w:rPr>
        <w:t>企业法人营业执照</w:t>
      </w:r>
      <w:r>
        <w:t>”</w:t>
      </w:r>
      <w:r>
        <w:rPr>
          <w:rFonts w:hint="eastAsia"/>
        </w:rPr>
        <w:t>或</w:t>
      </w:r>
      <w:r>
        <w:t>“</w:t>
      </w:r>
      <w:r>
        <w:rPr>
          <w:rFonts w:hint="eastAsia"/>
        </w:rPr>
        <w:t>营业执照</w:t>
      </w:r>
      <w:r>
        <w:t>”</w:t>
      </w:r>
      <w:r>
        <w:rPr>
          <w:rFonts w:hint="eastAsia"/>
        </w:rPr>
        <w:t>；</w:t>
      </w:r>
    </w:p>
    <w:p w14:paraId="05E5DD94">
      <w:pPr>
        <w:spacing w:line="360" w:lineRule="auto"/>
        <w:ind w:firstLine="420" w:firstLineChars="200"/>
      </w:pPr>
      <w:r>
        <w:rPr>
          <w:rFonts w:hint="eastAsia"/>
        </w:rPr>
        <w:t>②如投标人是事业单位，提供有效的</w:t>
      </w:r>
      <w:r>
        <w:t>“</w:t>
      </w:r>
      <w:r>
        <w:rPr>
          <w:rFonts w:hint="eastAsia"/>
        </w:rPr>
        <w:t>事业单位法人证书</w:t>
      </w:r>
      <w:r>
        <w:t>”</w:t>
      </w:r>
      <w:r>
        <w:rPr>
          <w:rFonts w:hint="eastAsia"/>
        </w:rPr>
        <w:t>；</w:t>
      </w:r>
    </w:p>
    <w:p w14:paraId="5E722D63">
      <w:pPr>
        <w:spacing w:line="360" w:lineRule="auto"/>
        <w:ind w:firstLine="420" w:firstLineChars="200"/>
      </w:pPr>
      <w:r>
        <w:rPr>
          <w:rFonts w:hint="eastAsia"/>
        </w:rPr>
        <w:t>③如投标人是非企业专业服务机构的，提供执业许可证等证明文件；</w:t>
      </w:r>
    </w:p>
    <w:p w14:paraId="5D4418C3">
      <w:pPr>
        <w:spacing w:line="360" w:lineRule="auto"/>
        <w:ind w:firstLine="420" w:firstLineChars="200"/>
      </w:pPr>
      <w:r>
        <w:rPr>
          <w:rFonts w:hint="eastAsia"/>
        </w:rPr>
        <w:t>④如投标人是个体工商户，提供有效的</w:t>
      </w:r>
      <w:r>
        <w:t>“</w:t>
      </w:r>
      <w:r>
        <w:rPr>
          <w:rFonts w:hint="eastAsia"/>
        </w:rPr>
        <w:t>个体工商户营业执照</w:t>
      </w:r>
      <w:r>
        <w:t>”</w:t>
      </w:r>
      <w:r>
        <w:rPr>
          <w:rFonts w:hint="eastAsia"/>
        </w:rPr>
        <w:t>；</w:t>
      </w:r>
    </w:p>
    <w:p w14:paraId="1876DCF7">
      <w:pPr>
        <w:spacing w:line="360" w:lineRule="auto"/>
        <w:ind w:firstLine="420" w:firstLineChars="200"/>
      </w:pPr>
      <w:r>
        <w:rPr>
          <w:rFonts w:hint="eastAsia"/>
        </w:rPr>
        <w:t>⑤如投标人是自然人，提供有效的自然人身份证明（居民身份证正反面或公安机关出具的临时居民身份证正反面或港澳台胞证或证照）。</w:t>
      </w:r>
    </w:p>
    <w:p w14:paraId="2307A754">
      <w:pPr>
        <w:spacing w:line="360" w:lineRule="auto"/>
        <w:ind w:firstLine="422" w:firstLineChars="200"/>
        <w:rPr>
          <w:b/>
          <w:bCs/>
        </w:rPr>
      </w:pPr>
      <w:r>
        <w:rPr>
          <w:b/>
          <w:bCs/>
          <w:szCs w:val="21"/>
        </w:rPr>
        <w:t>B.</w:t>
      </w:r>
      <w:r>
        <w:rPr>
          <w:rFonts w:hint="eastAsia"/>
          <w:b/>
          <w:bCs/>
        </w:rPr>
        <w:t>具有良好的商业信誉和健全的财务会计制度：</w:t>
      </w:r>
    </w:p>
    <w:p w14:paraId="77AB12CF">
      <w:pPr>
        <w:spacing w:line="360" w:lineRule="auto"/>
        <w:ind w:firstLine="420" w:firstLineChars="200"/>
      </w:pPr>
      <w:r>
        <w:rPr>
          <w:rFonts w:hint="eastAsia"/>
        </w:rPr>
        <w:t>①良好的商业信誉：</w:t>
      </w:r>
    </w:p>
    <w:p w14:paraId="78FD9278">
      <w:pPr>
        <w:spacing w:line="360" w:lineRule="auto"/>
        <w:ind w:firstLine="420" w:firstLineChars="200"/>
      </w:pPr>
      <w:r>
        <w:rPr>
          <w:rFonts w:hint="eastAsia"/>
        </w:rPr>
        <w:t>至本项目投标截止时间止未被</w:t>
      </w:r>
      <w:r>
        <w:t>“</w:t>
      </w:r>
      <w:r>
        <w:rPr>
          <w:rFonts w:hint="eastAsia"/>
        </w:rPr>
        <w:t>信用中国</w:t>
      </w:r>
      <w:r>
        <w:t>”</w:t>
      </w:r>
      <w:r>
        <w:rPr>
          <w:rFonts w:hint="eastAsia"/>
        </w:rPr>
        <w:t>（</w:t>
      </w:r>
      <w:r>
        <w:t>www.creditchina.gov.cn</w:t>
      </w:r>
      <w:r>
        <w:rPr>
          <w:rFonts w:hint="eastAsia"/>
        </w:rPr>
        <w:t>）、中国政府采购网（</w:t>
      </w:r>
      <w:r>
        <w:t>www.ccgp.gov.cn</w:t>
      </w:r>
      <w:r>
        <w:rPr>
          <w:rFonts w:hint="eastAsia"/>
        </w:rPr>
        <w:t>）列入失信被执行人、重大税收违法案件当事人名单、政府采购严重违法失信行为记录名单网页查询记录截图。</w:t>
      </w:r>
    </w:p>
    <w:p w14:paraId="32E90ECA">
      <w:pPr>
        <w:spacing w:line="360" w:lineRule="auto"/>
        <w:ind w:firstLine="420" w:firstLineChars="200"/>
      </w:pPr>
      <w:r>
        <w:rPr>
          <w:rFonts w:hint="eastAsia"/>
          <w:szCs w:val="21"/>
        </w:rPr>
        <w:t>提供</w:t>
      </w:r>
      <w:r>
        <w:rPr>
          <w:rFonts w:hint="eastAsia"/>
        </w:rPr>
        <w:t>查询截图，（截图查询网站时间须在开标截止前二个星期内）</w:t>
      </w:r>
    </w:p>
    <w:p w14:paraId="31E92557">
      <w:pPr>
        <w:spacing w:line="360" w:lineRule="auto"/>
        <w:ind w:firstLine="420" w:firstLineChars="200"/>
      </w:pPr>
      <w:r>
        <w:rPr>
          <w:rFonts w:hint="eastAsia"/>
          <w:szCs w:val="21"/>
        </w:rPr>
        <w:t>对</w:t>
      </w:r>
      <w:r>
        <w:rPr>
          <w:rFonts w:hint="eastAsia"/>
        </w:rPr>
        <w:t>列入失信被执行人、重大税收违法案件当事人名单、政府采购严重违法失信行为记录名单的投标人，其投标将作无效标处理。</w:t>
      </w:r>
    </w:p>
    <w:p w14:paraId="584A38CB">
      <w:pPr>
        <w:spacing w:line="360" w:lineRule="auto"/>
        <w:ind w:firstLine="420" w:firstLineChars="200"/>
      </w:pPr>
      <w:r>
        <w:rPr>
          <w:rFonts w:hint="eastAsia" w:ascii="宋体" w:hAnsi="宋体" w:cs="宋体"/>
        </w:rPr>
        <w:t>②</w:t>
      </w:r>
      <w:r>
        <w:rPr>
          <w:rFonts w:hint="eastAsia"/>
        </w:rPr>
        <w:t>健全的财务会计制度：</w:t>
      </w:r>
    </w:p>
    <w:p w14:paraId="3271BACF">
      <w:pPr>
        <w:spacing w:line="360" w:lineRule="auto"/>
        <w:ind w:firstLine="420" w:firstLineChars="200"/>
      </w:pPr>
      <w:r>
        <w:rPr>
          <w:rFonts w:hint="eastAsia"/>
        </w:rPr>
        <w:t>投标人须在投标文件中出具符合以下情况的证明材料复印件</w:t>
      </w:r>
      <w:r>
        <w:rPr>
          <w:rFonts w:hint="eastAsia"/>
          <w:b/>
          <w:bCs/>
        </w:rPr>
        <w:t>（三选一）</w:t>
      </w:r>
      <w:r>
        <w:rPr>
          <w:rFonts w:hint="eastAsia"/>
        </w:rPr>
        <w:t>：</w:t>
      </w:r>
    </w:p>
    <w:p w14:paraId="501862BA">
      <w:pPr>
        <w:tabs>
          <w:tab w:val="left" w:pos="735"/>
        </w:tabs>
        <w:spacing w:line="360" w:lineRule="auto"/>
        <w:ind w:firstLine="420" w:firstLineChars="200"/>
      </w:pPr>
      <w:r>
        <w:rPr>
          <w:rFonts w:hint="eastAsia"/>
        </w:rPr>
        <w:t>（一）投标人是法人的，应提供最近一个年度经审计的财务报告，包括资产负债表、利润表、现金流量表（执行《小企业会计准则》的提供资产负债表和利润表两张基本报表），未经审计的，提供资产负债表、利润表或损益表。</w:t>
      </w:r>
    </w:p>
    <w:p w14:paraId="52905701">
      <w:pPr>
        <w:tabs>
          <w:tab w:val="left" w:pos="735"/>
        </w:tabs>
        <w:spacing w:line="360" w:lineRule="auto"/>
        <w:ind w:left="420"/>
      </w:pPr>
      <w:r>
        <w:rPr>
          <w:rFonts w:hint="eastAsia"/>
        </w:rPr>
        <w:t>（二）其他组织和自然人如没有经审计的财务报告的，可以提供资产负债表、利润表、现金</w:t>
      </w:r>
    </w:p>
    <w:p w14:paraId="0666AE9D">
      <w:pPr>
        <w:tabs>
          <w:tab w:val="left" w:pos="735"/>
        </w:tabs>
        <w:spacing w:line="360" w:lineRule="auto"/>
      </w:pPr>
      <w:r>
        <w:rPr>
          <w:rFonts w:hint="eastAsia"/>
        </w:rPr>
        <w:t>流量表。</w:t>
      </w:r>
    </w:p>
    <w:p w14:paraId="2C456A12">
      <w:pPr>
        <w:tabs>
          <w:tab w:val="left" w:pos="735"/>
        </w:tabs>
        <w:spacing w:line="360" w:lineRule="auto"/>
        <w:ind w:firstLine="420" w:firstLineChars="200"/>
      </w:pPr>
      <w:r>
        <w:rPr>
          <w:rFonts w:hint="eastAsia"/>
        </w:rPr>
        <w:t>（三）新成立不足一年的公司须出具情况说明。</w:t>
      </w:r>
    </w:p>
    <w:p w14:paraId="7E02EE61">
      <w:pPr>
        <w:spacing w:line="360" w:lineRule="auto"/>
        <w:ind w:firstLine="413" w:firstLineChars="196"/>
        <w:rPr>
          <w:b/>
          <w:bCs/>
          <w:szCs w:val="21"/>
        </w:rPr>
      </w:pPr>
      <w:r>
        <w:rPr>
          <w:b/>
          <w:bCs/>
          <w:szCs w:val="21"/>
        </w:rPr>
        <w:t>C.</w:t>
      </w:r>
      <w:r>
        <w:rPr>
          <w:rFonts w:hint="eastAsia"/>
          <w:b/>
          <w:bCs/>
          <w:szCs w:val="21"/>
        </w:rPr>
        <w:t>具有履行合同所必需的设备和专业技术能力：</w:t>
      </w:r>
    </w:p>
    <w:p w14:paraId="51800822">
      <w:pPr>
        <w:spacing w:line="360" w:lineRule="auto"/>
        <w:ind w:left="420"/>
        <w:rPr>
          <w:kern w:val="0"/>
          <w:szCs w:val="21"/>
        </w:rPr>
      </w:pPr>
      <w:r>
        <w:rPr>
          <w:rFonts w:hint="eastAsia"/>
          <w:kern w:val="0"/>
          <w:szCs w:val="21"/>
        </w:rPr>
        <w:t>投标人须在投标文件中出具具有履行合同所必需的设备和专业技术能力的《投标函》。</w:t>
      </w:r>
    </w:p>
    <w:p w14:paraId="37C4D4CC">
      <w:pPr>
        <w:spacing w:line="360" w:lineRule="auto"/>
        <w:ind w:firstLine="413" w:firstLineChars="196"/>
        <w:rPr>
          <w:b/>
          <w:bCs/>
          <w:szCs w:val="21"/>
        </w:rPr>
      </w:pPr>
      <w:r>
        <w:rPr>
          <w:b/>
          <w:bCs/>
          <w:szCs w:val="21"/>
        </w:rPr>
        <w:t>D.</w:t>
      </w:r>
      <w:r>
        <w:rPr>
          <w:rFonts w:hint="eastAsia"/>
          <w:b/>
          <w:bCs/>
          <w:szCs w:val="21"/>
        </w:rPr>
        <w:t>有依法缴纳税收和社会保障资金的良好记录：（如有）</w:t>
      </w:r>
    </w:p>
    <w:p w14:paraId="152464C9">
      <w:pPr>
        <w:spacing w:line="360" w:lineRule="auto"/>
        <w:ind w:firstLine="420" w:firstLineChars="200"/>
      </w:pPr>
      <w:r>
        <w:t>1.</w:t>
      </w:r>
      <w:r>
        <w:rPr>
          <w:rFonts w:hint="eastAsia"/>
        </w:rPr>
        <w:t>投标人须在投标文件中同时出具满足以下要求的证明材料复印件：</w:t>
      </w:r>
    </w:p>
    <w:p w14:paraId="303B4238">
      <w:pPr>
        <w:spacing w:line="360" w:lineRule="auto"/>
        <w:ind w:firstLine="420" w:firstLineChars="200"/>
      </w:pPr>
      <w:r>
        <w:rPr>
          <w:rFonts w:hint="eastAsia"/>
        </w:rPr>
        <w:t>①投标人须提供由税务部门出具的最近一季度缴纳增值税和企业所得税的纳税证明。</w:t>
      </w:r>
    </w:p>
    <w:p w14:paraId="6C6837F5">
      <w:pPr>
        <w:spacing w:line="360" w:lineRule="auto"/>
        <w:ind w:firstLine="420" w:firstLineChars="200"/>
      </w:pPr>
      <w:r>
        <w:rPr>
          <w:rFonts w:hint="eastAsia" w:ascii="宋体" w:hAnsi="宋体" w:cs="宋体"/>
        </w:rPr>
        <w:t>②</w:t>
      </w:r>
      <w:r>
        <w:rPr>
          <w:rFonts w:hint="eastAsia"/>
        </w:rPr>
        <w:t>投标人须提供最近三个月内缴纳社会保险的凭据（缴税付款凭证或社会保险缴纳证明）</w:t>
      </w:r>
    </w:p>
    <w:p w14:paraId="75379522">
      <w:pPr>
        <w:spacing w:line="360" w:lineRule="auto"/>
        <w:ind w:firstLine="420" w:firstLineChars="200"/>
      </w:pPr>
      <w:r>
        <w:rPr>
          <w:rFonts w:hint="eastAsia"/>
        </w:rPr>
        <w:t>依法免税或不需要缴纳社会保障资金的投标人，应提供相应文件证明其依法免税或不需要缴纳社会保障资金。</w:t>
      </w:r>
    </w:p>
    <w:p w14:paraId="70611F2D">
      <w:pPr>
        <w:spacing w:line="360" w:lineRule="auto"/>
        <w:ind w:firstLine="422" w:firstLineChars="200"/>
        <w:rPr>
          <w:b/>
          <w:bCs/>
        </w:rPr>
      </w:pPr>
      <w:r>
        <w:rPr>
          <w:b/>
          <w:bCs/>
        </w:rPr>
        <w:t>E.</w:t>
      </w:r>
      <w:r>
        <w:rPr>
          <w:rFonts w:hint="eastAsia"/>
          <w:b/>
          <w:bCs/>
        </w:rPr>
        <w:t>参加政府采购活动前三年内，在经营活动中没有重大违法记录：</w:t>
      </w:r>
    </w:p>
    <w:p w14:paraId="58F5FBDB">
      <w:pPr>
        <w:spacing w:line="360" w:lineRule="auto"/>
        <w:ind w:firstLine="420" w:firstLineChars="200"/>
      </w:pPr>
      <w:r>
        <w:rPr>
          <w:rFonts w:hint="eastAsia"/>
        </w:rPr>
        <w:t>投标人须在投标文件中出具《声明函》、廉政承诺书。（格式见附件）</w:t>
      </w:r>
    </w:p>
    <w:p w14:paraId="6FCBD9CC">
      <w:pPr>
        <w:spacing w:line="360" w:lineRule="auto"/>
        <w:ind w:firstLine="420" w:firstLineChars="200"/>
        <w:rPr>
          <w:szCs w:val="21"/>
        </w:rPr>
      </w:pPr>
      <w:r>
        <w:rPr>
          <w:rFonts w:hint="eastAsia"/>
          <w:szCs w:val="21"/>
        </w:rPr>
        <w:t>注：证明材料均需加盖签章。</w:t>
      </w:r>
    </w:p>
    <w:p w14:paraId="7A6F4DC2">
      <w:pPr>
        <w:spacing w:line="360" w:lineRule="auto"/>
        <w:ind w:firstLine="420" w:firstLineChars="200"/>
      </w:pPr>
      <w:r>
        <w:rPr>
          <w:rFonts w:hint="eastAsia"/>
        </w:rPr>
        <w:t>中小企业声明函；</w:t>
      </w:r>
    </w:p>
    <w:p w14:paraId="1B0705FD">
      <w:pPr>
        <w:spacing w:line="360" w:lineRule="auto"/>
        <w:ind w:firstLine="420" w:firstLineChars="200"/>
      </w:pPr>
      <w:r>
        <w:rPr>
          <w:rFonts w:hint="eastAsia"/>
        </w:rPr>
        <w:t>监狱企业声明函（如是）；</w:t>
      </w:r>
    </w:p>
    <w:p w14:paraId="777D6DC9">
      <w:pPr>
        <w:spacing w:line="360" w:lineRule="auto"/>
        <w:ind w:firstLine="420" w:firstLineChars="200"/>
        <w:rPr>
          <w:rFonts w:hint="eastAsia" w:ascii="宋体" w:hAnsi="宋体"/>
          <w:b/>
          <w:szCs w:val="21"/>
        </w:rPr>
      </w:pPr>
      <w:r>
        <w:rPr>
          <w:rFonts w:hint="eastAsia"/>
        </w:rPr>
        <w:t>残疾人福利性单位声明函（如是）；</w:t>
      </w:r>
    </w:p>
    <w:p w14:paraId="21E99EAC">
      <w:pPr>
        <w:snapToGrid w:val="0"/>
        <w:spacing w:line="336" w:lineRule="auto"/>
        <w:ind w:firstLine="422" w:firstLineChars="200"/>
        <w:rPr>
          <w:rFonts w:hint="eastAsia" w:ascii="宋体" w:hAnsi="宋体"/>
          <w:b/>
          <w:szCs w:val="21"/>
        </w:rPr>
      </w:pPr>
      <w:r>
        <w:rPr>
          <w:rFonts w:ascii="宋体" w:hAnsi="宋体"/>
          <w:b/>
          <w:szCs w:val="21"/>
        </w:rPr>
        <w:t>2.</w:t>
      </w:r>
      <w:r>
        <w:rPr>
          <w:rFonts w:hint="eastAsia" w:ascii="宋体" w:hAnsi="宋体"/>
          <w:b/>
          <w:szCs w:val="21"/>
        </w:rPr>
        <w:t>商务及技术部分：</w:t>
      </w:r>
    </w:p>
    <w:p w14:paraId="1A7900A2">
      <w:pPr>
        <w:snapToGrid w:val="0"/>
        <w:spacing w:line="360" w:lineRule="auto"/>
        <w:ind w:firstLine="411" w:firstLineChars="196"/>
        <w:jc w:val="left"/>
        <w:rPr>
          <w:rFonts w:hint="eastAsia" w:ascii="宋体" w:hAnsi="宋体"/>
          <w:szCs w:val="21"/>
        </w:rPr>
      </w:pPr>
      <w:r>
        <w:rPr>
          <w:rFonts w:ascii="宋体" w:hAnsi="宋体"/>
          <w:szCs w:val="21"/>
        </w:rPr>
        <w:t>2.1</w:t>
      </w:r>
      <w:r>
        <w:rPr>
          <w:rFonts w:hint="eastAsia" w:ascii="宋体" w:hAnsi="宋体"/>
          <w:szCs w:val="21"/>
        </w:rPr>
        <w:t>投标人基本情况表（如有）；</w:t>
      </w:r>
    </w:p>
    <w:p w14:paraId="2F19F9A8">
      <w:pPr>
        <w:snapToGrid w:val="0"/>
        <w:spacing w:line="360" w:lineRule="auto"/>
        <w:ind w:firstLine="411" w:firstLineChars="196"/>
        <w:jc w:val="left"/>
        <w:rPr>
          <w:rFonts w:hint="eastAsia" w:ascii="宋体" w:hAnsi="宋体"/>
          <w:szCs w:val="21"/>
        </w:rPr>
      </w:pPr>
      <w:r>
        <w:rPr>
          <w:rFonts w:ascii="宋体" w:hAnsi="宋体"/>
          <w:szCs w:val="21"/>
        </w:rPr>
        <w:t>2.2</w:t>
      </w:r>
      <w:r>
        <w:rPr>
          <w:rFonts w:hint="eastAsia" w:ascii="宋体" w:hAnsi="宋体"/>
          <w:szCs w:val="21"/>
        </w:rPr>
        <w:t>成功案例及业绩；</w:t>
      </w:r>
    </w:p>
    <w:p w14:paraId="128B5B5B">
      <w:pPr>
        <w:snapToGrid w:val="0"/>
        <w:spacing w:line="360" w:lineRule="auto"/>
        <w:ind w:firstLine="411" w:firstLineChars="196"/>
        <w:jc w:val="left"/>
        <w:rPr>
          <w:rFonts w:hint="eastAsia" w:ascii="宋体" w:hAnsi="宋体"/>
          <w:szCs w:val="21"/>
        </w:rPr>
      </w:pPr>
      <w:r>
        <w:rPr>
          <w:rFonts w:ascii="宋体" w:hAnsi="宋体"/>
          <w:szCs w:val="21"/>
        </w:rPr>
        <w:t xml:space="preserve">2.3 </w:t>
      </w:r>
      <w:r>
        <w:rPr>
          <w:rFonts w:hint="eastAsia" w:ascii="宋体" w:hAnsi="宋体"/>
          <w:szCs w:val="21"/>
        </w:rPr>
        <w:t>商务响应表；</w:t>
      </w:r>
    </w:p>
    <w:p w14:paraId="073C63D1">
      <w:pPr>
        <w:snapToGrid w:val="0"/>
        <w:spacing w:line="360" w:lineRule="auto"/>
        <w:ind w:firstLine="411" w:firstLineChars="196"/>
        <w:jc w:val="left"/>
        <w:rPr>
          <w:rFonts w:hint="eastAsia" w:ascii="宋体" w:hAnsi="宋体"/>
        </w:rPr>
      </w:pPr>
      <w:r>
        <w:rPr>
          <w:rFonts w:ascii="宋体" w:hAnsi="宋体"/>
          <w:szCs w:val="21"/>
        </w:rPr>
        <w:t>2.4</w:t>
      </w:r>
      <w:r>
        <w:rPr>
          <w:rFonts w:hint="eastAsia" w:ascii="宋体" w:hAnsi="宋体"/>
        </w:rPr>
        <w:t>项目总体架构及技术解决方案（包括</w:t>
      </w:r>
      <w:r>
        <w:rPr>
          <w:rFonts w:hint="eastAsia" w:ascii="宋体" w:hAnsi="宋体" w:cs="宋体"/>
          <w:szCs w:val="21"/>
        </w:rPr>
        <w:t>功能说明、性能指标及设备选型说明</w:t>
      </w:r>
      <w:r>
        <w:rPr>
          <w:rFonts w:hint="eastAsia" w:ascii="宋体" w:hAnsi="宋体"/>
        </w:rPr>
        <w:t>，安装调试、管理培训、维护服务项目等内容。本项目详细工作实施组织方案，包括</w:t>
      </w:r>
      <w:r>
        <w:rPr>
          <w:rFonts w:ascii="宋体" w:hAnsi="宋体"/>
        </w:rPr>
        <w:t>(</w:t>
      </w:r>
      <w:r>
        <w:rPr>
          <w:rFonts w:hint="eastAsia" w:ascii="宋体" w:hAnsi="宋体"/>
        </w:rPr>
        <w:t>但不限于</w:t>
      </w:r>
      <w:r>
        <w:rPr>
          <w:rFonts w:ascii="宋体" w:hAnsi="宋体"/>
        </w:rPr>
        <w:t>)</w:t>
      </w:r>
      <w:r>
        <w:rPr>
          <w:rFonts w:hint="eastAsia" w:ascii="宋体" w:hAnsi="宋体"/>
        </w:rPr>
        <w:t>以下内容：组织机构、工作时间进度表、工作程序和步骤、管理和协调方法、关键步骤的思路和要点。）</w:t>
      </w:r>
    </w:p>
    <w:p w14:paraId="32CDED6B">
      <w:pPr>
        <w:snapToGrid w:val="0"/>
        <w:spacing w:line="360" w:lineRule="auto"/>
        <w:ind w:firstLine="411" w:firstLineChars="196"/>
        <w:jc w:val="left"/>
        <w:rPr>
          <w:rFonts w:ascii="宋体"/>
        </w:rPr>
      </w:pPr>
      <w:r>
        <w:rPr>
          <w:rFonts w:ascii="宋体"/>
        </w:rPr>
        <w:t>2.</w:t>
      </w:r>
      <w:r>
        <w:rPr>
          <w:rFonts w:hint="eastAsia" w:ascii="宋体"/>
        </w:rPr>
        <w:t>5设备详细参数、配置清单（包括型号、品牌、数量）</w:t>
      </w:r>
    </w:p>
    <w:p w14:paraId="2119E6F5">
      <w:pPr>
        <w:snapToGrid w:val="0"/>
        <w:spacing w:line="360" w:lineRule="auto"/>
        <w:ind w:firstLine="411" w:firstLineChars="196"/>
        <w:jc w:val="left"/>
        <w:rPr>
          <w:rFonts w:hint="eastAsia" w:ascii="宋体" w:hAnsi="宋体"/>
        </w:rPr>
      </w:pPr>
      <w:r>
        <w:rPr>
          <w:rFonts w:ascii="宋体" w:hAnsi="宋体"/>
        </w:rPr>
        <w:t>2.</w:t>
      </w:r>
      <w:r>
        <w:rPr>
          <w:rFonts w:hint="eastAsia" w:ascii="宋体" w:hAnsi="宋体"/>
        </w:rPr>
        <w:t>6</w:t>
      </w:r>
      <w:r>
        <w:rPr>
          <w:rFonts w:ascii="宋体" w:hAnsi="宋体"/>
        </w:rPr>
        <w:t>保证项目质量的技术力量及技术措施；</w:t>
      </w:r>
    </w:p>
    <w:p w14:paraId="79BE0A9C">
      <w:pPr>
        <w:snapToGrid w:val="0"/>
        <w:spacing w:line="360" w:lineRule="auto"/>
        <w:ind w:firstLine="411" w:firstLineChars="196"/>
        <w:jc w:val="left"/>
        <w:rPr>
          <w:rFonts w:hint="eastAsia" w:ascii="宋体" w:hAnsi="宋体"/>
        </w:rPr>
      </w:pPr>
      <w:r>
        <w:rPr>
          <w:rFonts w:ascii="宋体" w:hAnsi="宋体"/>
        </w:rPr>
        <w:t>2.7保证项目的组织方案及人力资源安排；</w:t>
      </w:r>
    </w:p>
    <w:p w14:paraId="0AA9F910">
      <w:pPr>
        <w:snapToGrid w:val="0"/>
        <w:spacing w:line="360" w:lineRule="auto"/>
        <w:ind w:firstLine="411" w:firstLineChars="196"/>
        <w:jc w:val="left"/>
        <w:rPr>
          <w:rFonts w:hint="eastAsia" w:ascii="宋体" w:hAnsi="宋体"/>
        </w:rPr>
      </w:pPr>
      <w:r>
        <w:rPr>
          <w:rFonts w:ascii="宋体" w:hAnsi="宋体"/>
        </w:rPr>
        <w:t>2.8技术服务、技术培训、售后服务的内容和措施；</w:t>
      </w:r>
    </w:p>
    <w:p w14:paraId="35C48DFD">
      <w:pPr>
        <w:snapToGrid w:val="0"/>
        <w:spacing w:line="360" w:lineRule="auto"/>
        <w:ind w:firstLine="411" w:firstLineChars="196"/>
        <w:jc w:val="left"/>
        <w:rPr>
          <w:rFonts w:hint="eastAsia" w:ascii="宋体" w:hAnsi="宋体"/>
        </w:rPr>
      </w:pPr>
      <w:r>
        <w:rPr>
          <w:rFonts w:hint="eastAsia" w:ascii="宋体" w:hAnsi="宋体"/>
        </w:rPr>
        <w:t>2.</w:t>
      </w:r>
      <w:r>
        <w:rPr>
          <w:rFonts w:ascii="宋体" w:hAnsi="宋体"/>
        </w:rPr>
        <w:t>9</w:t>
      </w:r>
      <w:r>
        <w:rPr>
          <w:rFonts w:hint="eastAsia" w:ascii="宋体" w:hAnsi="宋体"/>
        </w:rPr>
        <w:t>按评分标准提供相关材料、方案；</w:t>
      </w:r>
    </w:p>
    <w:p w14:paraId="5087FF12">
      <w:pPr>
        <w:snapToGrid w:val="0"/>
        <w:spacing w:line="360" w:lineRule="auto"/>
        <w:ind w:firstLine="411" w:firstLineChars="196"/>
        <w:jc w:val="left"/>
        <w:rPr>
          <w:rFonts w:ascii="宋体"/>
        </w:rPr>
      </w:pPr>
      <w:r>
        <w:rPr>
          <w:rFonts w:ascii="宋体"/>
        </w:rPr>
        <w:t>2.10</w:t>
      </w:r>
      <w:r>
        <w:rPr>
          <w:rFonts w:hint="eastAsia" w:ascii="宋体"/>
        </w:rPr>
        <w:t>技术响应表（本次投标产品的技术参数是否与官网上公开的技术参数一致，如不一致，要求明确哪些参数不一致，不一致的原因以及使用何种技术可以达到投标产品参数。）</w:t>
      </w:r>
    </w:p>
    <w:p w14:paraId="0C513F6B">
      <w:pPr>
        <w:snapToGrid w:val="0"/>
        <w:spacing w:line="360" w:lineRule="auto"/>
        <w:ind w:firstLine="411" w:firstLineChars="196"/>
        <w:jc w:val="left"/>
        <w:rPr>
          <w:rFonts w:hint="eastAsia" w:ascii="宋体" w:hAnsi="宋体"/>
          <w:szCs w:val="21"/>
        </w:rPr>
      </w:pPr>
      <w:r>
        <w:rPr>
          <w:rFonts w:hint="eastAsia" w:ascii="宋体" w:hAnsi="宋体"/>
          <w:szCs w:val="21"/>
        </w:rPr>
        <w:t>2.11评分规则中涉及的所需提交的材料（如有），投标人需要说明的其他文件和说明（如有）。</w:t>
      </w:r>
    </w:p>
    <w:p w14:paraId="23FA923D">
      <w:pPr>
        <w:snapToGrid w:val="0"/>
        <w:spacing w:line="360" w:lineRule="auto"/>
        <w:ind w:firstLine="413" w:firstLineChars="196"/>
        <w:jc w:val="left"/>
        <w:rPr>
          <w:rFonts w:hint="eastAsia" w:ascii="宋体" w:hAnsi="宋体"/>
          <w:b/>
          <w:szCs w:val="21"/>
        </w:rPr>
      </w:pPr>
      <w:r>
        <w:rPr>
          <w:rFonts w:ascii="宋体" w:hAnsi="宋体"/>
          <w:b/>
          <w:szCs w:val="21"/>
        </w:rPr>
        <w:t>3.</w:t>
      </w:r>
      <w:r>
        <w:rPr>
          <w:rFonts w:hint="eastAsia" w:ascii="宋体" w:hAnsi="宋体"/>
          <w:b/>
          <w:szCs w:val="21"/>
        </w:rPr>
        <w:t>报价部分：</w:t>
      </w:r>
    </w:p>
    <w:p w14:paraId="5EC8E1A2">
      <w:pPr>
        <w:snapToGrid w:val="0"/>
        <w:spacing w:line="360" w:lineRule="auto"/>
        <w:ind w:right="55" w:firstLine="420" w:firstLineChars="200"/>
        <w:jc w:val="left"/>
        <w:outlineLvl w:val="0"/>
        <w:rPr>
          <w:rFonts w:hint="eastAsia" w:ascii="宋体" w:hAnsi="宋体"/>
          <w:szCs w:val="21"/>
        </w:rPr>
      </w:pPr>
      <w:r>
        <w:rPr>
          <w:rFonts w:ascii="宋体" w:hAnsi="宋体"/>
          <w:szCs w:val="21"/>
        </w:rPr>
        <w:t>3.1</w:t>
      </w:r>
      <w:r>
        <w:rPr>
          <w:rFonts w:hint="eastAsia" w:ascii="宋体" w:hAnsi="宋体"/>
          <w:szCs w:val="21"/>
        </w:rPr>
        <w:t>投标报价一览表；</w:t>
      </w:r>
    </w:p>
    <w:p w14:paraId="5B84FBE3">
      <w:pPr>
        <w:snapToGrid w:val="0"/>
        <w:spacing w:line="360" w:lineRule="auto"/>
        <w:ind w:right="55" w:firstLine="420" w:firstLineChars="200"/>
        <w:jc w:val="left"/>
        <w:outlineLvl w:val="0"/>
        <w:rPr>
          <w:rFonts w:hint="eastAsia" w:ascii="宋体" w:hAnsi="宋体"/>
          <w:szCs w:val="21"/>
        </w:rPr>
      </w:pPr>
      <w:r>
        <w:rPr>
          <w:rFonts w:ascii="宋体" w:hAnsi="宋体"/>
          <w:szCs w:val="21"/>
        </w:rPr>
        <w:t>3.2</w:t>
      </w:r>
      <w:r>
        <w:rPr>
          <w:rFonts w:hint="eastAsia" w:ascii="宋体" w:hAnsi="宋体"/>
          <w:szCs w:val="21"/>
        </w:rPr>
        <w:t>报价明细表；</w:t>
      </w:r>
    </w:p>
    <w:p w14:paraId="17C00CDB">
      <w:pPr>
        <w:snapToGrid w:val="0"/>
        <w:spacing w:line="360" w:lineRule="auto"/>
        <w:ind w:right="55" w:firstLine="420" w:firstLineChars="200"/>
        <w:jc w:val="left"/>
        <w:outlineLvl w:val="0"/>
        <w:rPr>
          <w:rFonts w:hint="eastAsia" w:ascii="宋体" w:hAnsi="宋体"/>
          <w:szCs w:val="21"/>
        </w:rPr>
      </w:pPr>
      <w:r>
        <w:rPr>
          <w:rFonts w:ascii="宋体" w:hAnsi="宋体"/>
          <w:szCs w:val="21"/>
        </w:rPr>
        <w:t>3.3</w:t>
      </w:r>
      <w:r>
        <w:rPr>
          <w:rFonts w:hint="eastAsia" w:ascii="宋体" w:hAnsi="宋体"/>
          <w:szCs w:val="21"/>
        </w:rPr>
        <w:t>投标人针对报价需要说明的其他文件和说明。</w:t>
      </w:r>
    </w:p>
    <w:p w14:paraId="3DB9FBC9">
      <w:pPr>
        <w:snapToGrid w:val="0"/>
        <w:spacing w:line="360" w:lineRule="auto"/>
        <w:ind w:right="55"/>
        <w:jc w:val="left"/>
        <w:outlineLvl w:val="0"/>
        <w:rPr>
          <w:b/>
          <w:sz w:val="24"/>
        </w:rPr>
      </w:pPr>
      <w:r>
        <w:rPr>
          <w:rFonts w:hint="eastAsia"/>
          <w:b/>
          <w:szCs w:val="21"/>
        </w:rPr>
        <w:t>（二）投标文件的语言及计量</w:t>
      </w:r>
    </w:p>
    <w:p w14:paraId="22FD19C6">
      <w:pPr>
        <w:snapToGrid w:val="0"/>
        <w:spacing w:line="360" w:lineRule="auto"/>
        <w:jc w:val="left"/>
        <w:rPr>
          <w:szCs w:val="21"/>
        </w:rPr>
      </w:pPr>
      <w:r>
        <w:rPr>
          <w:rFonts w:hint="eastAsia"/>
          <w:szCs w:val="21"/>
        </w:rPr>
        <w:t>　　</w:t>
      </w:r>
      <w:r>
        <w:rPr>
          <w:szCs w:val="21"/>
        </w:rPr>
        <w:t>1.</w:t>
      </w:r>
      <w:r>
        <w:rPr>
          <w:rFonts w:hint="eastAsia"/>
          <w:szCs w:val="21"/>
        </w:rPr>
        <w:t>投标文件以及投标人与采购人就有关投标事宜的所有来往函电，均应以中文汉语书写。除签名、盖章、专用名称等特殊情形外，以中文汉语以外的文字表述的投标文件视同未提供。</w:t>
      </w:r>
    </w:p>
    <w:p w14:paraId="62D28CE8">
      <w:pPr>
        <w:snapToGrid w:val="0"/>
        <w:spacing w:line="360" w:lineRule="auto"/>
        <w:ind w:firstLine="420" w:firstLineChars="200"/>
        <w:jc w:val="left"/>
        <w:rPr>
          <w:szCs w:val="21"/>
        </w:rPr>
      </w:pPr>
      <w:r>
        <w:rPr>
          <w:szCs w:val="21"/>
        </w:rPr>
        <w:t>2.</w:t>
      </w:r>
      <w:r>
        <w:rPr>
          <w:rFonts w:hint="eastAsia"/>
          <w:szCs w:val="21"/>
        </w:rPr>
        <w:t>投标计量单位，采购文件已有明确规定的，使用采购文件规定的计量单位；采购文件没有规定的，应采用中华人民共和国法定计量单位（货币单位：人民币元），否则视同未响应。</w:t>
      </w:r>
    </w:p>
    <w:p w14:paraId="4274812A">
      <w:pPr>
        <w:tabs>
          <w:tab w:val="left" w:pos="0"/>
        </w:tabs>
        <w:spacing w:line="360" w:lineRule="auto"/>
        <w:rPr>
          <w:b/>
          <w:szCs w:val="21"/>
        </w:rPr>
      </w:pPr>
      <w:r>
        <w:rPr>
          <w:rFonts w:hint="eastAsia"/>
          <w:b/>
          <w:szCs w:val="21"/>
        </w:rPr>
        <w:t>（三）响应报价</w:t>
      </w:r>
    </w:p>
    <w:p w14:paraId="0A8BFCC8">
      <w:pPr>
        <w:snapToGrid w:val="0"/>
        <w:spacing w:line="360" w:lineRule="auto"/>
        <w:ind w:firstLine="422" w:firstLineChars="200"/>
        <w:rPr>
          <w:b/>
          <w:bCs/>
          <w:szCs w:val="21"/>
        </w:rPr>
      </w:pPr>
      <w:r>
        <w:rPr>
          <w:b/>
          <w:bCs/>
          <w:szCs w:val="21"/>
        </w:rPr>
        <w:t>1.</w:t>
      </w:r>
      <w:r>
        <w:rPr>
          <w:rFonts w:hint="eastAsia"/>
          <w:b/>
          <w:bCs/>
          <w:szCs w:val="21"/>
        </w:rPr>
        <w:t>投标报价应以人民币报价，投标人报价应是包括为完成本项目服务、设备供应可能发生的全部费用及中标人的利润和应交纳的税金等一切费用。</w:t>
      </w:r>
    </w:p>
    <w:p w14:paraId="376D33F0">
      <w:pPr>
        <w:spacing w:line="360" w:lineRule="auto"/>
        <w:ind w:firstLine="422"/>
      </w:pPr>
      <w:r>
        <w:rPr>
          <w:b/>
          <w:bCs/>
          <w:szCs w:val="21"/>
        </w:rPr>
        <w:t>2.</w:t>
      </w:r>
      <w:r>
        <w:rPr>
          <w:rFonts w:hint="eastAsia"/>
          <w:b/>
          <w:bCs/>
          <w:szCs w:val="21"/>
        </w:rPr>
        <w:t>投标文件针对同一内容只允许有一个报价，有选择的或有条件的报价将不予接受。</w:t>
      </w:r>
    </w:p>
    <w:p w14:paraId="736E4943">
      <w:pPr>
        <w:snapToGrid w:val="0"/>
        <w:spacing w:line="360" w:lineRule="auto"/>
        <w:jc w:val="left"/>
        <w:outlineLvl w:val="0"/>
        <w:rPr>
          <w:b/>
          <w:szCs w:val="21"/>
        </w:rPr>
      </w:pPr>
      <w:r>
        <w:rPr>
          <w:rFonts w:hint="eastAsia"/>
          <w:b/>
          <w:szCs w:val="21"/>
        </w:rPr>
        <w:t>（四）投标文件的有效期</w:t>
      </w:r>
    </w:p>
    <w:p w14:paraId="68FD8FB1">
      <w:pPr>
        <w:tabs>
          <w:tab w:val="left" w:pos="360"/>
          <w:tab w:val="left" w:pos="454"/>
          <w:tab w:val="left" w:pos="720"/>
          <w:tab w:val="left" w:pos="900"/>
        </w:tabs>
        <w:snapToGrid w:val="0"/>
        <w:spacing w:line="360" w:lineRule="auto"/>
        <w:ind w:right="-506" w:rightChars="-241" w:firstLine="420" w:firstLineChars="200"/>
      </w:pPr>
      <w:r>
        <w:t>1.</w:t>
      </w:r>
      <w:r>
        <w:rPr>
          <w:rFonts w:hint="eastAsia"/>
        </w:rPr>
        <w:t>自投标截止日起</w:t>
      </w:r>
      <w:r>
        <w:rPr>
          <w:b/>
          <w:u w:val="single"/>
        </w:rPr>
        <w:t>90</w:t>
      </w:r>
      <w:r>
        <w:rPr>
          <w:rFonts w:hint="eastAsia"/>
          <w:b/>
        </w:rPr>
        <w:t>天</w:t>
      </w:r>
      <w:r>
        <w:rPr>
          <w:rFonts w:hint="eastAsia"/>
        </w:rPr>
        <w:t>投标文件应保持有效。有效期不足的投标文件将被拒绝。</w:t>
      </w:r>
    </w:p>
    <w:p w14:paraId="627E58FC">
      <w:pPr>
        <w:snapToGrid w:val="0"/>
        <w:spacing w:line="360" w:lineRule="auto"/>
        <w:ind w:right="-86" w:rightChars="-41" w:firstLine="420" w:firstLineChars="200"/>
        <w:jc w:val="left"/>
        <w:outlineLvl w:val="0"/>
      </w:pPr>
      <w:r>
        <w:t>2.</w:t>
      </w:r>
      <w:r>
        <w:rPr>
          <w:rFonts w:hint="eastAsia"/>
        </w:rPr>
        <w:t>在特殊情况下，采购人可与投标人协商延长投标书的有效期，这种要求和答复均以书面形式进行。</w:t>
      </w:r>
    </w:p>
    <w:p w14:paraId="242893AA">
      <w:pPr>
        <w:snapToGrid w:val="0"/>
        <w:spacing w:line="360" w:lineRule="auto"/>
        <w:ind w:right="55" w:firstLine="420" w:firstLineChars="200"/>
        <w:jc w:val="left"/>
        <w:outlineLvl w:val="0"/>
      </w:pPr>
      <w:r>
        <w:t>3.</w:t>
      </w:r>
      <w:r>
        <w:rPr>
          <w:rFonts w:hint="eastAsia"/>
        </w:rPr>
        <w:t>中标人的投标文件自开标之日起至合同履行完毕止均应保持有效。</w:t>
      </w:r>
    </w:p>
    <w:p w14:paraId="43B5AB9C">
      <w:pPr>
        <w:snapToGrid w:val="0"/>
        <w:spacing w:line="360" w:lineRule="auto"/>
        <w:jc w:val="left"/>
        <w:rPr>
          <w:b/>
          <w:szCs w:val="21"/>
        </w:rPr>
      </w:pPr>
      <w:r>
        <w:rPr>
          <w:rFonts w:hint="eastAsia"/>
          <w:b/>
          <w:szCs w:val="21"/>
        </w:rPr>
        <w:t>（五）投标文件的包装、递交、修改和撤回</w:t>
      </w:r>
    </w:p>
    <w:p w14:paraId="2B856B1F">
      <w:pPr>
        <w:snapToGrid w:val="0"/>
        <w:spacing w:line="360" w:lineRule="auto"/>
        <w:ind w:right="-86" w:rightChars="-41" w:firstLine="420" w:firstLineChars="200"/>
        <w:jc w:val="left"/>
      </w:pPr>
      <w:r>
        <w:t xml:space="preserve">1. </w:t>
      </w:r>
      <w:r>
        <w:rPr>
          <w:rFonts w:hint="eastAsia"/>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14:paraId="386B49DF">
      <w:pPr>
        <w:snapToGrid w:val="0"/>
        <w:spacing w:line="360" w:lineRule="auto"/>
        <w:ind w:right="-86" w:rightChars="-41" w:firstLine="420" w:firstLineChars="200"/>
        <w:jc w:val="left"/>
      </w:pPr>
      <w:r>
        <w:t xml:space="preserve">2. </w:t>
      </w:r>
      <w:r>
        <w:rPr>
          <w:rFonts w:hint="eastAsia"/>
        </w:rPr>
        <w:t>投标人应当在投标截止时间前将以介质存储的数据电文形式的备份投标文件</w:t>
      </w:r>
      <w:r>
        <w:rPr>
          <w:rFonts w:hint="eastAsia"/>
          <w:szCs w:val="21"/>
        </w:rPr>
        <w:t>寄到或送达采购代理公司。地址：舟山市定海区昌国路</w:t>
      </w:r>
      <w:r>
        <w:rPr>
          <w:szCs w:val="21"/>
        </w:rPr>
        <w:t>232</w:t>
      </w:r>
      <w:r>
        <w:rPr>
          <w:rFonts w:hint="eastAsia"/>
          <w:szCs w:val="21"/>
        </w:rPr>
        <w:t>号中楼</w:t>
      </w:r>
      <w:r>
        <w:rPr>
          <w:szCs w:val="21"/>
        </w:rPr>
        <w:t>202</w:t>
      </w:r>
      <w:r>
        <w:rPr>
          <w:rFonts w:hint="eastAsia"/>
          <w:szCs w:val="21"/>
        </w:rPr>
        <w:t>深圳市国信招标有限公司舟山分公司。也可现场递交。</w:t>
      </w:r>
      <w:r>
        <w:rPr>
          <w:rFonts w:hint="eastAsia"/>
        </w:rPr>
        <w:t>逾期送达或未密封将被拒收。</w:t>
      </w:r>
    </w:p>
    <w:p w14:paraId="06FDC00A">
      <w:pPr>
        <w:snapToGrid w:val="0"/>
        <w:spacing w:line="360" w:lineRule="auto"/>
        <w:ind w:right="-86" w:rightChars="-41" w:firstLine="422" w:firstLineChars="200"/>
        <w:jc w:val="left"/>
      </w:pPr>
      <w:r>
        <w:rPr>
          <w:rFonts w:hint="eastAsia"/>
          <w:b/>
          <w:szCs w:val="21"/>
        </w:rPr>
        <w:t>投标人可以不提供备份投标文件，造成项目开评标活动无法进行下去的，投标无效，相关风险由投标人自行承担</w:t>
      </w:r>
    </w:p>
    <w:p w14:paraId="4FBCF2CF">
      <w:pPr>
        <w:snapToGrid w:val="0"/>
        <w:spacing w:line="360" w:lineRule="auto"/>
        <w:ind w:right="-86" w:rightChars="-41" w:firstLine="420" w:firstLineChars="200"/>
        <w:jc w:val="left"/>
      </w:pPr>
      <w:r>
        <w:rPr>
          <w:rFonts w:hint="eastAsia"/>
        </w:rPr>
        <w:t>投标人递交以介质存储的数据电文形式的备份投标文件时，如出现下列情况之一的，将被拒收：</w:t>
      </w:r>
    </w:p>
    <w:p w14:paraId="1EBBCB5D">
      <w:pPr>
        <w:snapToGrid w:val="0"/>
        <w:spacing w:line="360" w:lineRule="auto"/>
        <w:ind w:right="-86" w:rightChars="-41" w:firstLine="420" w:firstLineChars="200"/>
        <w:jc w:val="left"/>
      </w:pPr>
      <w:r>
        <w:rPr>
          <w:rFonts w:hint="eastAsia"/>
        </w:rPr>
        <w:t>（</w:t>
      </w:r>
      <w:r>
        <w:t>1</w:t>
      </w:r>
      <w:r>
        <w:rPr>
          <w:rFonts w:hint="eastAsia"/>
        </w:rPr>
        <w:t>）未按规定密封或标记的投标文件；</w:t>
      </w:r>
    </w:p>
    <w:p w14:paraId="2575724C">
      <w:pPr>
        <w:snapToGrid w:val="0"/>
        <w:spacing w:line="360" w:lineRule="auto"/>
        <w:ind w:right="-86" w:rightChars="-41" w:firstLine="420" w:firstLineChars="200"/>
        <w:jc w:val="left"/>
      </w:pPr>
      <w:r>
        <w:rPr>
          <w:rFonts w:hint="eastAsia"/>
        </w:rPr>
        <w:t>（</w:t>
      </w:r>
      <w:r>
        <w:t>2</w:t>
      </w:r>
      <w:r>
        <w:rPr>
          <w:rFonts w:hint="eastAsia"/>
        </w:rPr>
        <w:t>）由于包装不妥，在送交途中严重破损或失散的；</w:t>
      </w:r>
    </w:p>
    <w:p w14:paraId="25AE9A56">
      <w:pPr>
        <w:snapToGrid w:val="0"/>
        <w:spacing w:line="360" w:lineRule="auto"/>
        <w:ind w:right="-86" w:rightChars="-41" w:firstLine="420" w:firstLineChars="200"/>
        <w:jc w:val="left"/>
      </w:pPr>
      <w:r>
        <w:rPr>
          <w:rFonts w:hint="eastAsia"/>
        </w:rPr>
        <w:t>（</w:t>
      </w:r>
      <w:r>
        <w:t>3</w:t>
      </w:r>
      <w:r>
        <w:rPr>
          <w:rFonts w:hint="eastAsia"/>
        </w:rPr>
        <w:t>）未成功办理投标人报名手续的；</w:t>
      </w:r>
    </w:p>
    <w:p w14:paraId="3663AF15">
      <w:pPr>
        <w:snapToGrid w:val="0"/>
        <w:spacing w:line="360" w:lineRule="auto"/>
        <w:ind w:right="-86" w:rightChars="-41" w:firstLine="420" w:firstLineChars="200"/>
        <w:jc w:val="left"/>
      </w:pPr>
      <w:r>
        <w:rPr>
          <w:rFonts w:hint="eastAsia"/>
        </w:rPr>
        <w:t>（</w:t>
      </w:r>
      <w:r>
        <w:t>4</w:t>
      </w:r>
      <w:r>
        <w:rPr>
          <w:rFonts w:hint="eastAsia"/>
        </w:rPr>
        <w:t>）超过投标截止时间送达的；</w:t>
      </w:r>
    </w:p>
    <w:p w14:paraId="29408A4D">
      <w:pPr>
        <w:snapToGrid w:val="0"/>
        <w:spacing w:line="360" w:lineRule="auto"/>
        <w:ind w:right="-86" w:rightChars="-41" w:firstLine="420" w:firstLineChars="200"/>
        <w:jc w:val="left"/>
      </w:pPr>
      <w:r>
        <w:rPr>
          <w:rFonts w:hint="eastAsia"/>
        </w:rPr>
        <w:t>仅提供备份投标文件的，投标无效。</w:t>
      </w:r>
    </w:p>
    <w:p w14:paraId="2C06855D">
      <w:pPr>
        <w:snapToGrid w:val="0"/>
        <w:spacing w:line="360" w:lineRule="auto"/>
        <w:ind w:right="-86" w:rightChars="-41" w:firstLine="420" w:firstLineChars="200"/>
        <w:jc w:val="left"/>
      </w:pPr>
      <w:r>
        <w:t xml:space="preserve">3. </w:t>
      </w:r>
      <w:r>
        <w:rPr>
          <w:rFonts w:hint="eastAsia"/>
        </w:rPr>
        <w:t>投标、响应文件未按时解密，供应商提供了备份投标、响应文件的，以备份投标、响应文件作为依据，否则视为投标、响应文件撤回。投标、响应文件已按时解密的，备份投标、响应文件自动失效。</w:t>
      </w:r>
    </w:p>
    <w:p w14:paraId="11370F03">
      <w:pPr>
        <w:snapToGrid w:val="0"/>
        <w:spacing w:line="360" w:lineRule="auto"/>
        <w:ind w:right="-86" w:rightChars="-41" w:firstLine="420" w:firstLineChars="200"/>
        <w:jc w:val="left"/>
      </w:pPr>
      <w:r>
        <w:t xml:space="preserve">4. </w:t>
      </w:r>
      <w:r>
        <w:rPr>
          <w:rFonts w:hint="eastAsia"/>
        </w:rPr>
        <w:t>备份投标文件须密封封装。包装封面上应注明投标人名称，封口处加盖投标人公章。</w:t>
      </w:r>
    </w:p>
    <w:p w14:paraId="0847B1D9">
      <w:pPr>
        <w:spacing w:line="360" w:lineRule="auto"/>
      </w:pPr>
      <w:r>
        <w:rPr>
          <w:rFonts w:hint="eastAsia"/>
          <w:b/>
          <w:szCs w:val="21"/>
        </w:rPr>
        <w:t>（六）投标无效的情形</w:t>
      </w:r>
    </w:p>
    <w:p w14:paraId="417E7772">
      <w:pPr>
        <w:snapToGrid w:val="0"/>
        <w:spacing w:line="360" w:lineRule="auto"/>
        <w:ind w:firstLine="415" w:firstLineChars="198"/>
        <w:rPr>
          <w:szCs w:val="21"/>
        </w:rPr>
      </w:pPr>
      <w:r>
        <w:rPr>
          <w:rFonts w:hint="eastAsia"/>
          <w:szCs w:val="21"/>
        </w:rPr>
        <w:t>实质上没有响应采购文件要求的投标将被视为无效投标。投标人不得通过修正或撤销不合要求的偏离或保留从而使其投标成为实质上响应的投标。经评标委员会认定属于投标人疏忽、笔误所造成的差错，应当允许其在评标结束之前进行修改或者补正（评审小组和投标人通过电子交易平台交换数据电文）。修改或者补正投标文件必须以书面形式进行，并应在中标结果公告之前查核原件。限期内不补正或经补正后仍不符合采购文件要求的，应认定其投标无效。投标人修改、补正投标文件后，不影响评标委员会对其投标文件所作的评价和评分结果。</w:t>
      </w:r>
    </w:p>
    <w:p w14:paraId="2DD52C50">
      <w:pPr>
        <w:snapToGrid w:val="0"/>
        <w:spacing w:line="360" w:lineRule="auto"/>
        <w:ind w:firstLine="417" w:firstLineChars="198"/>
        <w:rPr>
          <w:szCs w:val="21"/>
        </w:rPr>
      </w:pPr>
      <w:r>
        <w:rPr>
          <w:b/>
          <w:bCs/>
          <w:szCs w:val="21"/>
        </w:rPr>
        <w:t>1.</w:t>
      </w:r>
      <w:r>
        <w:rPr>
          <w:rFonts w:hint="eastAsia"/>
          <w:b/>
          <w:bCs/>
          <w:szCs w:val="21"/>
        </w:rPr>
        <w:t xml:space="preserve"> 在符合性审查和商务评审时，如发现下列情形之一且无法作出合理解释的，投标文件将被视为无效投标：</w:t>
      </w:r>
    </w:p>
    <w:p w14:paraId="7AA50520">
      <w:pPr>
        <w:snapToGrid w:val="0"/>
        <w:spacing w:before="120" w:beforeLines="50" w:after="120" w:afterLines="50" w:line="360" w:lineRule="auto"/>
        <w:ind w:firstLine="415" w:firstLineChars="198"/>
        <w:rPr>
          <w:bCs/>
          <w:szCs w:val="21"/>
        </w:rPr>
      </w:pPr>
      <w:r>
        <w:rPr>
          <w:bCs/>
          <w:szCs w:val="21"/>
        </w:rPr>
        <w:t>1.1</w:t>
      </w:r>
      <w:r>
        <w:rPr>
          <w:rFonts w:hint="eastAsia"/>
          <w:szCs w:val="21"/>
        </w:rPr>
        <w:t>资格证明文件不全的，或者不符合采购文件标明的资格要求的</w:t>
      </w:r>
      <w:r>
        <w:rPr>
          <w:rFonts w:hint="eastAsia"/>
          <w:bCs/>
          <w:szCs w:val="21"/>
        </w:rPr>
        <w:t>；</w:t>
      </w:r>
    </w:p>
    <w:p w14:paraId="27C298A2">
      <w:pPr>
        <w:snapToGrid w:val="0"/>
        <w:spacing w:before="120" w:beforeLines="50" w:line="360" w:lineRule="auto"/>
        <w:ind w:firstLine="415" w:firstLineChars="198"/>
        <w:rPr>
          <w:bCs/>
          <w:szCs w:val="21"/>
        </w:rPr>
      </w:pPr>
      <w:r>
        <w:rPr>
          <w:bCs/>
          <w:szCs w:val="21"/>
        </w:rPr>
        <w:t>1.</w:t>
      </w:r>
      <w:r>
        <w:rPr>
          <w:szCs w:val="21"/>
        </w:rPr>
        <w:t>2</w:t>
      </w:r>
      <w:r>
        <w:rPr>
          <w:rFonts w:hint="eastAsia"/>
          <w:szCs w:val="21"/>
        </w:rPr>
        <w:t>投标文件组成不全的；</w:t>
      </w:r>
    </w:p>
    <w:p w14:paraId="6F664A01">
      <w:pPr>
        <w:snapToGrid w:val="0"/>
        <w:spacing w:before="120" w:beforeLines="50" w:after="120" w:afterLines="50" w:line="360" w:lineRule="auto"/>
        <w:ind w:firstLine="415" w:firstLineChars="198"/>
        <w:rPr>
          <w:bCs/>
          <w:szCs w:val="21"/>
        </w:rPr>
      </w:pPr>
      <w:r>
        <w:rPr>
          <w:bCs/>
          <w:szCs w:val="21"/>
        </w:rPr>
        <w:t>1.3</w:t>
      </w:r>
      <w:r>
        <w:rPr>
          <w:rFonts w:hint="eastAsia"/>
          <w:bCs/>
          <w:szCs w:val="21"/>
        </w:rPr>
        <w:t>投标文件的实质性内容未使用中文表述、意思表述不明确、前后矛盾或者使用计量单位不符合采购文件要求的；（</w:t>
      </w:r>
      <w:r>
        <w:rPr>
          <w:rFonts w:hint="eastAsia"/>
          <w:szCs w:val="21"/>
        </w:rPr>
        <w:t>经评审小组认定允许其在线更正的笔误除外</w:t>
      </w:r>
      <w:r>
        <w:rPr>
          <w:rFonts w:hint="eastAsia"/>
          <w:bCs/>
          <w:szCs w:val="21"/>
        </w:rPr>
        <w:t>）</w:t>
      </w:r>
    </w:p>
    <w:p w14:paraId="4231E952">
      <w:pPr>
        <w:snapToGrid w:val="0"/>
        <w:spacing w:before="120" w:beforeLines="50" w:after="120" w:afterLines="50" w:line="360" w:lineRule="auto"/>
        <w:ind w:firstLine="415" w:firstLineChars="198"/>
        <w:rPr>
          <w:bCs/>
          <w:szCs w:val="21"/>
        </w:rPr>
      </w:pPr>
      <w:r>
        <w:rPr>
          <w:bCs/>
          <w:szCs w:val="21"/>
        </w:rPr>
        <w:t>1.4</w:t>
      </w:r>
      <w:r>
        <w:rPr>
          <w:rFonts w:hint="eastAsia"/>
          <w:bCs/>
          <w:szCs w:val="21"/>
        </w:rPr>
        <w:t>投标文件的关键内容字迹模糊、无法辨认的，或者投标文件中经修正的内容字迹模糊难以辩认或者修改处未按规定签名盖章的；</w:t>
      </w:r>
    </w:p>
    <w:p w14:paraId="0FD0CA6E">
      <w:pPr>
        <w:snapToGrid w:val="0"/>
        <w:spacing w:before="120" w:beforeLines="50" w:after="120" w:afterLines="50" w:line="360" w:lineRule="auto"/>
        <w:ind w:firstLine="415" w:firstLineChars="198"/>
        <w:rPr>
          <w:bCs/>
          <w:szCs w:val="21"/>
        </w:rPr>
      </w:pPr>
      <w:r>
        <w:rPr>
          <w:bCs/>
          <w:szCs w:val="21"/>
        </w:rPr>
        <w:t>1.5</w:t>
      </w:r>
      <w:r>
        <w:rPr>
          <w:rFonts w:hint="eastAsia"/>
          <w:bCs/>
          <w:szCs w:val="21"/>
        </w:rPr>
        <w:t>投标有效期、交货时间、质保期等商务条款不能满足采购文件要求的；</w:t>
      </w:r>
    </w:p>
    <w:p w14:paraId="57F2970E">
      <w:pPr>
        <w:snapToGrid w:val="0"/>
        <w:spacing w:before="120" w:beforeLines="50" w:after="120" w:afterLines="50" w:line="360" w:lineRule="auto"/>
        <w:ind w:firstLine="415" w:firstLineChars="198"/>
        <w:rPr>
          <w:bCs/>
          <w:szCs w:val="21"/>
        </w:rPr>
      </w:pPr>
      <w:r>
        <w:rPr>
          <w:bCs/>
          <w:szCs w:val="21"/>
        </w:rPr>
        <w:t>1.6</w:t>
      </w:r>
      <w:r>
        <w:rPr>
          <w:rFonts w:hint="eastAsia"/>
          <w:bCs/>
          <w:szCs w:val="21"/>
        </w:rPr>
        <w:t>未响应采购文件实质性要求或者投标文件有采购人不能接受的附加条件的；</w:t>
      </w:r>
    </w:p>
    <w:p w14:paraId="1099DDAA">
      <w:pPr>
        <w:snapToGrid w:val="0"/>
        <w:spacing w:line="360" w:lineRule="auto"/>
        <w:ind w:right="-86" w:rightChars="-41" w:firstLine="438" w:firstLineChars="209"/>
        <w:rPr>
          <w:bCs/>
          <w:szCs w:val="21"/>
        </w:rPr>
      </w:pPr>
      <w:r>
        <w:rPr>
          <w:bCs/>
          <w:szCs w:val="21"/>
        </w:rPr>
        <w:t>1.7</w:t>
      </w:r>
      <w:r>
        <w:rPr>
          <w:rFonts w:hint="eastAsia"/>
          <w:bCs/>
          <w:szCs w:val="21"/>
        </w:rPr>
        <w:t>投标文件没有按采购文件要求响应有标</w:t>
      </w:r>
      <w:r>
        <w:rPr>
          <w:bCs/>
          <w:szCs w:val="21"/>
        </w:rPr>
        <w:t>“</w:t>
      </w:r>
      <w:r>
        <w:rPr>
          <w:rFonts w:hint="eastAsia"/>
          <w:bCs/>
          <w:szCs w:val="21"/>
        </w:rPr>
        <w:t>★</w:t>
      </w:r>
      <w:r>
        <w:rPr>
          <w:bCs/>
          <w:szCs w:val="21"/>
        </w:rPr>
        <w:t>”</w:t>
      </w:r>
      <w:r>
        <w:rPr>
          <w:rFonts w:hint="eastAsia"/>
          <w:bCs/>
          <w:szCs w:val="21"/>
        </w:rPr>
        <w:t>的条款的资料和材料的；</w:t>
      </w:r>
    </w:p>
    <w:p w14:paraId="1A66DB55">
      <w:pPr>
        <w:snapToGrid w:val="0"/>
        <w:spacing w:line="360" w:lineRule="auto"/>
        <w:ind w:firstLine="441" w:firstLineChars="209"/>
        <w:rPr>
          <w:rFonts w:hint="eastAsia" w:ascii="宋体" w:hAnsi="宋体"/>
          <w:b/>
          <w:szCs w:val="20"/>
        </w:rPr>
      </w:pPr>
      <w:r>
        <w:rPr>
          <w:rFonts w:hint="eastAsia" w:ascii="宋体" w:hAnsi="宋体"/>
          <w:b/>
          <w:bCs/>
          <w:szCs w:val="20"/>
        </w:rPr>
        <w:t>1.8在不影响公平竞争的前提下，采购文件中参与同一标段（包）的供应商存在以下情形的，其投标文件相应无效：MAC地址相同、计算机硬盘序列号相同、采购文件细节错误一致且无合理解释的等情形。</w:t>
      </w:r>
    </w:p>
    <w:p w14:paraId="76F8FDC7">
      <w:pPr>
        <w:spacing w:line="360" w:lineRule="auto"/>
        <w:rPr>
          <w:rFonts w:hint="eastAsia" w:ascii="宋体" w:hAnsi="宋体"/>
          <w:b/>
          <w:szCs w:val="20"/>
        </w:rPr>
      </w:pPr>
      <w:r>
        <w:rPr>
          <w:rFonts w:hint="eastAsia" w:ascii="等线" w:hAnsi="等线" w:eastAsia="等线"/>
        </w:rPr>
        <w:t xml:space="preserve">   </w:t>
      </w:r>
      <w:r>
        <w:rPr>
          <w:rFonts w:hint="eastAsia" w:ascii="宋体" w:hAnsi="宋体"/>
          <w:b/>
          <w:szCs w:val="20"/>
        </w:rPr>
        <w:t xml:space="preserve"> 1.9上传的电子投标（响应）文件若出现使用本项目其他投标（响应）供应商的数字证书加密的，或者加盖本项目其他投标（响应）供应商的电子印章的；</w:t>
      </w:r>
    </w:p>
    <w:p w14:paraId="492CC5F3">
      <w:pPr>
        <w:spacing w:line="360" w:lineRule="auto"/>
        <w:ind w:firstLine="422" w:firstLineChars="200"/>
        <w:rPr>
          <w:rFonts w:hint="eastAsia" w:ascii="宋体" w:hAnsi="宋体"/>
          <w:b/>
          <w:szCs w:val="20"/>
        </w:rPr>
      </w:pPr>
      <w:r>
        <w:rPr>
          <w:rFonts w:hint="eastAsia" w:ascii="宋体" w:hAnsi="宋体"/>
          <w:b/>
          <w:szCs w:val="20"/>
        </w:rPr>
        <w:t>1.10不同供应商的投标（响应）文件的内容存在三处（含）以上错误一致的；</w:t>
      </w:r>
    </w:p>
    <w:p w14:paraId="79D9739C">
      <w:pPr>
        <w:spacing w:line="360" w:lineRule="auto"/>
        <w:ind w:firstLine="420"/>
        <w:rPr>
          <w:rFonts w:hint="eastAsia" w:ascii="宋体" w:hAnsi="宋体"/>
          <w:b/>
          <w:szCs w:val="20"/>
        </w:rPr>
      </w:pPr>
      <w:r>
        <w:rPr>
          <w:rFonts w:hint="eastAsia" w:ascii="宋体" w:hAnsi="宋体"/>
          <w:b/>
          <w:szCs w:val="20"/>
        </w:rPr>
        <w:t>1.11</w:t>
      </w:r>
      <w:r>
        <w:rPr>
          <w:rFonts w:ascii="宋体" w:hAnsi="宋体"/>
          <w:b/>
          <w:szCs w:val="20"/>
        </w:rPr>
        <w:t>不同供应商联系人为同一人或不同联系人的联系电话一致的。</w:t>
      </w:r>
    </w:p>
    <w:p w14:paraId="263511FF">
      <w:pPr>
        <w:spacing w:line="360" w:lineRule="auto"/>
        <w:ind w:firstLine="422"/>
        <w:rPr>
          <w:szCs w:val="21"/>
        </w:rPr>
      </w:pPr>
      <w:r>
        <w:rPr>
          <w:b/>
          <w:bCs/>
        </w:rPr>
        <w:t>2.</w:t>
      </w:r>
      <w:r>
        <w:rPr>
          <w:rFonts w:hint="eastAsia"/>
          <w:b/>
          <w:bCs/>
        </w:rPr>
        <w:t>在技术评审时，如发现下列情形之一的，投标文件将被视为无效响应：</w:t>
      </w:r>
    </w:p>
    <w:p w14:paraId="5D0033E2">
      <w:pPr>
        <w:spacing w:line="360" w:lineRule="auto"/>
        <w:ind w:firstLine="422"/>
        <w:rPr>
          <w:szCs w:val="21"/>
        </w:rPr>
      </w:pPr>
      <w:r>
        <w:rPr>
          <w:szCs w:val="21"/>
        </w:rPr>
        <w:t>2.1</w:t>
      </w:r>
      <w:r>
        <w:rPr>
          <w:rFonts w:hint="eastAsia"/>
          <w:szCs w:val="21"/>
        </w:rPr>
        <w:t>投标文件标明的响应或偏离与事实不符或虚假投标的；</w:t>
      </w:r>
    </w:p>
    <w:p w14:paraId="6BD3538B">
      <w:pPr>
        <w:spacing w:line="360" w:lineRule="auto"/>
        <w:ind w:firstLine="420" w:firstLineChars="200"/>
        <w:rPr>
          <w:szCs w:val="21"/>
        </w:rPr>
      </w:pPr>
      <w:r>
        <w:rPr>
          <w:bCs/>
          <w:szCs w:val="21"/>
        </w:rPr>
        <w:t>2.2</w:t>
      </w:r>
      <w:r>
        <w:rPr>
          <w:rFonts w:hint="eastAsia"/>
          <w:bCs/>
          <w:szCs w:val="21"/>
        </w:rPr>
        <w:t>明显不符合采购文件标明的质量标准，或者采购文件中标</w:t>
      </w:r>
      <w:r>
        <w:rPr>
          <w:bCs/>
          <w:szCs w:val="21"/>
        </w:rPr>
        <w:t>“</w:t>
      </w:r>
      <w:r>
        <w:rPr>
          <w:rFonts w:hint="eastAsia"/>
          <w:b/>
        </w:rPr>
        <w:t>★</w:t>
      </w:r>
      <w:r>
        <w:rPr>
          <w:bCs/>
          <w:szCs w:val="21"/>
        </w:rPr>
        <w:t>”</w:t>
      </w:r>
      <w:r>
        <w:rPr>
          <w:rFonts w:hint="eastAsia"/>
          <w:bCs/>
          <w:szCs w:val="21"/>
        </w:rPr>
        <w:t>的技术参数、条款（如有）发生实质性偏离的；</w:t>
      </w:r>
    </w:p>
    <w:p w14:paraId="2538F1A9">
      <w:pPr>
        <w:spacing w:line="360" w:lineRule="auto"/>
        <w:ind w:firstLine="422"/>
      </w:pPr>
      <w:r>
        <w:rPr>
          <w:szCs w:val="21"/>
        </w:rPr>
        <w:t>2.3</w:t>
      </w:r>
      <w:r>
        <w:rPr>
          <w:rFonts w:hint="eastAsia"/>
          <w:szCs w:val="21"/>
        </w:rPr>
        <w:t>投标技术方案不明确，存在一个或一个以上备选（替代）投标方案的；</w:t>
      </w:r>
    </w:p>
    <w:p w14:paraId="149BA51B">
      <w:pPr>
        <w:spacing w:line="360" w:lineRule="auto"/>
        <w:ind w:firstLine="422"/>
        <w:rPr>
          <w:szCs w:val="21"/>
        </w:rPr>
      </w:pPr>
      <w:r>
        <w:rPr>
          <w:b/>
          <w:bCs/>
        </w:rPr>
        <w:t>3.</w:t>
      </w:r>
      <w:r>
        <w:rPr>
          <w:rFonts w:hint="eastAsia"/>
          <w:b/>
          <w:szCs w:val="21"/>
        </w:rPr>
        <w:t>在投标报价文件评审时</w:t>
      </w:r>
      <w:r>
        <w:rPr>
          <w:rFonts w:hint="eastAsia"/>
          <w:b/>
          <w:bCs/>
        </w:rPr>
        <w:t>，如发现下列情形之一的，投标文件将被视为无效响应：</w:t>
      </w:r>
    </w:p>
    <w:p w14:paraId="3219C5F1">
      <w:pPr>
        <w:snapToGrid w:val="0"/>
        <w:spacing w:line="360" w:lineRule="auto"/>
        <w:ind w:right="-86" w:rightChars="-41" w:firstLine="438" w:firstLineChars="209"/>
        <w:rPr>
          <w:szCs w:val="20"/>
        </w:rPr>
      </w:pPr>
      <w:r>
        <w:rPr>
          <w:szCs w:val="20"/>
        </w:rPr>
        <w:t>3.1</w:t>
      </w:r>
      <w:r>
        <w:rPr>
          <w:rFonts w:hint="eastAsia"/>
          <w:szCs w:val="20"/>
        </w:rPr>
        <w:t>未采用人民币报价或者未按照采购文件标明的币种报价的；</w:t>
      </w:r>
    </w:p>
    <w:p w14:paraId="21CB6CD2">
      <w:pPr>
        <w:snapToGrid w:val="0"/>
        <w:spacing w:line="360" w:lineRule="auto"/>
        <w:ind w:right="-86" w:rightChars="-41" w:firstLine="438" w:firstLineChars="209"/>
        <w:rPr>
          <w:szCs w:val="20"/>
        </w:rPr>
      </w:pPr>
      <w:r>
        <w:rPr>
          <w:szCs w:val="20"/>
        </w:rPr>
        <w:t>3.2</w:t>
      </w:r>
      <w:r>
        <w:rPr>
          <w:rFonts w:hint="eastAsia"/>
          <w:szCs w:val="20"/>
        </w:rPr>
        <w:t>报价超出最高限价，或者超出采购预算金额，采购人不能支付的；</w:t>
      </w:r>
    </w:p>
    <w:p w14:paraId="141A6598">
      <w:pPr>
        <w:snapToGrid w:val="0"/>
        <w:spacing w:line="360" w:lineRule="auto"/>
        <w:ind w:right="-86" w:rightChars="-41" w:firstLine="438" w:firstLineChars="209"/>
        <w:rPr>
          <w:rFonts w:hint="eastAsia" w:ascii="宋体" w:hAnsi="宋体"/>
          <w:szCs w:val="20"/>
        </w:rPr>
      </w:pPr>
      <w:r>
        <w:rPr>
          <w:szCs w:val="20"/>
        </w:rPr>
        <w:t>3.3</w:t>
      </w:r>
      <w:r>
        <w:rPr>
          <w:rFonts w:hint="eastAsia"/>
          <w:szCs w:val="20"/>
        </w:rPr>
        <w:t>评标委员会认为投标人的报价明显低于其他通过符合性审查投标人的报价，有可能影响产品质量或者不能诚信履约的，应当要求其在合理的时间内提供书面说明，必要时提交相关证明材料；投标</w:t>
      </w:r>
      <w:r>
        <w:rPr>
          <w:rFonts w:hint="eastAsia" w:ascii="宋体" w:hAnsi="宋体"/>
          <w:szCs w:val="20"/>
        </w:rPr>
        <w:t>人不能证明其报价合理性的，评标委员会应当将其作为无效投标处理。</w:t>
      </w:r>
    </w:p>
    <w:p w14:paraId="53B83FA0">
      <w:pPr>
        <w:snapToGrid w:val="0"/>
        <w:spacing w:line="360" w:lineRule="auto"/>
        <w:ind w:right="-86" w:rightChars="-41" w:firstLine="438" w:firstLineChars="209"/>
        <w:rPr>
          <w:rFonts w:hint="eastAsia" w:ascii="宋体" w:hAnsi="宋体"/>
          <w:szCs w:val="20"/>
        </w:rPr>
      </w:pPr>
      <w:r>
        <w:rPr>
          <w:rFonts w:ascii="宋体" w:hAnsi="宋体"/>
          <w:szCs w:val="20"/>
        </w:rPr>
        <w:t>3.4</w:t>
      </w:r>
      <w:r>
        <w:rPr>
          <w:rFonts w:hint="eastAsia" w:ascii="宋体" w:hAnsi="宋体"/>
          <w:szCs w:val="20"/>
        </w:rPr>
        <w:t>投标报价具有选择性，或者开标价格与投标文件承诺的优惠（折扣）价格不一致的；</w:t>
      </w:r>
    </w:p>
    <w:p w14:paraId="5E6DBAEF">
      <w:pPr>
        <w:snapToGrid w:val="0"/>
        <w:spacing w:line="360" w:lineRule="auto"/>
        <w:ind w:right="-86" w:rightChars="-41" w:firstLine="438" w:firstLineChars="209"/>
        <w:rPr>
          <w:rFonts w:hint="eastAsia" w:ascii="宋体" w:hAnsi="宋体"/>
          <w:szCs w:val="20"/>
        </w:rPr>
      </w:pPr>
      <w:r>
        <w:rPr>
          <w:rFonts w:hint="eastAsia" w:ascii="宋体" w:hAnsi="宋体"/>
          <w:szCs w:val="20"/>
        </w:rPr>
        <w:t>4.法律、法规和采购文件规定的其他无效情形。</w:t>
      </w:r>
    </w:p>
    <w:p w14:paraId="32A94C8D">
      <w:pPr>
        <w:snapToGrid w:val="0"/>
        <w:spacing w:line="360" w:lineRule="auto"/>
        <w:ind w:right="-86" w:rightChars="-41"/>
        <w:rPr>
          <w:szCs w:val="20"/>
        </w:rPr>
      </w:pPr>
      <w:r>
        <w:rPr>
          <w:rFonts w:hint="eastAsia"/>
          <w:b/>
          <w:szCs w:val="21"/>
        </w:rPr>
        <w:t>（七）</w:t>
      </w:r>
      <w:r>
        <w:rPr>
          <w:rFonts w:hint="eastAsia"/>
          <w:b/>
          <w:szCs w:val="20"/>
        </w:rPr>
        <w:t>出现以下情形，导致电子交易平台无法正常运行，或者无法保证电子交易的公平、公正和安全时，中止电子交易活动：</w:t>
      </w:r>
    </w:p>
    <w:p w14:paraId="23EA7C04">
      <w:pPr>
        <w:snapToGrid w:val="0"/>
        <w:spacing w:line="360" w:lineRule="auto"/>
        <w:ind w:right="-86" w:rightChars="-41" w:firstLine="438" w:firstLineChars="209"/>
        <w:rPr>
          <w:szCs w:val="20"/>
        </w:rPr>
      </w:pPr>
      <w:r>
        <w:rPr>
          <w:rFonts w:hint="eastAsia"/>
          <w:szCs w:val="20"/>
        </w:rPr>
        <w:t>（一）电子交易平台发生故障而无法登录访问的；</w:t>
      </w:r>
    </w:p>
    <w:p w14:paraId="75A4612B">
      <w:pPr>
        <w:snapToGrid w:val="0"/>
        <w:spacing w:line="360" w:lineRule="auto"/>
        <w:ind w:right="-86" w:rightChars="-41" w:firstLine="438" w:firstLineChars="209"/>
        <w:rPr>
          <w:szCs w:val="20"/>
        </w:rPr>
      </w:pPr>
      <w:r>
        <w:rPr>
          <w:rFonts w:hint="eastAsia"/>
          <w:szCs w:val="20"/>
        </w:rPr>
        <w:t>（二）电子交易平台应用或数据库出现错误，不能进行正常操作的；</w:t>
      </w:r>
    </w:p>
    <w:p w14:paraId="3E30A5E8">
      <w:pPr>
        <w:snapToGrid w:val="0"/>
        <w:spacing w:line="360" w:lineRule="auto"/>
        <w:ind w:right="-86" w:rightChars="-41" w:firstLine="438" w:firstLineChars="209"/>
        <w:rPr>
          <w:szCs w:val="20"/>
        </w:rPr>
      </w:pPr>
      <w:r>
        <w:rPr>
          <w:rFonts w:hint="eastAsia"/>
          <w:szCs w:val="20"/>
        </w:rPr>
        <w:t>（三）电子交易平台发现严重安全漏洞，有潜在泄密危险的；</w:t>
      </w:r>
    </w:p>
    <w:p w14:paraId="6B5995B6">
      <w:pPr>
        <w:snapToGrid w:val="0"/>
        <w:spacing w:line="360" w:lineRule="auto"/>
        <w:ind w:right="-86" w:rightChars="-41" w:firstLine="438" w:firstLineChars="209"/>
        <w:rPr>
          <w:szCs w:val="20"/>
        </w:rPr>
      </w:pPr>
      <w:r>
        <w:rPr>
          <w:rFonts w:hint="eastAsia"/>
          <w:szCs w:val="20"/>
        </w:rPr>
        <w:t>（四）病毒发作导致不能进行正常操作的；</w:t>
      </w:r>
    </w:p>
    <w:p w14:paraId="66D15E8D">
      <w:pPr>
        <w:snapToGrid w:val="0"/>
        <w:spacing w:line="360" w:lineRule="auto"/>
        <w:ind w:right="-86" w:rightChars="-41" w:firstLine="438" w:firstLineChars="209"/>
        <w:rPr>
          <w:szCs w:val="20"/>
        </w:rPr>
      </w:pPr>
      <w:r>
        <w:rPr>
          <w:rFonts w:hint="eastAsia"/>
          <w:szCs w:val="20"/>
        </w:rPr>
        <w:t>（五）其他无法保证电子交易的公平、公正和安全的情况。</w:t>
      </w:r>
    </w:p>
    <w:p w14:paraId="092535BF">
      <w:pPr>
        <w:snapToGrid w:val="0"/>
        <w:spacing w:line="360" w:lineRule="auto"/>
        <w:ind w:right="-86" w:rightChars="-41" w:firstLine="438" w:firstLineChars="209"/>
        <w:rPr>
          <w:szCs w:val="20"/>
        </w:rPr>
      </w:pPr>
      <w:r>
        <w:rPr>
          <w:rFonts w:hint="eastAsia"/>
          <w:szCs w:val="20"/>
        </w:rPr>
        <w:t>出现前款规定情形，不影响采购公平、公正性的，代理机构可以待上述情形消除后继续组织电子交易活动，也可以决定某些环节以纸质形式进行；影响或可能影响采购公平、公正性的，重新采购。</w:t>
      </w:r>
    </w:p>
    <w:p w14:paraId="738B90CA">
      <w:pPr>
        <w:widowControl/>
        <w:snapToGrid w:val="0"/>
        <w:spacing w:line="360" w:lineRule="auto"/>
        <w:ind w:right="55" w:firstLine="406"/>
        <w:rPr>
          <w:b/>
          <w:bCs/>
          <w:spacing w:val="-4"/>
          <w:kern w:val="0"/>
          <w:szCs w:val="21"/>
        </w:rPr>
      </w:pPr>
      <w:r>
        <w:rPr>
          <w:rFonts w:hint="eastAsia"/>
          <w:b/>
          <w:bCs/>
          <w:spacing w:val="-4"/>
          <w:kern w:val="0"/>
          <w:szCs w:val="21"/>
        </w:rPr>
        <w:t>（八）报名不足三家的处理方式</w:t>
      </w:r>
    </w:p>
    <w:p w14:paraId="4C3E7C42">
      <w:pPr>
        <w:widowControl/>
        <w:snapToGrid w:val="0"/>
        <w:spacing w:line="360" w:lineRule="auto"/>
        <w:ind w:right="55" w:firstLine="406"/>
        <w:rPr>
          <w:bCs/>
          <w:spacing w:val="-4"/>
          <w:kern w:val="0"/>
          <w:szCs w:val="21"/>
        </w:rPr>
      </w:pPr>
      <w:r>
        <w:rPr>
          <w:rFonts w:hint="eastAsia"/>
          <w:bCs/>
          <w:spacing w:val="-4"/>
          <w:kern w:val="0"/>
          <w:szCs w:val="21"/>
        </w:rPr>
        <w:t>报名时间截止后，在开标时间前获取招标文件的潜在投标人不足三家的，采购代理机构可以顺延提供期限，并予公告。</w:t>
      </w:r>
    </w:p>
    <w:p w14:paraId="1431D8F4">
      <w:pPr>
        <w:widowControl/>
        <w:snapToGrid w:val="0"/>
        <w:spacing w:line="360" w:lineRule="auto"/>
        <w:ind w:right="55" w:firstLine="406"/>
        <w:jc w:val="left"/>
        <w:rPr>
          <w:b/>
          <w:spacing w:val="-4"/>
          <w:kern w:val="0"/>
          <w:szCs w:val="21"/>
        </w:rPr>
      </w:pPr>
      <w:r>
        <w:rPr>
          <w:rFonts w:hint="eastAsia"/>
          <w:b/>
          <w:spacing w:val="-4"/>
          <w:kern w:val="0"/>
          <w:szCs w:val="21"/>
        </w:rPr>
        <w:t>（九）被拒绝的投标文件为无效。</w:t>
      </w:r>
    </w:p>
    <w:p w14:paraId="575CCE79">
      <w:pPr>
        <w:ind w:firstLine="420" w:firstLineChars="200"/>
        <w:rPr>
          <w:szCs w:val="20"/>
        </w:rPr>
      </w:pPr>
    </w:p>
    <w:p w14:paraId="1E69DCE3">
      <w:pPr>
        <w:widowControl/>
        <w:snapToGrid w:val="0"/>
        <w:spacing w:line="360" w:lineRule="auto"/>
        <w:ind w:right="55" w:firstLine="3591" w:firstLineChars="1315"/>
        <w:rPr>
          <w:b/>
          <w:spacing w:val="-4"/>
          <w:kern w:val="0"/>
          <w:sz w:val="28"/>
          <w:szCs w:val="28"/>
        </w:rPr>
      </w:pPr>
      <w:r>
        <w:rPr>
          <w:rFonts w:hint="eastAsia"/>
          <w:b/>
          <w:spacing w:val="-4"/>
          <w:kern w:val="0"/>
          <w:sz w:val="28"/>
          <w:szCs w:val="28"/>
        </w:rPr>
        <w:t>四、开标</w:t>
      </w:r>
    </w:p>
    <w:p w14:paraId="5E4BBDA4">
      <w:pPr>
        <w:spacing w:after="120" w:line="360" w:lineRule="auto"/>
        <w:ind w:firstLine="422" w:firstLineChars="200"/>
        <w:jc w:val="left"/>
        <w:rPr>
          <w:b/>
          <w:szCs w:val="21"/>
        </w:rPr>
      </w:pPr>
      <w:r>
        <w:rPr>
          <w:rFonts w:hint="eastAsia"/>
          <w:b/>
          <w:szCs w:val="21"/>
        </w:rPr>
        <w:t>电子招投标开标及评审程序</w:t>
      </w:r>
    </w:p>
    <w:p w14:paraId="1AB719DE">
      <w:pPr>
        <w:adjustRightInd w:val="0"/>
        <w:snapToGrid w:val="0"/>
        <w:spacing w:line="360" w:lineRule="auto"/>
        <w:ind w:firstLine="420" w:firstLineChars="200"/>
        <w:jc w:val="left"/>
        <w:rPr>
          <w:szCs w:val="21"/>
        </w:rPr>
      </w:pPr>
      <w:r>
        <w:rPr>
          <w:szCs w:val="21"/>
        </w:rPr>
        <w:t>1.</w:t>
      </w:r>
      <w:r>
        <w:rPr>
          <w:rFonts w:hint="eastAsia"/>
          <w:szCs w:val="21"/>
        </w:rPr>
        <w:t>采购组织机构按照规定的时间通过政采云系统组织开标、开启响应文件，所有投标人均应当准时在线参加。</w:t>
      </w:r>
    </w:p>
    <w:p w14:paraId="7D681297">
      <w:pPr>
        <w:adjustRightInd w:val="0"/>
        <w:snapToGrid w:val="0"/>
        <w:spacing w:line="360" w:lineRule="auto"/>
        <w:ind w:firstLine="420" w:firstLineChars="200"/>
        <w:jc w:val="left"/>
        <w:rPr>
          <w:szCs w:val="21"/>
        </w:rPr>
      </w:pPr>
      <w:r>
        <w:rPr>
          <w:szCs w:val="21"/>
        </w:rPr>
        <w:t>2.</w:t>
      </w:r>
      <w:r>
        <w:rPr>
          <w:rFonts w:hint="eastAsia"/>
          <w:szCs w:val="21"/>
        </w:rPr>
        <w:t>投标截止时间后，投标人登录政采云平台，用</w:t>
      </w:r>
      <w:r>
        <w:rPr>
          <w:szCs w:val="21"/>
        </w:rPr>
        <w:t>“</w:t>
      </w:r>
      <w:r>
        <w:rPr>
          <w:rFonts w:hint="eastAsia"/>
          <w:szCs w:val="21"/>
        </w:rPr>
        <w:t>项目采购</w:t>
      </w:r>
      <w:r>
        <w:rPr>
          <w:szCs w:val="21"/>
        </w:rPr>
        <w:t>-</w:t>
      </w:r>
      <w:r>
        <w:rPr>
          <w:rFonts w:hint="eastAsia"/>
          <w:szCs w:val="21"/>
        </w:rPr>
        <w:t>开标评标</w:t>
      </w:r>
      <w:r>
        <w:rPr>
          <w:szCs w:val="21"/>
        </w:rPr>
        <w:t>”</w:t>
      </w:r>
      <w:r>
        <w:rPr>
          <w:rFonts w:hint="eastAsia"/>
          <w:szCs w:val="21"/>
        </w:rPr>
        <w:t>功能对电子投标文件进行</w:t>
      </w:r>
      <w:r>
        <w:rPr>
          <w:rFonts w:hint="eastAsia"/>
          <w:b/>
          <w:bCs/>
          <w:szCs w:val="21"/>
        </w:rPr>
        <w:t>在线解密。</w:t>
      </w:r>
      <w:r>
        <w:rPr>
          <w:rFonts w:hint="eastAsia"/>
          <w:szCs w:val="21"/>
        </w:rPr>
        <w:t>在线解密电子投标文件时间</w:t>
      </w:r>
      <w:r>
        <w:rPr>
          <w:rFonts w:hint="eastAsia"/>
          <w:b/>
          <w:bCs/>
          <w:szCs w:val="21"/>
        </w:rPr>
        <w:t>为开标时间起半个小时内；</w:t>
      </w:r>
    </w:p>
    <w:p w14:paraId="1C9E2CDC">
      <w:pPr>
        <w:adjustRightInd w:val="0"/>
        <w:snapToGrid w:val="0"/>
        <w:spacing w:line="360" w:lineRule="auto"/>
        <w:ind w:firstLine="420" w:firstLineChars="200"/>
        <w:jc w:val="left"/>
        <w:rPr>
          <w:szCs w:val="21"/>
        </w:rPr>
      </w:pPr>
      <w:r>
        <w:rPr>
          <w:szCs w:val="21"/>
        </w:rPr>
        <w:t>3.</w:t>
      </w:r>
      <w:r>
        <w:rPr>
          <w:rFonts w:hint="eastAsia"/>
          <w:szCs w:val="21"/>
        </w:rPr>
        <w:t>采购人或代理机构对资格文件进行评审，评标委员会对商务技术响应文件进行评审。</w:t>
      </w:r>
    </w:p>
    <w:p w14:paraId="7B2BAD17">
      <w:pPr>
        <w:adjustRightInd w:val="0"/>
        <w:snapToGrid w:val="0"/>
        <w:spacing w:line="360" w:lineRule="auto"/>
        <w:ind w:firstLine="420" w:firstLineChars="200"/>
        <w:jc w:val="left"/>
        <w:rPr>
          <w:szCs w:val="21"/>
        </w:rPr>
      </w:pPr>
      <w:r>
        <w:rPr>
          <w:szCs w:val="21"/>
        </w:rPr>
        <w:t>4.</w:t>
      </w:r>
      <w:r>
        <w:rPr>
          <w:rFonts w:hint="eastAsia"/>
          <w:szCs w:val="21"/>
        </w:rPr>
        <w:t>在系统上公开资格和商务技术评审结果；</w:t>
      </w:r>
    </w:p>
    <w:p w14:paraId="559C3BE6">
      <w:pPr>
        <w:adjustRightInd w:val="0"/>
        <w:snapToGrid w:val="0"/>
        <w:spacing w:line="360" w:lineRule="auto"/>
        <w:ind w:firstLine="420" w:firstLineChars="200"/>
        <w:jc w:val="left"/>
        <w:rPr>
          <w:szCs w:val="21"/>
        </w:rPr>
      </w:pPr>
      <w:r>
        <w:rPr>
          <w:szCs w:val="21"/>
        </w:rPr>
        <w:t>5.</w:t>
      </w:r>
      <w:r>
        <w:rPr>
          <w:rFonts w:hint="eastAsia"/>
          <w:szCs w:val="21"/>
        </w:rPr>
        <w:t>在系统上公开报价开标情况；</w:t>
      </w:r>
    </w:p>
    <w:p w14:paraId="65B2B9CC">
      <w:pPr>
        <w:adjustRightInd w:val="0"/>
        <w:snapToGrid w:val="0"/>
        <w:spacing w:line="360" w:lineRule="auto"/>
        <w:ind w:firstLine="420" w:firstLineChars="200"/>
        <w:jc w:val="left"/>
        <w:rPr>
          <w:szCs w:val="21"/>
        </w:rPr>
      </w:pPr>
      <w:r>
        <w:rPr>
          <w:szCs w:val="21"/>
        </w:rPr>
        <w:t>6.</w:t>
      </w:r>
      <w:r>
        <w:rPr>
          <w:rFonts w:hint="eastAsia"/>
          <w:szCs w:val="21"/>
        </w:rPr>
        <w:t>评标委员会对报价情况进行评审；</w:t>
      </w:r>
    </w:p>
    <w:p w14:paraId="148EBFBF">
      <w:pPr>
        <w:adjustRightInd w:val="0"/>
        <w:snapToGrid w:val="0"/>
        <w:spacing w:line="360" w:lineRule="auto"/>
        <w:ind w:firstLine="420" w:firstLineChars="200"/>
        <w:jc w:val="left"/>
        <w:rPr>
          <w:szCs w:val="21"/>
        </w:rPr>
      </w:pPr>
      <w:r>
        <w:rPr>
          <w:szCs w:val="21"/>
        </w:rPr>
        <w:t>7.</w:t>
      </w:r>
      <w:r>
        <w:rPr>
          <w:rFonts w:hint="eastAsia"/>
          <w:szCs w:val="21"/>
        </w:rPr>
        <w:t>在系统上公布评审结果。</w:t>
      </w:r>
    </w:p>
    <w:p w14:paraId="435EC6CC">
      <w:pPr>
        <w:adjustRightInd w:val="0"/>
        <w:snapToGrid w:val="0"/>
        <w:spacing w:line="360" w:lineRule="auto"/>
        <w:ind w:firstLine="420" w:firstLineChars="200"/>
        <w:jc w:val="left"/>
        <w:rPr>
          <w:szCs w:val="21"/>
        </w:rPr>
      </w:pPr>
      <w:r>
        <w:rPr>
          <w:rFonts w:hint="eastAsia"/>
          <w:szCs w:val="21"/>
        </w:rPr>
        <w:t>特别说明：政采云公司如对电子化开标及评审程序有调整的，按调整后的程序操作。</w:t>
      </w:r>
    </w:p>
    <w:p w14:paraId="25FD53BB">
      <w:pPr>
        <w:snapToGrid w:val="0"/>
        <w:spacing w:before="120" w:line="360" w:lineRule="auto"/>
        <w:ind w:right="-87"/>
        <w:outlineLvl w:val="1"/>
        <w:rPr>
          <w:b/>
          <w:sz w:val="28"/>
        </w:rPr>
      </w:pPr>
    </w:p>
    <w:p w14:paraId="0281FBB0">
      <w:pPr>
        <w:snapToGrid w:val="0"/>
        <w:spacing w:before="120" w:line="360" w:lineRule="auto"/>
        <w:ind w:right="-87" w:firstLine="562"/>
        <w:jc w:val="center"/>
        <w:outlineLvl w:val="1"/>
        <w:rPr>
          <w:b/>
          <w:sz w:val="28"/>
        </w:rPr>
      </w:pPr>
      <w:r>
        <w:rPr>
          <w:rFonts w:hint="eastAsia"/>
          <w:b/>
          <w:sz w:val="28"/>
        </w:rPr>
        <w:t>五、评标</w:t>
      </w:r>
    </w:p>
    <w:p w14:paraId="4FA13EBE">
      <w:pPr>
        <w:snapToGrid w:val="0"/>
        <w:spacing w:before="120" w:line="360" w:lineRule="auto"/>
        <w:ind w:right="-87"/>
        <w:rPr>
          <w:b/>
        </w:rPr>
      </w:pPr>
      <w:r>
        <w:rPr>
          <w:rFonts w:hint="eastAsia"/>
          <w:b/>
        </w:rPr>
        <w:t>（一）组建评标委员会</w:t>
      </w:r>
    </w:p>
    <w:p w14:paraId="77F0D484">
      <w:pPr>
        <w:snapToGrid w:val="0"/>
        <w:spacing w:before="120" w:line="360" w:lineRule="auto"/>
        <w:ind w:right="-87" w:firstLine="420" w:firstLineChars="200"/>
      </w:pPr>
      <w:r>
        <w:rPr>
          <w:rFonts w:hint="eastAsia"/>
        </w:rPr>
        <w:t>评标委员会由采购人代表和评审专家组成，成员人数为</w:t>
      </w:r>
      <w:r>
        <w:t>5</w:t>
      </w:r>
      <w:r>
        <w:rPr>
          <w:rFonts w:hint="eastAsia"/>
        </w:rPr>
        <w:t>人（含）以上单数，其中评审专家不得少于成员总数的三分之二。</w:t>
      </w:r>
    </w:p>
    <w:p w14:paraId="6D15C675">
      <w:pPr>
        <w:snapToGrid w:val="0"/>
        <w:spacing w:before="120" w:line="360" w:lineRule="auto"/>
        <w:ind w:right="-87"/>
        <w:rPr>
          <w:b/>
        </w:rPr>
      </w:pPr>
      <w:r>
        <w:rPr>
          <w:rFonts w:hint="eastAsia"/>
          <w:b/>
        </w:rPr>
        <w:t>（二）评标程序</w:t>
      </w:r>
    </w:p>
    <w:p w14:paraId="776B761B">
      <w:pPr>
        <w:snapToGrid w:val="0"/>
        <w:spacing w:line="360" w:lineRule="auto"/>
        <w:ind w:right="-87"/>
        <w:rPr>
          <w:szCs w:val="21"/>
        </w:rPr>
      </w:pPr>
      <w:r>
        <w:rPr>
          <w:b/>
          <w:szCs w:val="21"/>
        </w:rPr>
        <w:t>1.</w:t>
      </w:r>
      <w:r>
        <w:rPr>
          <w:rFonts w:hint="eastAsia"/>
          <w:b/>
          <w:szCs w:val="21"/>
        </w:rPr>
        <w:t>投标文件初审。</w:t>
      </w:r>
    </w:p>
    <w:p w14:paraId="709ED088">
      <w:pPr>
        <w:snapToGrid w:val="0"/>
        <w:spacing w:line="360" w:lineRule="auto"/>
        <w:ind w:right="-87" w:firstLine="420" w:firstLineChars="200"/>
        <w:rPr>
          <w:b/>
          <w:szCs w:val="21"/>
        </w:rPr>
      </w:pPr>
      <w:r>
        <w:rPr>
          <w:rFonts w:hint="eastAsia"/>
          <w:szCs w:val="21"/>
        </w:rPr>
        <w:t>初审分为资格性检查和符合性检查。</w:t>
      </w:r>
    </w:p>
    <w:p w14:paraId="17B2F2CF">
      <w:pPr>
        <w:adjustRightInd w:val="0"/>
        <w:snapToGrid w:val="0"/>
        <w:spacing w:line="360" w:lineRule="auto"/>
        <w:ind w:firstLine="420" w:firstLineChars="200"/>
        <w:jc w:val="left"/>
        <w:rPr>
          <w:szCs w:val="21"/>
        </w:rPr>
      </w:pPr>
      <w:r>
        <w:rPr>
          <w:szCs w:val="21"/>
        </w:rPr>
        <w:t>1.1</w:t>
      </w:r>
      <w:r>
        <w:rPr>
          <w:rFonts w:hint="eastAsia"/>
          <w:szCs w:val="21"/>
        </w:rPr>
        <w:t>资格性检查。依据法律法规和采购文件的规定，对投标文件中的资格证明等进行审查，以确定投标人是否具备投标资格。</w:t>
      </w:r>
    </w:p>
    <w:p w14:paraId="4719BD59">
      <w:pPr>
        <w:adjustRightInd w:val="0"/>
        <w:snapToGrid w:val="0"/>
        <w:spacing w:line="360" w:lineRule="auto"/>
        <w:ind w:firstLine="420" w:firstLineChars="200"/>
        <w:jc w:val="left"/>
        <w:rPr>
          <w:szCs w:val="21"/>
        </w:rPr>
      </w:pPr>
      <w:r>
        <w:rPr>
          <w:szCs w:val="21"/>
        </w:rPr>
        <w:t>1.2</w:t>
      </w:r>
      <w:r>
        <w:rPr>
          <w:rFonts w:hint="eastAsia"/>
          <w:szCs w:val="21"/>
        </w:rPr>
        <w:t>符合性检查。依据采购文件的规定，从投标文件的有效性、完整性和对采购文件的响应程度进行审查，以确定是否对采购文件的实质性要求作出响应。</w:t>
      </w:r>
    </w:p>
    <w:p w14:paraId="4181EA7B">
      <w:pPr>
        <w:snapToGrid w:val="0"/>
        <w:spacing w:line="360" w:lineRule="auto"/>
        <w:ind w:right="-87" w:firstLine="482"/>
        <w:rPr>
          <w:b/>
          <w:sz w:val="24"/>
        </w:rPr>
      </w:pPr>
      <w:r>
        <w:rPr>
          <w:b/>
          <w:sz w:val="24"/>
        </w:rPr>
        <w:t>2.</w:t>
      </w:r>
      <w:r>
        <w:rPr>
          <w:rFonts w:hint="eastAsia"/>
          <w:b/>
          <w:szCs w:val="21"/>
        </w:rPr>
        <w:t>实质审查</w:t>
      </w:r>
    </w:p>
    <w:p w14:paraId="300D40C9">
      <w:pPr>
        <w:spacing w:line="360" w:lineRule="auto"/>
        <w:ind w:firstLine="420" w:firstLineChars="200"/>
        <w:rPr>
          <w:kern w:val="0"/>
          <w:szCs w:val="21"/>
        </w:rPr>
      </w:pPr>
      <w:r>
        <w:rPr>
          <w:rFonts w:hint="eastAsia"/>
          <w:kern w:val="0"/>
          <w:szCs w:val="21"/>
        </w:rPr>
        <w:t>（</w:t>
      </w:r>
      <w:r>
        <w:rPr>
          <w:kern w:val="0"/>
          <w:szCs w:val="21"/>
        </w:rPr>
        <w:t>1</w:t>
      </w:r>
      <w:r>
        <w:rPr>
          <w:rFonts w:hint="eastAsia"/>
          <w:kern w:val="0"/>
          <w:szCs w:val="21"/>
        </w:rPr>
        <w:t>）评标委员会审查投标文件的实质性内容是否符合采购文件的实质性要求。</w:t>
      </w:r>
    </w:p>
    <w:p w14:paraId="077B192B">
      <w:pPr>
        <w:spacing w:line="360" w:lineRule="auto"/>
        <w:ind w:firstLine="420" w:firstLineChars="200"/>
        <w:rPr>
          <w:kern w:val="0"/>
          <w:szCs w:val="21"/>
        </w:rPr>
      </w:pPr>
      <w:r>
        <w:rPr>
          <w:rFonts w:hint="eastAsia"/>
          <w:kern w:val="0"/>
          <w:szCs w:val="21"/>
        </w:rPr>
        <w:t>（</w:t>
      </w:r>
      <w:r>
        <w:rPr>
          <w:kern w:val="0"/>
          <w:szCs w:val="21"/>
        </w:rPr>
        <w:t>2</w:t>
      </w:r>
      <w:r>
        <w:rPr>
          <w:rFonts w:hint="eastAsia"/>
          <w:kern w:val="0"/>
          <w:szCs w:val="21"/>
        </w:rPr>
        <w:t>）评标委员会将根据投标人的投标文件进行审查、核对，如有疑问，将对投标人通过电子系统进行询标，投标人向评标委员会澄清有关问题，并最终以电子形式进行答复。投标人拒绝澄清或者澄清的内容改变了投标文件的实质性内容的，评标委员会有权对该投标文件作出不利于投标人的评判。</w:t>
      </w:r>
    </w:p>
    <w:p w14:paraId="1881384D">
      <w:pPr>
        <w:spacing w:line="360" w:lineRule="auto"/>
        <w:ind w:firstLine="420" w:firstLineChars="200"/>
        <w:rPr>
          <w:kern w:val="0"/>
          <w:szCs w:val="21"/>
        </w:rPr>
      </w:pPr>
      <w:r>
        <w:rPr>
          <w:rFonts w:hint="eastAsia"/>
          <w:kern w:val="0"/>
          <w:szCs w:val="21"/>
        </w:rPr>
        <w:t>（</w:t>
      </w:r>
      <w:r>
        <w:rPr>
          <w:kern w:val="0"/>
          <w:szCs w:val="21"/>
        </w:rPr>
        <w:t>3</w:t>
      </w:r>
      <w:r>
        <w:rPr>
          <w:rFonts w:hint="eastAsia"/>
          <w:kern w:val="0"/>
          <w:szCs w:val="21"/>
        </w:rPr>
        <w:t>）评审小组商务、技术方案响应性评定；</w:t>
      </w:r>
    </w:p>
    <w:p w14:paraId="3059A5DC">
      <w:pPr>
        <w:spacing w:line="360" w:lineRule="auto"/>
        <w:ind w:firstLine="420" w:firstLineChars="200"/>
        <w:rPr>
          <w:kern w:val="0"/>
          <w:szCs w:val="21"/>
        </w:rPr>
      </w:pPr>
      <w:r>
        <w:rPr>
          <w:rFonts w:hint="eastAsia"/>
          <w:kern w:val="0"/>
          <w:szCs w:val="21"/>
        </w:rPr>
        <w:t>（</w:t>
      </w:r>
      <w:r>
        <w:rPr>
          <w:kern w:val="0"/>
          <w:szCs w:val="21"/>
        </w:rPr>
        <w:t>4</w:t>
      </w:r>
      <w:r>
        <w:rPr>
          <w:rFonts w:hint="eastAsia"/>
          <w:kern w:val="0"/>
          <w:szCs w:val="21"/>
        </w:rPr>
        <w:t>）各投标人的技术得分为所有评委的有效评分的算术平均数，由指定专人进行计算复核。</w:t>
      </w:r>
    </w:p>
    <w:p w14:paraId="7A3CB220">
      <w:pPr>
        <w:spacing w:line="360" w:lineRule="auto"/>
        <w:ind w:firstLine="420" w:firstLineChars="200"/>
        <w:rPr>
          <w:b/>
          <w:szCs w:val="21"/>
        </w:rPr>
      </w:pPr>
      <w:r>
        <w:rPr>
          <w:rFonts w:hint="eastAsia"/>
          <w:kern w:val="0"/>
          <w:szCs w:val="21"/>
        </w:rPr>
        <w:t>（</w:t>
      </w:r>
      <w:r>
        <w:rPr>
          <w:kern w:val="0"/>
          <w:szCs w:val="21"/>
        </w:rPr>
        <w:t>5</w:t>
      </w:r>
      <w:r>
        <w:rPr>
          <w:rFonts w:hint="eastAsia"/>
          <w:kern w:val="0"/>
          <w:szCs w:val="21"/>
        </w:rPr>
        <w:t>）评标委员会完成评标后，评委对各部分得分汇总，计算出本项目综合得分。评标委员会按评标原则通过电子系统向采购人及采购代理机构提交评审报告。</w:t>
      </w:r>
    </w:p>
    <w:p w14:paraId="058A613A">
      <w:pPr>
        <w:spacing w:line="336" w:lineRule="auto"/>
        <w:rPr>
          <w:b/>
          <w:szCs w:val="21"/>
        </w:rPr>
      </w:pPr>
      <w:r>
        <w:rPr>
          <w:rFonts w:hint="eastAsia"/>
          <w:b/>
          <w:szCs w:val="21"/>
        </w:rPr>
        <w:t>（三）澄清问题的形式</w:t>
      </w:r>
    </w:p>
    <w:p w14:paraId="28C09B41">
      <w:pPr>
        <w:snapToGrid w:val="0"/>
        <w:spacing w:line="336" w:lineRule="auto"/>
        <w:ind w:right="-87" w:firstLine="420" w:firstLineChars="200"/>
      </w:pPr>
      <w:r>
        <w:rPr>
          <w:rFonts w:hint="eastAsia"/>
        </w:rPr>
        <w:t>对投标文件中含义不明确、同类问题表述不一致或者有明显文字和计算错误的内容，评标委员会可要求投标人作出必要的澄清、说明或者纠正。投标人与评审小组</w:t>
      </w:r>
      <w:r>
        <w:rPr>
          <w:rFonts w:hint="eastAsia"/>
          <w:szCs w:val="21"/>
        </w:rPr>
        <w:t>通过电子交易平台交换数据电文的形式进行</w:t>
      </w:r>
      <w:r>
        <w:rPr>
          <w:rFonts w:hint="eastAsia"/>
        </w:rPr>
        <w:t>，给予投标人提交澄清说明或补正的时间不少于半个小时，投标人已经明确表示澄清说明或补正完毕的除外。不得超出投标文件的范围或者改变投标文件的实质性内容。</w:t>
      </w:r>
    </w:p>
    <w:p w14:paraId="0010D466">
      <w:pPr>
        <w:snapToGrid w:val="0"/>
        <w:spacing w:before="120" w:beforeLines="50" w:after="120" w:afterLines="50" w:line="336" w:lineRule="auto"/>
        <w:rPr>
          <w:b/>
          <w:szCs w:val="21"/>
        </w:rPr>
      </w:pPr>
      <w:r>
        <w:rPr>
          <w:rFonts w:hint="eastAsia"/>
          <w:b/>
          <w:szCs w:val="21"/>
        </w:rPr>
        <w:t>（四）错误修正</w:t>
      </w:r>
    </w:p>
    <w:p w14:paraId="20B100FB">
      <w:pPr>
        <w:snapToGrid w:val="0"/>
        <w:spacing w:before="120" w:beforeLines="50" w:line="336" w:lineRule="auto"/>
        <w:ind w:firstLine="420" w:firstLineChars="200"/>
        <w:rPr>
          <w:szCs w:val="21"/>
        </w:rPr>
      </w:pPr>
      <w:r>
        <w:rPr>
          <w:rFonts w:hint="eastAsia"/>
          <w:szCs w:val="21"/>
        </w:rPr>
        <w:t>投标文件如果出现计算或表达上的错误，修正错误的原则如下：</w:t>
      </w:r>
    </w:p>
    <w:p w14:paraId="417F724E">
      <w:pPr>
        <w:snapToGrid w:val="0"/>
        <w:spacing w:before="120" w:beforeLines="50" w:line="336" w:lineRule="auto"/>
        <w:ind w:firstLine="415" w:firstLineChars="198"/>
        <w:rPr>
          <w:szCs w:val="21"/>
        </w:rPr>
      </w:pPr>
      <w:r>
        <w:rPr>
          <w:szCs w:val="21"/>
        </w:rPr>
        <w:t>1.</w:t>
      </w:r>
      <w:r>
        <w:rPr>
          <w:rFonts w:hint="eastAsia"/>
          <w:szCs w:val="21"/>
        </w:rPr>
        <w:t>投标文件中开标一览表（报价表）内容与投标文件中相应内容不一致的，以开标一览表（报价表）为准；</w:t>
      </w:r>
    </w:p>
    <w:p w14:paraId="5150E8A3">
      <w:pPr>
        <w:snapToGrid w:val="0"/>
        <w:spacing w:before="120" w:beforeLines="50" w:line="336" w:lineRule="auto"/>
        <w:ind w:firstLine="420" w:firstLineChars="200"/>
        <w:rPr>
          <w:szCs w:val="21"/>
        </w:rPr>
      </w:pPr>
      <w:r>
        <w:rPr>
          <w:szCs w:val="21"/>
        </w:rPr>
        <w:t>2.</w:t>
      </w:r>
      <w:r>
        <w:rPr>
          <w:rFonts w:hint="eastAsia"/>
          <w:szCs w:val="21"/>
        </w:rPr>
        <w:t>大写金额和小写金额不一致的，以大写金额为准；</w:t>
      </w:r>
    </w:p>
    <w:p w14:paraId="27F987F0">
      <w:pPr>
        <w:snapToGrid w:val="0"/>
        <w:spacing w:before="120" w:beforeLines="50" w:line="336" w:lineRule="auto"/>
        <w:ind w:firstLine="420" w:firstLineChars="200"/>
        <w:rPr>
          <w:szCs w:val="21"/>
        </w:rPr>
      </w:pPr>
      <w:r>
        <w:rPr>
          <w:szCs w:val="21"/>
        </w:rPr>
        <w:t>3.</w:t>
      </w:r>
      <w:r>
        <w:rPr>
          <w:rFonts w:hint="eastAsia"/>
          <w:szCs w:val="21"/>
        </w:rPr>
        <w:t>单价金额小数点或者百分比有明显错位的，以开标一览表的总价为准，并修改单价；</w:t>
      </w:r>
    </w:p>
    <w:p w14:paraId="2AE0CA0C">
      <w:pPr>
        <w:snapToGrid w:val="0"/>
        <w:spacing w:before="120" w:beforeLines="50" w:line="336" w:lineRule="auto"/>
        <w:ind w:firstLine="420" w:firstLineChars="200"/>
        <w:rPr>
          <w:szCs w:val="21"/>
        </w:rPr>
      </w:pPr>
      <w:r>
        <w:rPr>
          <w:szCs w:val="21"/>
        </w:rPr>
        <w:t>4.</w:t>
      </w:r>
      <w:r>
        <w:rPr>
          <w:rFonts w:hint="eastAsia"/>
          <w:szCs w:val="21"/>
        </w:rPr>
        <w:t>总价金额与按单价汇总金额不一致的，以单价金额计算结果为准。</w:t>
      </w:r>
    </w:p>
    <w:p w14:paraId="0CB3E942">
      <w:pPr>
        <w:snapToGrid w:val="0"/>
        <w:spacing w:before="120" w:beforeLines="50" w:line="336" w:lineRule="auto"/>
        <w:ind w:firstLine="417" w:firstLineChars="198"/>
        <w:rPr>
          <w:b/>
          <w:bCs/>
          <w:szCs w:val="21"/>
        </w:rPr>
      </w:pPr>
      <w:r>
        <w:rPr>
          <w:rFonts w:hint="eastAsia"/>
          <w:b/>
          <w:bCs/>
          <w:szCs w:val="21"/>
        </w:rPr>
        <w:t>同时出现两种以上不一致的，按照前款规定的顺序修正。</w:t>
      </w:r>
    </w:p>
    <w:p w14:paraId="6D08339C">
      <w:pPr>
        <w:snapToGrid w:val="0"/>
        <w:spacing w:before="120" w:beforeLines="50" w:line="336" w:lineRule="auto"/>
        <w:ind w:firstLine="417" w:firstLineChars="198"/>
        <w:rPr>
          <w:szCs w:val="21"/>
        </w:rPr>
      </w:pPr>
      <w:r>
        <w:rPr>
          <w:rFonts w:hint="eastAsia"/>
          <w:b/>
          <w:szCs w:val="21"/>
        </w:rPr>
        <w:t>按上述修正错误的原则及方法调整或修正投标文件的投标报价，投标人通过电文并签章确认后，调整后的投标报价对投标人具有约束作用。如果投标人不接受修正后的报价，则其投标将作为无效投标处理。</w:t>
      </w:r>
    </w:p>
    <w:p w14:paraId="6EB0CF12">
      <w:pPr>
        <w:snapToGrid w:val="0"/>
        <w:spacing w:before="120" w:beforeLines="50" w:after="120" w:afterLines="50" w:line="336" w:lineRule="auto"/>
        <w:jc w:val="left"/>
        <w:rPr>
          <w:b/>
          <w:szCs w:val="21"/>
        </w:rPr>
      </w:pPr>
      <w:r>
        <w:rPr>
          <w:rFonts w:hint="eastAsia"/>
          <w:b/>
          <w:szCs w:val="21"/>
        </w:rPr>
        <w:t>（五）评标原则和评标方法</w:t>
      </w:r>
    </w:p>
    <w:p w14:paraId="1004D8DB">
      <w:pPr>
        <w:snapToGrid w:val="0"/>
        <w:spacing w:before="120" w:beforeLines="50" w:line="336" w:lineRule="auto"/>
        <w:ind w:firstLine="420" w:firstLineChars="200"/>
        <w:rPr>
          <w:szCs w:val="21"/>
        </w:rPr>
      </w:pPr>
      <w:r>
        <w:rPr>
          <w:szCs w:val="21"/>
        </w:rPr>
        <w:t>1.</w:t>
      </w:r>
      <w:r>
        <w:rPr>
          <w:rFonts w:hint="eastAsia"/>
          <w:szCs w:val="21"/>
        </w:rPr>
        <w:t>评标委员会必须公平、公正、客观，不带任何倾向性和启发性；不得向外界透露任何与评标有关的内容；任何单位和个人不得干扰、影响评标的正常进行；评标委员会及有关工作人员不得私下与投标人接触。</w:t>
      </w:r>
    </w:p>
    <w:p w14:paraId="25001204">
      <w:pPr>
        <w:snapToGrid w:val="0"/>
        <w:spacing w:before="120" w:beforeLines="50" w:line="336" w:lineRule="auto"/>
        <w:ind w:firstLine="420" w:firstLineChars="200"/>
        <w:rPr>
          <w:sz w:val="24"/>
        </w:rPr>
      </w:pPr>
      <w:r>
        <w:rPr>
          <w:szCs w:val="21"/>
        </w:rPr>
        <w:t>2.</w:t>
      </w:r>
      <w:r>
        <w:rPr>
          <w:rFonts w:hint="eastAsia"/>
          <w:szCs w:val="21"/>
        </w:rPr>
        <w:t>评标方法。本项目评标方法是</w:t>
      </w:r>
      <w:r>
        <w:rPr>
          <w:rFonts w:hint="eastAsia"/>
          <w:szCs w:val="21"/>
          <w:u w:val="single"/>
        </w:rPr>
        <w:t>综合评分法</w:t>
      </w:r>
      <w:r>
        <w:rPr>
          <w:rFonts w:hint="eastAsia"/>
          <w:szCs w:val="21"/>
        </w:rPr>
        <w:t>，具体评标内容及评分标准等详见《第四章：评标方法及评分标准》。</w:t>
      </w:r>
    </w:p>
    <w:p w14:paraId="0EBFEFBC">
      <w:pPr>
        <w:widowControl/>
        <w:snapToGrid w:val="0"/>
        <w:spacing w:line="336" w:lineRule="auto"/>
        <w:ind w:right="-87"/>
        <w:rPr>
          <w:b/>
          <w:szCs w:val="21"/>
        </w:rPr>
      </w:pPr>
      <w:r>
        <w:rPr>
          <w:rFonts w:hint="eastAsia"/>
          <w:b/>
          <w:szCs w:val="21"/>
        </w:rPr>
        <w:t>（六）评标过程的监控</w:t>
      </w:r>
    </w:p>
    <w:p w14:paraId="745CAF53">
      <w:pPr>
        <w:snapToGrid w:val="0"/>
        <w:spacing w:before="120" w:beforeLines="50" w:after="120" w:afterLines="50" w:line="336" w:lineRule="auto"/>
        <w:ind w:firstLine="420" w:firstLineChars="200"/>
        <w:rPr>
          <w:b/>
          <w:sz w:val="28"/>
          <w:szCs w:val="24"/>
        </w:rPr>
      </w:pPr>
      <w:r>
        <w:rPr>
          <w:rFonts w:hint="eastAsia"/>
          <w:szCs w:val="24"/>
        </w:rPr>
        <w:t>本项目评标过程实行全程录音、录像监控。</w:t>
      </w:r>
    </w:p>
    <w:p w14:paraId="22BEED8D">
      <w:pPr>
        <w:snapToGrid w:val="0"/>
        <w:spacing w:before="120" w:line="360" w:lineRule="auto"/>
        <w:ind w:right="-87" w:firstLine="562"/>
        <w:jc w:val="center"/>
        <w:outlineLvl w:val="1"/>
        <w:rPr>
          <w:b/>
          <w:sz w:val="28"/>
        </w:rPr>
      </w:pPr>
      <w:r>
        <w:rPr>
          <w:rFonts w:hint="eastAsia"/>
          <w:b/>
          <w:sz w:val="28"/>
        </w:rPr>
        <w:t>六、定标</w:t>
      </w:r>
    </w:p>
    <w:p w14:paraId="11AC115E">
      <w:pPr>
        <w:snapToGrid w:val="0"/>
        <w:spacing w:before="120" w:beforeLines="50" w:line="360" w:lineRule="auto"/>
        <w:rPr>
          <w:b/>
          <w:szCs w:val="21"/>
        </w:rPr>
      </w:pPr>
      <w:r>
        <w:rPr>
          <w:rFonts w:hint="eastAsia"/>
          <w:b/>
          <w:szCs w:val="21"/>
        </w:rPr>
        <w:t>（一）确定中标人。</w:t>
      </w:r>
    </w:p>
    <w:p w14:paraId="11230025">
      <w:pPr>
        <w:snapToGrid w:val="0"/>
        <w:spacing w:before="120" w:beforeLines="50" w:line="360" w:lineRule="auto"/>
        <w:ind w:firstLine="415" w:firstLineChars="198"/>
        <w:rPr>
          <w:b/>
          <w:szCs w:val="21"/>
        </w:rPr>
      </w:pPr>
      <w:r>
        <w:rPr>
          <w:rFonts w:hint="eastAsia"/>
          <w:szCs w:val="21"/>
        </w:rPr>
        <w:t>本项目由采购人事先授权评审小组确定候选中标人</w:t>
      </w:r>
      <w:r>
        <w:rPr>
          <w:szCs w:val="21"/>
        </w:rPr>
        <w:t>1</w:t>
      </w:r>
      <w:r>
        <w:rPr>
          <w:rFonts w:hint="eastAsia"/>
          <w:szCs w:val="21"/>
        </w:rPr>
        <w:t>名。经采购人确认后，确定项目中标人，同时发布采购结果公告</w:t>
      </w:r>
      <w:r>
        <w:rPr>
          <w:rFonts w:hint="eastAsia"/>
          <w:b/>
          <w:szCs w:val="21"/>
        </w:rPr>
        <w:t>（中标人通过政采云系统领取中标通知书）。</w:t>
      </w:r>
    </w:p>
    <w:p w14:paraId="06C93960">
      <w:pPr>
        <w:snapToGrid w:val="0"/>
        <w:spacing w:before="120" w:beforeLines="50" w:line="360" w:lineRule="auto"/>
        <w:ind w:firstLine="415" w:firstLineChars="198"/>
        <w:rPr>
          <w:szCs w:val="21"/>
        </w:rPr>
      </w:pPr>
      <w:r>
        <w:rPr>
          <w:szCs w:val="21"/>
        </w:rPr>
        <w:t>1.</w:t>
      </w:r>
      <w:r>
        <w:rPr>
          <w:rFonts w:hint="eastAsia"/>
          <w:szCs w:val="21"/>
        </w:rPr>
        <w:t>采购代理机构在评标结束后在</w:t>
      </w:r>
      <w:r>
        <w:rPr>
          <w:szCs w:val="21"/>
        </w:rPr>
        <w:t>2</w:t>
      </w:r>
      <w:r>
        <w:rPr>
          <w:rFonts w:hint="eastAsia"/>
          <w:szCs w:val="21"/>
        </w:rPr>
        <w:t>个工作日内将评审报告交采购人确认。</w:t>
      </w:r>
    </w:p>
    <w:p w14:paraId="70AAD89C">
      <w:pPr>
        <w:snapToGrid w:val="0"/>
        <w:spacing w:before="120" w:beforeLines="50" w:line="360" w:lineRule="auto"/>
        <w:ind w:firstLine="415" w:firstLineChars="198"/>
        <w:rPr>
          <w:szCs w:val="21"/>
        </w:rPr>
      </w:pPr>
      <w:r>
        <w:rPr>
          <w:szCs w:val="21"/>
        </w:rPr>
        <w:t>2.</w:t>
      </w:r>
      <w:r>
        <w:rPr>
          <w:rFonts w:hint="eastAsia"/>
          <w:szCs w:val="21"/>
        </w:rPr>
        <w:t>投标人对评审结果无异议的，采购人应在收到评审报告后</w:t>
      </w:r>
      <w:r>
        <w:rPr>
          <w:szCs w:val="21"/>
        </w:rPr>
        <w:t>5</w:t>
      </w:r>
      <w:r>
        <w:rPr>
          <w:rFonts w:hint="eastAsia"/>
          <w:szCs w:val="21"/>
        </w:rPr>
        <w:t>个工作日内对评审结果进行确认。如有投标人对评审结果提出质疑的，采购人可在质疑处理完毕后确定中标人。</w:t>
      </w:r>
    </w:p>
    <w:p w14:paraId="6544D679">
      <w:pPr>
        <w:snapToGrid w:val="0"/>
        <w:spacing w:before="120" w:beforeLines="50" w:line="360" w:lineRule="auto"/>
        <w:ind w:firstLine="415" w:firstLineChars="198"/>
        <w:rPr>
          <w:szCs w:val="21"/>
        </w:rPr>
      </w:pPr>
      <w:r>
        <w:rPr>
          <w:szCs w:val="21"/>
        </w:rPr>
        <w:t>3.</w:t>
      </w:r>
      <w:r>
        <w:rPr>
          <w:rFonts w:hint="eastAsia"/>
          <w:szCs w:val="21"/>
        </w:rPr>
        <w:t>采购人依法确定中标人后</w:t>
      </w:r>
      <w:r>
        <w:rPr>
          <w:szCs w:val="21"/>
        </w:rPr>
        <w:t>2</w:t>
      </w:r>
      <w:r>
        <w:rPr>
          <w:rFonts w:hint="eastAsia"/>
          <w:szCs w:val="21"/>
        </w:rPr>
        <w:t>个工作日内，采购代理机构发出《中标通知书》</w:t>
      </w:r>
      <w:r>
        <w:rPr>
          <w:szCs w:val="21"/>
        </w:rPr>
        <w:t>,</w:t>
      </w:r>
      <w:r>
        <w:rPr>
          <w:rFonts w:hint="eastAsia"/>
          <w:szCs w:val="21"/>
        </w:rPr>
        <w:t>并同时在相关网站上发布中标公告。</w:t>
      </w:r>
    </w:p>
    <w:p w14:paraId="1CE4DF43">
      <w:pPr>
        <w:spacing w:line="380" w:lineRule="exact"/>
        <w:rPr>
          <w:b/>
        </w:rPr>
      </w:pPr>
      <w:r>
        <w:rPr>
          <w:rFonts w:hint="eastAsia"/>
          <w:szCs w:val="21"/>
        </w:rPr>
        <w:t>（二）</w:t>
      </w:r>
      <w:r>
        <w:rPr>
          <w:rFonts w:hint="eastAsia"/>
        </w:rPr>
        <w:t>根据《中华人民共和国招标投标法实施条例》（国务院第</w:t>
      </w:r>
      <w:r>
        <w:t>613</w:t>
      </w:r>
      <w:r>
        <w:rPr>
          <w:rFonts w:hint="eastAsia"/>
        </w:rPr>
        <w:t>号令）第四章第五十五条的规定，排名第一的中标候选人放弃中标、因不可抗力不能履行合同、不按照招标文件要求提交履约保证金，或者被查实存在影响中标结果的违法行为等情形，不符合中标条件的，经采购人书面确认，或者经专家论证，按照评标委员会提出的中标候选人名单排序依次确定其他中标候选人为中标人，也可以重新招标。</w:t>
      </w:r>
    </w:p>
    <w:p w14:paraId="75A0E449">
      <w:pPr>
        <w:snapToGrid w:val="0"/>
        <w:spacing w:before="120" w:line="360" w:lineRule="auto"/>
        <w:ind w:right="-87"/>
        <w:jc w:val="center"/>
        <w:outlineLvl w:val="1"/>
        <w:rPr>
          <w:rFonts w:hint="eastAsia"/>
          <w:b/>
          <w:sz w:val="28"/>
        </w:rPr>
      </w:pPr>
    </w:p>
    <w:p w14:paraId="6FEB0B52">
      <w:pPr>
        <w:snapToGrid w:val="0"/>
        <w:spacing w:before="120" w:line="360" w:lineRule="auto"/>
        <w:ind w:right="-87"/>
        <w:jc w:val="center"/>
        <w:outlineLvl w:val="1"/>
        <w:rPr>
          <w:rFonts w:hint="eastAsia"/>
          <w:b/>
          <w:sz w:val="28"/>
        </w:rPr>
      </w:pPr>
    </w:p>
    <w:p w14:paraId="081313D6">
      <w:pPr>
        <w:snapToGrid w:val="0"/>
        <w:spacing w:before="120" w:line="360" w:lineRule="auto"/>
        <w:ind w:right="-87"/>
        <w:jc w:val="center"/>
        <w:outlineLvl w:val="1"/>
        <w:rPr>
          <w:rFonts w:hint="eastAsia"/>
          <w:b/>
          <w:sz w:val="28"/>
        </w:rPr>
      </w:pPr>
    </w:p>
    <w:p w14:paraId="1355D81F">
      <w:pPr>
        <w:snapToGrid w:val="0"/>
        <w:spacing w:before="120" w:line="360" w:lineRule="auto"/>
        <w:ind w:right="-87"/>
        <w:jc w:val="center"/>
        <w:outlineLvl w:val="1"/>
        <w:rPr>
          <w:b/>
          <w:sz w:val="28"/>
        </w:rPr>
      </w:pPr>
      <w:r>
        <w:rPr>
          <w:rFonts w:hint="eastAsia"/>
          <w:b/>
          <w:sz w:val="28"/>
        </w:rPr>
        <w:t>七、合同授予</w:t>
      </w:r>
    </w:p>
    <w:p w14:paraId="5F50DB60">
      <w:pPr>
        <w:keepNext w:val="0"/>
        <w:keepLines w:val="0"/>
        <w:pageBreakBefore w:val="0"/>
        <w:widowControl/>
        <w:numPr>
          <w:numId w:val="0"/>
        </w:numPr>
        <w:kinsoku/>
        <w:wordWrap/>
        <w:overflowPunct w:val="0"/>
        <w:topLinePunct w:val="0"/>
        <w:autoSpaceDE w:val="0"/>
        <w:autoSpaceDN w:val="0"/>
        <w:bidi w:val="0"/>
        <w:adjustRightInd w:val="0"/>
        <w:snapToGrid w:val="0"/>
        <w:spacing w:line="288" w:lineRule="auto"/>
        <w:ind w:right="-87" w:rightChars="0"/>
        <w:jc w:val="left"/>
        <w:textAlignment w:val="baseline"/>
        <w:rPr>
          <w:b/>
          <w:sz w:val="24"/>
        </w:rPr>
      </w:pPr>
      <w:r>
        <w:rPr>
          <w:rFonts w:hint="eastAsia"/>
          <w:b/>
          <w:sz w:val="24"/>
          <w:lang w:eastAsia="zh-CN"/>
        </w:rPr>
        <w:t>（</w:t>
      </w:r>
      <w:r>
        <w:rPr>
          <w:rFonts w:hint="eastAsia"/>
          <w:b/>
          <w:sz w:val="24"/>
          <w:lang w:val="en-US" w:eastAsia="zh-CN"/>
        </w:rPr>
        <w:t>一</w:t>
      </w:r>
      <w:r>
        <w:rPr>
          <w:rFonts w:hint="eastAsia"/>
          <w:b/>
          <w:sz w:val="24"/>
          <w:lang w:eastAsia="zh-CN"/>
        </w:rPr>
        <w:t>）</w:t>
      </w:r>
      <w:r>
        <w:rPr>
          <w:rFonts w:hint="eastAsia"/>
          <w:b/>
          <w:sz w:val="24"/>
        </w:rPr>
        <w:t>签订合同</w:t>
      </w:r>
    </w:p>
    <w:p w14:paraId="3BFCE1F8">
      <w:pPr>
        <w:keepNext w:val="0"/>
        <w:keepLines w:val="0"/>
        <w:pageBreakBefore w:val="0"/>
        <w:kinsoku/>
        <w:wordWrap/>
        <w:topLinePunct w:val="0"/>
        <w:bidi w:val="0"/>
        <w:snapToGrid w:val="0"/>
        <w:spacing w:line="288" w:lineRule="auto"/>
        <w:ind w:right="-87" w:firstLine="424" w:firstLineChars="202"/>
      </w:pPr>
      <w:r>
        <w:t>1.</w:t>
      </w:r>
      <w:r>
        <w:rPr>
          <w:rFonts w:hint="eastAsia"/>
        </w:rPr>
        <w:t>采购人与中标人应当在《中标通知书》发出之日起</w:t>
      </w:r>
      <w:r>
        <w:t>30</w:t>
      </w:r>
      <w:r>
        <w:rPr>
          <w:rFonts w:hint="eastAsia"/>
        </w:rPr>
        <w:t>日内签订政府采购合同。同时，采购代理机构对合同内容进行审查，如发现与采购结果和投标承诺内容不一致的，应予以纠正。</w:t>
      </w:r>
    </w:p>
    <w:p w14:paraId="6F75B6BD">
      <w:pPr>
        <w:keepNext w:val="0"/>
        <w:keepLines w:val="0"/>
        <w:pageBreakBefore w:val="0"/>
        <w:kinsoku/>
        <w:wordWrap/>
        <w:topLinePunct w:val="0"/>
        <w:bidi w:val="0"/>
        <w:snapToGrid w:val="0"/>
        <w:spacing w:before="120" w:beforeLines="50" w:line="288" w:lineRule="auto"/>
        <w:ind w:firstLine="415" w:firstLineChars="198"/>
        <w:rPr>
          <w:szCs w:val="21"/>
        </w:rPr>
      </w:pPr>
      <w:r>
        <w:rPr>
          <w:szCs w:val="21"/>
        </w:rPr>
        <w:t>2.</w:t>
      </w:r>
      <w:r>
        <w:rPr>
          <w:rFonts w:hint="eastAsia"/>
          <w:szCs w:val="21"/>
        </w:rPr>
        <w:t>中标人拖延、拒签合同的，将上报监管部门并取消中标资格。</w:t>
      </w:r>
    </w:p>
    <w:p w14:paraId="11F07416">
      <w:pPr>
        <w:keepNext w:val="0"/>
        <w:keepLines w:val="0"/>
        <w:pageBreakBefore w:val="0"/>
        <w:kinsoku/>
        <w:wordWrap/>
        <w:topLinePunct w:val="0"/>
        <w:bidi w:val="0"/>
        <w:snapToGrid w:val="0"/>
        <w:spacing w:before="120" w:beforeLines="50" w:line="288" w:lineRule="auto"/>
        <w:ind w:firstLine="415" w:firstLineChars="198"/>
        <w:rPr>
          <w:szCs w:val="21"/>
        </w:rPr>
      </w:pPr>
      <w:r>
        <w:rPr>
          <w:szCs w:val="21"/>
        </w:rPr>
        <w:t>3.</w:t>
      </w:r>
      <w:r>
        <w:rPr>
          <w:rFonts w:hint="eastAsia"/>
          <w:szCs w:val="21"/>
        </w:rPr>
        <w:t>中标人和采购人签订合同，按合同规定的供货时间供货并安装调试完毕。</w:t>
      </w:r>
    </w:p>
    <w:p w14:paraId="50A23A8C">
      <w:pPr>
        <w:keepNext w:val="0"/>
        <w:keepLines w:val="0"/>
        <w:pageBreakBefore w:val="0"/>
        <w:kinsoku/>
        <w:wordWrap/>
        <w:topLinePunct w:val="0"/>
        <w:bidi w:val="0"/>
        <w:snapToGrid w:val="0"/>
        <w:spacing w:before="120" w:beforeLines="50" w:line="288" w:lineRule="auto"/>
        <w:ind w:firstLine="415" w:firstLineChars="198"/>
        <w:rPr>
          <w:szCs w:val="21"/>
        </w:rPr>
      </w:pPr>
      <w:r>
        <w:rPr>
          <w:szCs w:val="21"/>
        </w:rPr>
        <w:t>4.</w:t>
      </w:r>
      <w:r>
        <w:rPr>
          <w:rFonts w:hint="eastAsia"/>
          <w:szCs w:val="21"/>
        </w:rPr>
        <w:t>已确定中标或者成交供应商但尚未签订政府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14:paraId="7AACDC6E">
      <w:pPr>
        <w:keepNext w:val="0"/>
        <w:keepLines w:val="0"/>
        <w:pageBreakBefore w:val="0"/>
        <w:kinsoku/>
        <w:wordWrap/>
        <w:topLinePunct w:val="0"/>
        <w:bidi w:val="0"/>
        <w:snapToGrid w:val="0"/>
        <w:spacing w:before="120" w:beforeLines="50" w:line="288" w:lineRule="auto"/>
        <w:ind w:firstLine="482"/>
        <w:rPr>
          <w:b/>
          <w:bCs/>
          <w:sz w:val="24"/>
          <w:szCs w:val="24"/>
        </w:rPr>
      </w:pPr>
      <w:r>
        <w:rPr>
          <w:rFonts w:hint="eastAsia"/>
          <w:b/>
          <w:bCs/>
          <w:sz w:val="24"/>
          <w:szCs w:val="24"/>
        </w:rPr>
        <w:t>（二）合同公告</w:t>
      </w:r>
    </w:p>
    <w:p w14:paraId="5491646A">
      <w:pPr>
        <w:keepNext w:val="0"/>
        <w:keepLines w:val="0"/>
        <w:pageBreakBefore w:val="0"/>
        <w:kinsoku/>
        <w:wordWrap/>
        <w:topLinePunct w:val="0"/>
        <w:bidi w:val="0"/>
        <w:snapToGrid w:val="0"/>
        <w:spacing w:before="120" w:beforeLines="50" w:line="288" w:lineRule="auto"/>
        <w:ind w:firstLine="415" w:firstLineChars="198"/>
        <w:rPr>
          <w:rFonts w:eastAsia="黑体"/>
          <w:sz w:val="30"/>
        </w:rPr>
      </w:pPr>
      <w:r>
        <w:rPr>
          <w:rFonts w:hint="eastAsia"/>
          <w:szCs w:val="21"/>
        </w:rPr>
        <w:t>采购人应当自政府采购合同签订之日起</w:t>
      </w:r>
      <w:r>
        <w:rPr>
          <w:szCs w:val="21"/>
        </w:rPr>
        <w:t>2</w:t>
      </w:r>
      <w:r>
        <w:rPr>
          <w:rFonts w:hint="eastAsia"/>
          <w:szCs w:val="21"/>
        </w:rPr>
        <w:t>个工作日内，将政府采购合同在省级以上人民政府财政部门指定的媒体上公告，但政府采购合同中涉及国家秘密、商业秘密的内容除外。</w:t>
      </w:r>
    </w:p>
    <w:p w14:paraId="3261D42D">
      <w:pPr>
        <w:tabs>
          <w:tab w:val="left" w:pos="1440"/>
        </w:tabs>
        <w:snapToGrid w:val="0"/>
        <w:spacing w:before="120"/>
        <w:ind w:right="-87"/>
        <w:jc w:val="center"/>
        <w:rPr>
          <w:rFonts w:eastAsia="黑体"/>
          <w:sz w:val="30"/>
        </w:rPr>
      </w:pPr>
      <w:r>
        <w:rPr>
          <w:rFonts w:hint="eastAsia" w:eastAsia="黑体"/>
          <w:sz w:val="30"/>
        </w:rPr>
        <w:t>第四章 评标方法及评分标准</w:t>
      </w:r>
    </w:p>
    <w:p w14:paraId="6E157EBD">
      <w:pPr>
        <w:snapToGrid w:val="0"/>
        <w:spacing w:before="120"/>
        <w:ind w:right="-87" w:firstLine="103" w:firstLineChars="49"/>
        <w:outlineLvl w:val="0"/>
      </w:pPr>
      <w:r>
        <w:rPr>
          <w:rFonts w:hint="eastAsia"/>
          <w:b/>
        </w:rPr>
        <w:t>综合评分法</w:t>
      </w:r>
    </w:p>
    <w:p w14:paraId="49AC01EF">
      <w:pPr>
        <w:snapToGrid w:val="0"/>
        <w:ind w:right="-87" w:firstLine="482"/>
        <w:jc w:val="center"/>
        <w:rPr>
          <w:b/>
          <w:sz w:val="24"/>
          <w:szCs w:val="24"/>
        </w:rPr>
      </w:pPr>
      <w:r>
        <w:rPr>
          <w:rFonts w:hint="eastAsia"/>
          <w:b/>
          <w:sz w:val="24"/>
          <w:szCs w:val="24"/>
        </w:rPr>
        <w:t>舟山市普陀海洋产业研究中心预制菜产业联合研究中心中试基地设备采购项目评标方法</w:t>
      </w:r>
    </w:p>
    <w:p w14:paraId="66D30F9B">
      <w:pPr>
        <w:snapToGrid w:val="0"/>
        <w:spacing w:line="336" w:lineRule="auto"/>
        <w:ind w:right="-87" w:firstLine="422"/>
      </w:pPr>
      <w:r>
        <w:rPr>
          <w:rFonts w:hint="eastAsia"/>
        </w:rPr>
        <w:t>为公正、公平、科学地选择中标人，根据《中华人民共和国政府采购法》等有关法律法规的规定，并结合本项目的实际，制定本办法。</w:t>
      </w:r>
    </w:p>
    <w:p w14:paraId="4A0A88B9">
      <w:pPr>
        <w:snapToGrid w:val="0"/>
        <w:spacing w:line="336" w:lineRule="auto"/>
        <w:ind w:right="-87" w:firstLine="210" w:firstLineChars="100"/>
      </w:pPr>
      <w:r>
        <w:rPr>
          <w:rFonts w:hint="eastAsia"/>
          <w:szCs w:val="21"/>
        </w:rPr>
        <w:t>本办法适用于舟山市普陀海洋产业研究中心预制菜产业联合研究中心中试基地设备采购项目的评标。</w:t>
      </w:r>
    </w:p>
    <w:p w14:paraId="112BEBC4">
      <w:pPr>
        <w:snapToGrid w:val="0"/>
        <w:spacing w:line="336" w:lineRule="auto"/>
        <w:ind w:left="756" w:leftChars="114" w:hanging="517" w:hangingChars="245"/>
        <w:rPr>
          <w:rFonts w:hint="eastAsia" w:ascii="宋体" w:hAnsi="宋体"/>
        </w:rPr>
      </w:pPr>
      <w:r>
        <w:rPr>
          <w:rFonts w:hint="eastAsia"/>
          <w:b/>
        </w:rPr>
        <w:t>中标依据：</w:t>
      </w:r>
      <w:r>
        <w:rPr>
          <w:rFonts w:hint="eastAsia" w:ascii="宋体" w:hAnsi="宋体"/>
        </w:rPr>
        <w:t>在不高于</w:t>
      </w:r>
      <w:r>
        <w:rPr>
          <w:rFonts w:hint="eastAsia" w:ascii="宋体" w:hAnsi="宋体"/>
          <w:u w:val="single" w:color="000000"/>
        </w:rPr>
        <w:t>最高限价</w:t>
      </w:r>
      <w:r>
        <w:rPr>
          <w:rFonts w:hint="eastAsia" w:ascii="宋体" w:hAnsi="宋体"/>
        </w:rPr>
        <w:t>的前提下，</w:t>
      </w:r>
      <w:r>
        <w:rPr>
          <w:rFonts w:hint="eastAsia" w:ascii="宋体" w:hAnsi="宋体"/>
          <w:u w:val="single" w:color="000000"/>
        </w:rPr>
        <w:t>综合得分</w:t>
      </w:r>
      <w:r>
        <w:rPr>
          <w:rFonts w:hint="eastAsia" w:ascii="宋体" w:hAnsi="宋体"/>
        </w:rPr>
        <w:t>最高者为中标候选人。</w:t>
      </w:r>
    </w:p>
    <w:p w14:paraId="5D00676A">
      <w:pPr>
        <w:snapToGrid w:val="0"/>
        <w:spacing w:line="336" w:lineRule="auto"/>
        <w:ind w:left="756" w:leftChars="114" w:hanging="517" w:hangingChars="245"/>
        <w:rPr>
          <w:rFonts w:hint="eastAsia" w:ascii="宋体" w:hAnsi="宋体"/>
          <w:b/>
          <w:u w:val="single"/>
        </w:rPr>
      </w:pPr>
      <w:r>
        <w:rPr>
          <w:rFonts w:hint="eastAsia" w:ascii="宋体" w:hAnsi="宋体"/>
          <w:b/>
          <w:u w:val="single"/>
        </w:rPr>
        <w:t>最高限价：预算金额。</w:t>
      </w:r>
    </w:p>
    <w:p w14:paraId="738C2399">
      <w:pPr>
        <w:snapToGrid w:val="0"/>
        <w:spacing w:line="336" w:lineRule="auto"/>
        <w:ind w:left="756" w:leftChars="114" w:hanging="517" w:hangingChars="245"/>
        <w:rPr>
          <w:b/>
        </w:rPr>
      </w:pPr>
      <w:r>
        <w:rPr>
          <w:rFonts w:hint="eastAsia"/>
          <w:b/>
        </w:rPr>
        <w:t>报价的计分方法：</w:t>
      </w:r>
    </w:p>
    <w:p w14:paraId="623E9978">
      <w:pPr>
        <w:autoSpaceDE w:val="0"/>
        <w:autoSpaceDN w:val="0"/>
        <w:adjustRightInd w:val="0"/>
        <w:snapToGrid w:val="0"/>
        <w:spacing w:line="336" w:lineRule="auto"/>
        <w:ind w:right="-87" w:firstLine="411" w:firstLineChars="196"/>
        <w:rPr>
          <w:lang w:val="zh-CN"/>
        </w:rPr>
      </w:pPr>
      <w:r>
        <w:rPr>
          <w:rFonts w:hint="eastAsia"/>
          <w:lang w:val="zh-CN"/>
        </w:rPr>
        <w:t>满足投标文件要求</w:t>
      </w:r>
      <w:r>
        <w:rPr>
          <w:rFonts w:hint="eastAsia" w:ascii="宋体" w:hAnsi="宋体" w:cs="宋体"/>
          <w:kern w:val="0"/>
          <w:sz w:val="22"/>
        </w:rPr>
        <w:t>且投</w:t>
      </w:r>
      <w:r>
        <w:rPr>
          <w:rFonts w:hint="eastAsia"/>
          <w:lang w:val="zh-CN"/>
        </w:rPr>
        <w:t>标报价最低的为评标基准价，其价格分为满分，其他投标人的价格分按下列公式计算：</w:t>
      </w:r>
    </w:p>
    <w:p w14:paraId="16927839">
      <w:pPr>
        <w:autoSpaceDE w:val="0"/>
        <w:autoSpaceDN w:val="0"/>
        <w:adjustRightInd w:val="0"/>
        <w:snapToGrid w:val="0"/>
        <w:spacing w:line="336" w:lineRule="auto"/>
        <w:ind w:right="-87" w:firstLine="550" w:firstLineChars="262"/>
        <w:rPr>
          <w:lang w:val="zh-CN"/>
        </w:rPr>
      </w:pPr>
      <w:r>
        <w:rPr>
          <w:rFonts w:hint="eastAsia"/>
          <w:lang w:val="zh-CN"/>
        </w:rPr>
        <w:t>价格得分＝（评标基准价</w:t>
      </w:r>
      <w:r>
        <w:rPr>
          <w:lang w:val="zh-CN"/>
        </w:rPr>
        <w:t>/</w:t>
      </w:r>
      <w:r>
        <w:rPr>
          <w:rFonts w:hint="eastAsia"/>
          <w:lang w:val="zh-CN"/>
        </w:rPr>
        <w:t>投标报价）</w:t>
      </w:r>
      <w:r>
        <w:rPr>
          <w:lang w:val="zh-CN"/>
        </w:rPr>
        <w:t>×</w:t>
      </w:r>
      <w:r>
        <w:rPr>
          <w:rFonts w:hint="eastAsia"/>
          <w:lang w:val="zh-CN"/>
        </w:rPr>
        <w:t>价格权重</w:t>
      </w:r>
      <w:r>
        <w:rPr>
          <w:lang w:val="zh-CN"/>
        </w:rPr>
        <w:t>×100</w:t>
      </w:r>
      <w:r>
        <w:rPr>
          <w:rFonts w:hint="eastAsia"/>
          <w:lang w:val="zh-CN"/>
        </w:rPr>
        <w:t>。</w:t>
      </w:r>
    </w:p>
    <w:tbl>
      <w:tblPr>
        <w:tblStyle w:val="62"/>
        <w:tblW w:w="7740"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0"/>
        <w:gridCol w:w="2700"/>
      </w:tblGrid>
      <w:tr w14:paraId="7686A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40" w:type="dxa"/>
            <w:vAlign w:val="center"/>
          </w:tcPr>
          <w:p w14:paraId="0C1ADE34">
            <w:pPr>
              <w:spacing w:line="336" w:lineRule="auto"/>
              <w:ind w:right="-341"/>
              <w:jc w:val="center"/>
            </w:pPr>
            <w:r>
              <w:rPr>
                <w:rFonts w:hint="eastAsia"/>
                <w:lang w:val="zh-CN"/>
              </w:rPr>
              <w:t>评价指标和各评价权重指标：</w:t>
            </w:r>
            <w:r>
              <w:rPr>
                <w:rFonts w:hint="eastAsia"/>
              </w:rPr>
              <w:t>评标指标</w:t>
            </w:r>
          </w:p>
        </w:tc>
        <w:tc>
          <w:tcPr>
            <w:tcW w:w="2700" w:type="dxa"/>
            <w:vAlign w:val="center"/>
          </w:tcPr>
          <w:p w14:paraId="7DCB2CE8">
            <w:pPr>
              <w:spacing w:line="336" w:lineRule="auto"/>
              <w:ind w:right="-341"/>
              <w:jc w:val="center"/>
            </w:pPr>
            <w:r>
              <w:rPr>
                <w:rFonts w:hint="eastAsia"/>
              </w:rPr>
              <w:t>权重（％）</w:t>
            </w:r>
          </w:p>
        </w:tc>
      </w:tr>
      <w:tr w14:paraId="0D319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5040" w:type="dxa"/>
            <w:vAlign w:val="center"/>
          </w:tcPr>
          <w:p w14:paraId="27AAA837">
            <w:pPr>
              <w:spacing w:line="336" w:lineRule="auto"/>
              <w:ind w:right="-341"/>
              <w:jc w:val="center"/>
            </w:pPr>
            <w:r>
              <w:rPr>
                <w:rFonts w:hint="eastAsia"/>
              </w:rPr>
              <w:t>商务、技术部分</w:t>
            </w:r>
          </w:p>
        </w:tc>
        <w:tc>
          <w:tcPr>
            <w:tcW w:w="2700" w:type="dxa"/>
            <w:vAlign w:val="center"/>
          </w:tcPr>
          <w:p w14:paraId="590418A0">
            <w:pPr>
              <w:spacing w:line="336" w:lineRule="auto"/>
              <w:ind w:right="-341"/>
              <w:jc w:val="center"/>
            </w:pPr>
            <w:r>
              <w:rPr>
                <w:rFonts w:hint="eastAsia"/>
              </w:rPr>
              <w:t>70</w:t>
            </w:r>
          </w:p>
        </w:tc>
      </w:tr>
      <w:tr w14:paraId="0C6F0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040" w:type="dxa"/>
            <w:vAlign w:val="center"/>
          </w:tcPr>
          <w:p w14:paraId="42D5DD41">
            <w:pPr>
              <w:spacing w:line="336" w:lineRule="auto"/>
              <w:ind w:right="-341"/>
              <w:jc w:val="center"/>
            </w:pPr>
            <w:r>
              <w:rPr>
                <w:rFonts w:hint="eastAsia"/>
              </w:rPr>
              <w:t>投标报价</w:t>
            </w:r>
          </w:p>
        </w:tc>
        <w:tc>
          <w:tcPr>
            <w:tcW w:w="2700" w:type="dxa"/>
            <w:vAlign w:val="center"/>
          </w:tcPr>
          <w:p w14:paraId="2195D73D">
            <w:pPr>
              <w:spacing w:line="336" w:lineRule="auto"/>
              <w:ind w:right="-341"/>
              <w:jc w:val="center"/>
            </w:pPr>
            <w:r>
              <w:t>3</w:t>
            </w:r>
            <w:r>
              <w:rPr>
                <w:rFonts w:hint="eastAsia"/>
              </w:rPr>
              <w:t>0</w:t>
            </w:r>
          </w:p>
        </w:tc>
      </w:tr>
      <w:tr w14:paraId="5237B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5040" w:type="dxa"/>
            <w:vAlign w:val="center"/>
          </w:tcPr>
          <w:p w14:paraId="19EE8B67">
            <w:pPr>
              <w:spacing w:line="336" w:lineRule="auto"/>
              <w:ind w:right="-341"/>
              <w:jc w:val="center"/>
            </w:pPr>
            <w:r>
              <w:rPr>
                <w:rFonts w:hint="eastAsia"/>
              </w:rPr>
              <w:t>合计</w:t>
            </w:r>
          </w:p>
        </w:tc>
        <w:tc>
          <w:tcPr>
            <w:tcW w:w="2700" w:type="dxa"/>
            <w:vAlign w:val="center"/>
          </w:tcPr>
          <w:p w14:paraId="6F66B4EC">
            <w:pPr>
              <w:spacing w:line="336" w:lineRule="auto"/>
              <w:ind w:right="-341"/>
              <w:jc w:val="center"/>
            </w:pPr>
            <w:r>
              <w:t>100</w:t>
            </w:r>
          </w:p>
        </w:tc>
      </w:tr>
    </w:tbl>
    <w:p w14:paraId="3FA7CAE7">
      <w:pPr>
        <w:autoSpaceDE w:val="0"/>
        <w:autoSpaceDN w:val="0"/>
        <w:adjustRightInd w:val="0"/>
        <w:spacing w:line="336" w:lineRule="auto"/>
        <w:ind w:right="-341" w:firstLine="424" w:firstLineChars="202"/>
      </w:pPr>
      <w:r>
        <w:rPr>
          <w:rFonts w:hint="eastAsia"/>
        </w:rPr>
        <w:t>综合得分</w:t>
      </w:r>
      <w:r>
        <w:t>=</w:t>
      </w:r>
      <w:r>
        <w:rPr>
          <w:rFonts w:hint="eastAsia"/>
        </w:rPr>
        <w:t>商务技术得分＋价格得分</w:t>
      </w:r>
      <w:r>
        <w:t>(</w:t>
      </w:r>
      <w:r>
        <w:rPr>
          <w:rFonts w:hint="eastAsia"/>
        </w:rPr>
        <w:t>评分过程中采用四舍五入法，并保留小数</w:t>
      </w:r>
      <w:r>
        <w:t>2</w:t>
      </w:r>
      <w:r>
        <w:rPr>
          <w:rFonts w:hint="eastAsia"/>
        </w:rPr>
        <w:t>位</w:t>
      </w:r>
      <w:r>
        <w:t>)</w:t>
      </w:r>
    </w:p>
    <w:p w14:paraId="231FE094">
      <w:pPr>
        <w:autoSpaceDE w:val="0"/>
        <w:autoSpaceDN w:val="0"/>
        <w:adjustRightInd w:val="0"/>
        <w:spacing w:line="336" w:lineRule="auto"/>
        <w:ind w:right="-341" w:firstLine="424" w:firstLineChars="202"/>
      </w:pPr>
      <w:bookmarkStart w:id="19" w:name="_Hlk113978293"/>
      <w:r>
        <w:rPr>
          <w:rFonts w:hint="eastAsia"/>
        </w:rPr>
        <w:t>将综合得分从高到低排序，得出参投标人名次。得分相同时，按投标报价由低到高顺序排列，得分且投标报价相同的，按技术指标优劣顺序排列</w:t>
      </w:r>
    </w:p>
    <w:bookmarkEnd w:id="19"/>
    <w:p w14:paraId="18F74D62">
      <w:pPr>
        <w:tabs>
          <w:tab w:val="left" w:pos="1620"/>
        </w:tabs>
        <w:spacing w:line="336" w:lineRule="auto"/>
        <w:ind w:left="1111" w:leftChars="228" w:hanging="632" w:hangingChars="300"/>
        <w:rPr>
          <w:b/>
        </w:rPr>
      </w:pPr>
      <w:r>
        <w:rPr>
          <w:rFonts w:hint="eastAsia"/>
          <w:b/>
        </w:rPr>
        <w:t>候选中标商的选取</w:t>
      </w:r>
    </w:p>
    <w:p w14:paraId="6260643E">
      <w:pPr>
        <w:spacing w:line="336" w:lineRule="auto"/>
        <w:ind w:right="-341" w:firstLine="525" w:firstLineChars="250"/>
        <w:rPr>
          <w:b/>
          <w:sz w:val="24"/>
          <w:szCs w:val="24"/>
        </w:rPr>
      </w:pPr>
      <w:r>
        <w:rPr>
          <w:rFonts w:hint="eastAsia"/>
        </w:rPr>
        <w:t>按照综合得分名次推荐候选中标人</w:t>
      </w:r>
      <w:r>
        <w:t>1</w:t>
      </w:r>
      <w:r>
        <w:rPr>
          <w:rFonts w:hint="eastAsia"/>
        </w:rPr>
        <w:t>名。</w:t>
      </w:r>
    </w:p>
    <w:p w14:paraId="31526053">
      <w:pPr>
        <w:spacing w:line="288" w:lineRule="auto"/>
        <w:ind w:right="-341"/>
        <w:rPr>
          <w:szCs w:val="21"/>
        </w:rPr>
      </w:pPr>
      <w:r>
        <w:rPr>
          <w:rFonts w:hint="eastAsia"/>
          <w:b/>
          <w:sz w:val="24"/>
          <w:szCs w:val="24"/>
        </w:rPr>
        <w:t>舟山市普陀海洋产业研究中心预制菜产业联合研究中心中试基地设备采购项目评分表</w:t>
      </w:r>
    </w:p>
    <w:p w14:paraId="4046171C">
      <w:pPr>
        <w:spacing w:line="288" w:lineRule="auto"/>
        <w:ind w:right="-341" w:firstLine="420"/>
        <w:jc w:val="left"/>
        <w:rPr>
          <w:b/>
          <w:szCs w:val="21"/>
        </w:rPr>
      </w:pPr>
    </w:p>
    <w:p w14:paraId="5BF16789">
      <w:pPr>
        <w:spacing w:line="288" w:lineRule="auto"/>
        <w:ind w:right="-341"/>
        <w:jc w:val="left"/>
        <w:rPr>
          <w:b/>
          <w:szCs w:val="21"/>
        </w:rPr>
      </w:pPr>
      <w:r>
        <w:rPr>
          <w:rFonts w:hint="eastAsia"/>
          <w:b/>
          <w:szCs w:val="21"/>
        </w:rPr>
        <w:t>项目名称：舟山市普陀海洋产业研究中心预制菜产业联合研究中心中试基地设备采购项目</w:t>
      </w:r>
    </w:p>
    <w:p w14:paraId="571DCEDB">
      <w:pPr>
        <w:spacing w:line="360" w:lineRule="auto"/>
        <w:ind w:right="-341"/>
        <w:jc w:val="left"/>
        <w:rPr>
          <w:rFonts w:hint="eastAsia" w:ascii="宋体" w:hAnsi="宋体"/>
          <w:b/>
          <w:szCs w:val="21"/>
        </w:rPr>
      </w:pPr>
      <w:r>
        <w:rPr>
          <w:rFonts w:hint="eastAsia" w:ascii="宋体" w:hAnsi="宋体"/>
          <w:b/>
          <w:szCs w:val="21"/>
        </w:rPr>
        <w:t>项目编号：SZGXZS2025038</w:t>
      </w:r>
      <w:bookmarkStart w:id="20" w:name="_Hlk175303365"/>
      <w:bookmarkStart w:id="21" w:name="_Hlk175303587"/>
    </w:p>
    <w:tbl>
      <w:tblPr>
        <w:tblStyle w:val="62"/>
        <w:tblW w:w="102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4"/>
        <w:gridCol w:w="1134"/>
        <w:gridCol w:w="7110"/>
        <w:gridCol w:w="876"/>
      </w:tblGrid>
      <w:tr w14:paraId="1038C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104" w:type="dxa"/>
            <w:noWrap/>
            <w:vAlign w:val="center"/>
          </w:tcPr>
          <w:p w14:paraId="2D958A77">
            <w:pPr>
              <w:jc w:val="center"/>
              <w:rPr>
                <w:rFonts w:ascii="宋体"/>
                <w:szCs w:val="21"/>
              </w:rPr>
            </w:pPr>
            <w:r>
              <w:rPr>
                <w:rFonts w:hint="eastAsia" w:ascii="宋体" w:hAnsi="宋体" w:cs="宋体"/>
                <w:szCs w:val="21"/>
              </w:rPr>
              <w:t>评审项目</w:t>
            </w:r>
          </w:p>
        </w:tc>
        <w:tc>
          <w:tcPr>
            <w:tcW w:w="1134" w:type="dxa"/>
            <w:noWrap/>
            <w:vAlign w:val="center"/>
          </w:tcPr>
          <w:p w14:paraId="5CEDC814">
            <w:pPr>
              <w:jc w:val="center"/>
              <w:rPr>
                <w:rFonts w:ascii="宋体"/>
                <w:szCs w:val="21"/>
              </w:rPr>
            </w:pPr>
            <w:r>
              <w:rPr>
                <w:rFonts w:hint="eastAsia" w:ascii="宋体" w:hAnsi="宋体" w:cs="宋体"/>
                <w:szCs w:val="21"/>
              </w:rPr>
              <w:t>评审内容</w:t>
            </w:r>
          </w:p>
        </w:tc>
        <w:tc>
          <w:tcPr>
            <w:tcW w:w="7110" w:type="dxa"/>
            <w:noWrap/>
            <w:vAlign w:val="center"/>
          </w:tcPr>
          <w:p w14:paraId="292180BB">
            <w:pPr>
              <w:ind w:firstLine="210" w:firstLineChars="100"/>
              <w:jc w:val="center"/>
              <w:rPr>
                <w:rFonts w:ascii="宋体"/>
                <w:szCs w:val="21"/>
              </w:rPr>
            </w:pPr>
            <w:r>
              <w:rPr>
                <w:rFonts w:hint="eastAsia" w:ascii="宋体" w:hAnsi="宋体" w:cs="宋体"/>
                <w:szCs w:val="21"/>
              </w:rPr>
              <w:t>评分标准</w:t>
            </w:r>
          </w:p>
        </w:tc>
        <w:tc>
          <w:tcPr>
            <w:tcW w:w="876" w:type="dxa"/>
            <w:noWrap/>
            <w:vAlign w:val="center"/>
          </w:tcPr>
          <w:p w14:paraId="05545B22">
            <w:pPr>
              <w:jc w:val="center"/>
              <w:rPr>
                <w:rFonts w:ascii="宋体"/>
                <w:szCs w:val="21"/>
              </w:rPr>
            </w:pPr>
            <w:r>
              <w:rPr>
                <w:rFonts w:hint="eastAsia" w:ascii="宋体" w:hAnsi="宋体" w:cs="宋体"/>
                <w:szCs w:val="21"/>
              </w:rPr>
              <w:t>得分</w:t>
            </w:r>
          </w:p>
        </w:tc>
      </w:tr>
      <w:tr w14:paraId="65821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04" w:type="dxa"/>
            <w:vMerge w:val="restart"/>
            <w:noWrap/>
            <w:vAlign w:val="center"/>
          </w:tcPr>
          <w:p w14:paraId="6D75481C">
            <w:pPr>
              <w:spacing w:line="288" w:lineRule="auto"/>
              <w:jc w:val="center"/>
              <w:rPr>
                <w:rFonts w:ascii="宋体"/>
                <w:szCs w:val="21"/>
              </w:rPr>
            </w:pPr>
            <w:r>
              <w:rPr>
                <w:rFonts w:hint="eastAsia" w:ascii="宋体" w:hAnsi="宋体" w:cs="宋体"/>
                <w:szCs w:val="21"/>
              </w:rPr>
              <w:t>商务技术</w:t>
            </w:r>
          </w:p>
          <w:p w14:paraId="475C5DE5">
            <w:pPr>
              <w:spacing w:line="288" w:lineRule="auto"/>
              <w:jc w:val="center"/>
              <w:rPr>
                <w:rFonts w:ascii="宋体"/>
                <w:szCs w:val="21"/>
              </w:rPr>
            </w:pPr>
            <w:r>
              <w:rPr>
                <w:rFonts w:hint="eastAsia" w:ascii="宋体" w:hAnsi="宋体" w:cs="宋体"/>
                <w:szCs w:val="21"/>
              </w:rPr>
              <w:t>得分</w:t>
            </w:r>
          </w:p>
          <w:p w14:paraId="3D8B009E">
            <w:pPr>
              <w:spacing w:line="288" w:lineRule="auto"/>
              <w:jc w:val="center"/>
              <w:rPr>
                <w:rFonts w:ascii="宋体"/>
                <w:szCs w:val="21"/>
              </w:rPr>
            </w:pPr>
            <w:r>
              <w:rPr>
                <w:rFonts w:hint="eastAsia" w:ascii="宋体" w:hAnsi="宋体" w:cs="宋体"/>
                <w:szCs w:val="21"/>
              </w:rPr>
              <w:t>（</w:t>
            </w:r>
            <w:r>
              <w:rPr>
                <w:rFonts w:ascii="宋体" w:hAnsi="宋体" w:cs="宋体"/>
                <w:szCs w:val="21"/>
              </w:rPr>
              <w:t>70</w:t>
            </w:r>
            <w:r>
              <w:rPr>
                <w:rFonts w:hint="eastAsia" w:ascii="宋体" w:hAnsi="宋体" w:cs="宋体"/>
                <w:szCs w:val="21"/>
              </w:rPr>
              <w:t>分）</w:t>
            </w:r>
          </w:p>
        </w:tc>
        <w:tc>
          <w:tcPr>
            <w:tcW w:w="1134" w:type="dxa"/>
            <w:noWrap/>
            <w:vAlign w:val="center"/>
          </w:tcPr>
          <w:p w14:paraId="18A392DB">
            <w:pPr>
              <w:spacing w:line="288" w:lineRule="auto"/>
              <w:jc w:val="center"/>
              <w:rPr>
                <w:rFonts w:ascii="宋体"/>
                <w:szCs w:val="21"/>
              </w:rPr>
            </w:pPr>
            <w:r>
              <w:rPr>
                <w:rFonts w:hint="eastAsia" w:ascii="宋体" w:hAnsi="宋体" w:cs="宋体"/>
                <w:szCs w:val="21"/>
              </w:rPr>
              <w:t>成功案例（</w:t>
            </w:r>
            <w:r>
              <w:rPr>
                <w:rFonts w:ascii="宋体" w:hAnsi="宋体" w:cs="宋体"/>
                <w:szCs w:val="21"/>
              </w:rPr>
              <w:t>3</w:t>
            </w:r>
            <w:r>
              <w:rPr>
                <w:rFonts w:hint="eastAsia" w:ascii="宋体" w:hAnsi="宋体" w:cs="宋体"/>
                <w:szCs w:val="21"/>
              </w:rPr>
              <w:t>分）</w:t>
            </w:r>
          </w:p>
        </w:tc>
        <w:tc>
          <w:tcPr>
            <w:tcW w:w="7110" w:type="dxa"/>
            <w:shd w:val="clear" w:color="auto" w:fill="FFFFFF"/>
            <w:noWrap/>
            <w:vAlign w:val="center"/>
          </w:tcPr>
          <w:p w14:paraId="56458CC9">
            <w:pPr>
              <w:spacing w:line="288" w:lineRule="auto"/>
              <w:rPr>
                <w:rFonts w:ascii="宋体"/>
                <w:szCs w:val="21"/>
              </w:rPr>
            </w:pPr>
            <w:r>
              <w:rPr>
                <w:rFonts w:hint="eastAsia" w:ascii="宋体" w:hAnsi="宋体" w:cs="宋体"/>
                <w:szCs w:val="21"/>
              </w:rPr>
              <w:t>投标人</w:t>
            </w:r>
            <w:r>
              <w:rPr>
                <w:rFonts w:ascii="宋体" w:hAnsi="宋体" w:cs="宋体"/>
                <w:szCs w:val="21"/>
              </w:rPr>
              <w:t>202</w:t>
            </w:r>
            <w:r>
              <w:rPr>
                <w:rFonts w:hint="eastAsia" w:ascii="宋体" w:hAnsi="宋体" w:cs="宋体"/>
                <w:szCs w:val="21"/>
              </w:rPr>
              <w:t>1年</w:t>
            </w:r>
            <w:r>
              <w:rPr>
                <w:rFonts w:ascii="宋体" w:hAnsi="宋体" w:cs="宋体"/>
                <w:szCs w:val="21"/>
              </w:rPr>
              <w:t>1</w:t>
            </w:r>
            <w:r>
              <w:rPr>
                <w:rFonts w:hint="eastAsia" w:ascii="宋体" w:hAnsi="宋体" w:cs="宋体"/>
                <w:szCs w:val="21"/>
              </w:rPr>
              <w:t>月</w:t>
            </w:r>
            <w:r>
              <w:rPr>
                <w:rFonts w:ascii="宋体" w:hAnsi="宋体" w:cs="宋体"/>
                <w:szCs w:val="21"/>
              </w:rPr>
              <w:t>1</w:t>
            </w:r>
            <w:r>
              <w:rPr>
                <w:rFonts w:hint="eastAsia" w:ascii="宋体" w:hAnsi="宋体" w:cs="宋体"/>
                <w:szCs w:val="21"/>
              </w:rPr>
              <w:t>日以来同类设备项目成功案例，每提供一个得</w:t>
            </w:r>
            <w:r>
              <w:rPr>
                <w:rFonts w:ascii="宋体" w:hAnsi="宋体" w:cs="宋体"/>
                <w:szCs w:val="21"/>
              </w:rPr>
              <w:t>1</w:t>
            </w:r>
            <w:r>
              <w:rPr>
                <w:rFonts w:hint="eastAsia" w:ascii="宋体" w:hAnsi="宋体" w:cs="宋体"/>
                <w:szCs w:val="21"/>
              </w:rPr>
              <w:t>分，最高得</w:t>
            </w:r>
            <w:r>
              <w:rPr>
                <w:rFonts w:ascii="宋体" w:hAnsi="宋体" w:cs="宋体"/>
                <w:szCs w:val="21"/>
              </w:rPr>
              <w:t>3</w:t>
            </w:r>
            <w:r>
              <w:rPr>
                <w:rFonts w:hint="eastAsia" w:ascii="宋体" w:hAnsi="宋体" w:cs="宋体"/>
                <w:szCs w:val="21"/>
              </w:rPr>
              <w:t>分。</w:t>
            </w:r>
            <w:r>
              <w:rPr>
                <w:rFonts w:hint="eastAsia" w:ascii="宋体" w:hAnsi="宋体" w:cs="宋体"/>
                <w:b/>
                <w:bCs/>
                <w:szCs w:val="21"/>
              </w:rPr>
              <w:t>（提供中标通知书（如有）、合同协议书及投标人认为需要提交的其他证明材料证实，复印件加盖公章，须提供重要页面，能够体现项目内容）</w:t>
            </w:r>
          </w:p>
        </w:tc>
        <w:tc>
          <w:tcPr>
            <w:tcW w:w="876" w:type="dxa"/>
            <w:noWrap/>
            <w:vAlign w:val="center"/>
          </w:tcPr>
          <w:p w14:paraId="4536E1D2">
            <w:pPr>
              <w:ind w:firstLine="210" w:firstLineChars="100"/>
              <w:rPr>
                <w:rFonts w:ascii="宋体"/>
                <w:szCs w:val="21"/>
              </w:rPr>
            </w:pPr>
          </w:p>
        </w:tc>
      </w:tr>
      <w:tr w14:paraId="0E728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04" w:type="dxa"/>
            <w:vMerge w:val="continue"/>
            <w:noWrap/>
            <w:vAlign w:val="center"/>
          </w:tcPr>
          <w:p w14:paraId="4AC1A8B1">
            <w:pPr>
              <w:spacing w:line="288" w:lineRule="auto"/>
              <w:jc w:val="center"/>
              <w:rPr>
                <w:rFonts w:hint="eastAsia" w:ascii="宋体" w:hAnsi="宋体" w:cs="宋体"/>
                <w:szCs w:val="21"/>
              </w:rPr>
            </w:pPr>
          </w:p>
        </w:tc>
        <w:tc>
          <w:tcPr>
            <w:tcW w:w="1134" w:type="dxa"/>
            <w:noWrap/>
            <w:vAlign w:val="center"/>
          </w:tcPr>
          <w:p w14:paraId="027176FB">
            <w:pPr>
              <w:spacing w:line="288" w:lineRule="auto"/>
              <w:jc w:val="center"/>
              <w:rPr>
                <w:rFonts w:hint="eastAsia" w:ascii="宋体" w:hAnsi="宋体" w:cs="宋体"/>
                <w:szCs w:val="21"/>
              </w:rPr>
            </w:pPr>
            <w:r>
              <w:rPr>
                <w:rFonts w:hint="eastAsia" w:ascii="宋体" w:hAnsi="宋体" w:cs="宋体"/>
                <w:szCs w:val="21"/>
              </w:rPr>
              <w:t>公司实力（2分）</w:t>
            </w:r>
          </w:p>
        </w:tc>
        <w:tc>
          <w:tcPr>
            <w:tcW w:w="7110" w:type="dxa"/>
            <w:shd w:val="clear" w:color="auto" w:fill="FFFFFF"/>
            <w:noWrap/>
            <w:vAlign w:val="center"/>
          </w:tcPr>
          <w:p w14:paraId="55EE2524">
            <w:pPr>
              <w:spacing w:line="288" w:lineRule="auto"/>
              <w:rPr>
                <w:rFonts w:hint="eastAsia" w:ascii="宋体" w:hAnsi="宋体" w:cs="宋体"/>
                <w:szCs w:val="21"/>
              </w:rPr>
            </w:pPr>
            <w:r>
              <w:rPr>
                <w:rFonts w:hint="eastAsia" w:cs="宋体"/>
                <w:szCs w:val="21"/>
              </w:rPr>
              <w:t>制造商拥有安全生产标准化三级企业（机械）的，得2分。</w:t>
            </w:r>
            <w:r>
              <w:rPr>
                <w:rFonts w:hint="eastAsia" w:cs="宋体"/>
                <w:b/>
                <w:bCs/>
                <w:szCs w:val="21"/>
              </w:rPr>
              <w:t>（提供相关证书，复印件加盖公章）</w:t>
            </w:r>
          </w:p>
        </w:tc>
        <w:tc>
          <w:tcPr>
            <w:tcW w:w="876" w:type="dxa"/>
            <w:noWrap/>
            <w:vAlign w:val="center"/>
          </w:tcPr>
          <w:p w14:paraId="2C13CB7F">
            <w:pPr>
              <w:ind w:firstLine="210" w:firstLineChars="100"/>
              <w:rPr>
                <w:rFonts w:ascii="宋体"/>
                <w:szCs w:val="21"/>
              </w:rPr>
            </w:pPr>
          </w:p>
        </w:tc>
      </w:tr>
      <w:tr w14:paraId="2DBF4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6" w:hRule="atLeast"/>
          <w:jc w:val="center"/>
        </w:trPr>
        <w:tc>
          <w:tcPr>
            <w:tcW w:w="1104" w:type="dxa"/>
            <w:vMerge w:val="continue"/>
            <w:noWrap/>
            <w:vAlign w:val="center"/>
          </w:tcPr>
          <w:p w14:paraId="5A29DB72">
            <w:pPr>
              <w:spacing w:line="288" w:lineRule="auto"/>
              <w:jc w:val="center"/>
              <w:rPr>
                <w:rFonts w:ascii="宋体"/>
                <w:szCs w:val="21"/>
              </w:rPr>
            </w:pPr>
          </w:p>
        </w:tc>
        <w:tc>
          <w:tcPr>
            <w:tcW w:w="1134" w:type="dxa"/>
            <w:vMerge w:val="restart"/>
            <w:noWrap/>
            <w:vAlign w:val="center"/>
          </w:tcPr>
          <w:p w14:paraId="12D48A3F">
            <w:pPr>
              <w:spacing w:line="288" w:lineRule="auto"/>
              <w:jc w:val="center"/>
              <w:rPr>
                <w:rFonts w:ascii="宋体"/>
                <w:szCs w:val="21"/>
              </w:rPr>
            </w:pPr>
            <w:r>
              <w:rPr>
                <w:rFonts w:hint="eastAsia" w:ascii="宋体" w:hAnsi="宋体" w:cs="宋体"/>
                <w:szCs w:val="21"/>
              </w:rPr>
              <w:t>投标产品的性能与需求的吻合程度</w:t>
            </w:r>
          </w:p>
          <w:p w14:paraId="7EC84097">
            <w:pPr>
              <w:spacing w:line="288" w:lineRule="auto"/>
              <w:jc w:val="center"/>
              <w:rPr>
                <w:rFonts w:ascii="宋体"/>
                <w:szCs w:val="21"/>
              </w:rPr>
            </w:pPr>
            <w:r>
              <w:rPr>
                <w:rFonts w:hint="eastAsia" w:ascii="宋体" w:hAnsi="宋体" w:cs="宋体"/>
                <w:szCs w:val="21"/>
              </w:rPr>
              <w:t>（25分）</w:t>
            </w:r>
          </w:p>
        </w:tc>
        <w:tc>
          <w:tcPr>
            <w:tcW w:w="7110" w:type="dxa"/>
            <w:noWrap/>
            <w:vAlign w:val="center"/>
          </w:tcPr>
          <w:p w14:paraId="6362D96A">
            <w:pPr>
              <w:rPr>
                <w:rFonts w:hint="eastAsia" w:ascii="宋体" w:hAnsi="宋体" w:cs="宋体"/>
                <w:szCs w:val="21"/>
                <w:lang w:val="zh-CN"/>
              </w:rPr>
            </w:pPr>
            <w:r>
              <w:rPr>
                <w:rFonts w:hint="eastAsia" w:ascii="宋体" w:hAnsi="宋体" w:cs="宋体"/>
                <w:szCs w:val="21"/>
                <w:lang w:val="zh-CN"/>
              </w:rPr>
              <w:t xml:space="preserve">投标产品的基本功能、技术指标与需求的吻合程度和偏差情况（包括所投标产品的品牌、规格型号、详细配置、主要技术参数、随机软件等）： </w:t>
            </w:r>
          </w:p>
          <w:p w14:paraId="623B9B63">
            <w:pPr>
              <w:rPr>
                <w:rFonts w:hint="eastAsia" w:ascii="宋体" w:hAnsi="宋体" w:cs="宋体"/>
                <w:szCs w:val="21"/>
              </w:rPr>
            </w:pPr>
            <w:r>
              <w:rPr>
                <w:rFonts w:hint="eastAsia" w:ascii="宋体" w:hAnsi="宋体" w:cs="宋体"/>
                <w:b/>
                <w:bCs/>
                <w:szCs w:val="21"/>
              </w:rPr>
              <w:t>1.封闭式洁净不锈钢盆台：</w:t>
            </w:r>
            <w:r>
              <w:rPr>
                <w:rFonts w:hint="eastAsia" w:ascii="宋体" w:hAnsi="宋体" w:cs="宋体"/>
                <w:szCs w:val="21"/>
              </w:rPr>
              <w:t>完全满足招标需求的，得1分，其它不得分。</w:t>
            </w:r>
          </w:p>
          <w:p w14:paraId="23C503AD">
            <w:pPr>
              <w:rPr>
                <w:rFonts w:hint="eastAsia" w:ascii="宋体" w:hAnsi="宋体" w:cs="宋体"/>
                <w:b/>
                <w:bCs/>
                <w:szCs w:val="21"/>
              </w:rPr>
            </w:pPr>
            <w:r>
              <w:rPr>
                <w:rFonts w:hint="eastAsia" w:ascii="宋体" w:hAnsi="宋体" w:cs="宋体"/>
                <w:b/>
                <w:bCs/>
                <w:szCs w:val="21"/>
              </w:rPr>
              <w:t>2.智能恒温柜式缓化机：</w:t>
            </w:r>
            <w:r>
              <w:rPr>
                <w:rFonts w:hint="eastAsia" w:ascii="宋体" w:hAnsi="宋体" w:cs="宋体"/>
                <w:szCs w:val="21"/>
              </w:rPr>
              <w:t>完全满足招标需求的，得1分，其它不得分。</w:t>
            </w:r>
          </w:p>
          <w:p w14:paraId="582ACE1A">
            <w:pPr>
              <w:rPr>
                <w:rFonts w:hint="eastAsia" w:ascii="宋体" w:hAnsi="宋体" w:cs="宋体"/>
                <w:szCs w:val="21"/>
              </w:rPr>
            </w:pPr>
            <w:r>
              <w:rPr>
                <w:rFonts w:hint="eastAsia" w:ascii="宋体" w:hAnsi="宋体" w:cs="宋体"/>
                <w:b/>
                <w:bCs/>
                <w:szCs w:val="21"/>
              </w:rPr>
              <w:t>3.封板式双层不锈钢洁净工作台：</w:t>
            </w:r>
            <w:r>
              <w:rPr>
                <w:rFonts w:hint="eastAsia" w:ascii="宋体" w:hAnsi="宋体" w:cs="宋体"/>
                <w:szCs w:val="21"/>
              </w:rPr>
              <w:t>完全满足招标需求的，得1分，其它不得分。</w:t>
            </w:r>
          </w:p>
          <w:p w14:paraId="7D319581">
            <w:pPr>
              <w:rPr>
                <w:rFonts w:hint="eastAsia" w:ascii="宋体" w:hAnsi="宋体" w:cs="宋体"/>
                <w:b/>
                <w:bCs/>
                <w:szCs w:val="21"/>
              </w:rPr>
            </w:pPr>
            <w:r>
              <w:rPr>
                <w:rFonts w:hint="eastAsia" w:ascii="宋体" w:hAnsi="宋体" w:cs="宋体"/>
                <w:b/>
                <w:bCs/>
                <w:szCs w:val="21"/>
              </w:rPr>
              <w:t>4.可调高压快速洁地龙头：</w:t>
            </w:r>
            <w:r>
              <w:rPr>
                <w:rFonts w:hint="eastAsia" w:ascii="宋体" w:hAnsi="宋体" w:cs="宋体"/>
                <w:szCs w:val="21"/>
              </w:rPr>
              <w:t>完全满足招标需求的，得1分，其它不得分。</w:t>
            </w:r>
          </w:p>
          <w:p w14:paraId="724182CD">
            <w:pPr>
              <w:rPr>
                <w:rFonts w:hint="eastAsia" w:ascii="宋体" w:hAnsi="宋体" w:cs="宋体"/>
                <w:b/>
                <w:bCs/>
                <w:szCs w:val="21"/>
              </w:rPr>
            </w:pPr>
            <w:r>
              <w:rPr>
                <w:rFonts w:hint="eastAsia" w:ascii="宋体" w:hAnsi="宋体" w:cs="宋体"/>
                <w:b/>
                <w:bCs/>
                <w:szCs w:val="21"/>
              </w:rPr>
              <w:t>5.智能多工位可变柔性输送系统：</w:t>
            </w:r>
            <w:r>
              <w:rPr>
                <w:rFonts w:hint="eastAsia" w:ascii="宋体" w:hAnsi="宋体" w:cs="宋体"/>
                <w:szCs w:val="21"/>
              </w:rPr>
              <w:t>完全满足招标需求的，得1分，其它不得分。</w:t>
            </w:r>
            <w:r>
              <w:rPr>
                <w:rFonts w:hint="eastAsia" w:ascii="宋体" w:hAnsi="宋体" w:cs="宋体"/>
                <w:b/>
                <w:bCs/>
                <w:szCs w:val="21"/>
              </w:rPr>
              <w:t>6.数控智能化控制系统：</w:t>
            </w:r>
            <w:r>
              <w:rPr>
                <w:rFonts w:hint="eastAsia" w:ascii="宋体" w:hAnsi="宋体" w:cs="宋体"/>
                <w:szCs w:val="21"/>
              </w:rPr>
              <w:t>完全满足招标需求的，得1分，其它不得分。</w:t>
            </w:r>
          </w:p>
          <w:p w14:paraId="5643E5F0">
            <w:pPr>
              <w:rPr>
                <w:rFonts w:hint="eastAsia" w:ascii="宋体" w:hAnsi="宋体" w:cs="宋体"/>
                <w:b/>
                <w:bCs/>
                <w:szCs w:val="21"/>
              </w:rPr>
            </w:pPr>
            <w:r>
              <w:rPr>
                <w:rFonts w:hint="eastAsia" w:ascii="宋体" w:hAnsi="宋体" w:cs="宋体"/>
                <w:b/>
                <w:bCs/>
                <w:szCs w:val="21"/>
              </w:rPr>
              <w:t>7.智能化控制系统显示屏：</w:t>
            </w:r>
            <w:r>
              <w:rPr>
                <w:rFonts w:hint="eastAsia" w:ascii="宋体" w:hAnsi="宋体" w:cs="宋体"/>
                <w:szCs w:val="21"/>
              </w:rPr>
              <w:t>完全满足招标需求的，得1分，其它不得分。</w:t>
            </w:r>
          </w:p>
          <w:p w14:paraId="05D8FE95">
            <w:pPr>
              <w:rPr>
                <w:rFonts w:hint="eastAsia" w:ascii="宋体" w:hAnsi="宋体" w:cs="宋体"/>
                <w:b/>
                <w:bCs/>
                <w:szCs w:val="21"/>
              </w:rPr>
            </w:pPr>
            <w:r>
              <w:rPr>
                <w:rFonts w:hint="eastAsia" w:ascii="宋体" w:hAnsi="宋体" w:cs="宋体"/>
                <w:b/>
                <w:bCs/>
                <w:szCs w:val="21"/>
              </w:rPr>
              <w:t>8.智能数控多功能连续式蒸煮冷却一体自动生产线（自带高压蒸汽转换机）：</w:t>
            </w:r>
            <w:r>
              <w:rPr>
                <w:rFonts w:hint="eastAsia" w:ascii="宋体" w:hAnsi="宋体" w:cs="宋体"/>
                <w:szCs w:val="21"/>
              </w:rPr>
              <w:t>完全满足招标需求的，得1分，其它不得分。</w:t>
            </w:r>
          </w:p>
          <w:p w14:paraId="70AB5E29">
            <w:pPr>
              <w:rPr>
                <w:rFonts w:hint="eastAsia" w:ascii="宋体" w:hAnsi="宋体" w:cs="宋体"/>
                <w:szCs w:val="21"/>
              </w:rPr>
            </w:pPr>
            <w:r>
              <w:rPr>
                <w:rFonts w:hint="eastAsia" w:ascii="宋体" w:hAnsi="宋体" w:cs="宋体"/>
                <w:b/>
                <w:bCs/>
                <w:szCs w:val="21"/>
              </w:rPr>
              <w:t>9.智能快速超低温螺旋速冻一体机：</w:t>
            </w:r>
            <w:r>
              <w:rPr>
                <w:rFonts w:hint="eastAsia" w:ascii="宋体" w:hAnsi="宋体" w:cs="宋体"/>
                <w:szCs w:val="21"/>
              </w:rPr>
              <w:t>完全满足招标需求的，得1分，其它不得分。</w:t>
            </w:r>
          </w:p>
          <w:p w14:paraId="79484865">
            <w:pPr>
              <w:rPr>
                <w:rFonts w:hint="eastAsia" w:ascii="宋体" w:hAnsi="宋体" w:cs="宋体"/>
                <w:szCs w:val="21"/>
              </w:rPr>
            </w:pPr>
            <w:r>
              <w:rPr>
                <w:rFonts w:hint="eastAsia" w:ascii="宋体" w:hAnsi="宋体" w:cs="宋体"/>
                <w:b/>
                <w:bCs/>
                <w:szCs w:val="21"/>
              </w:rPr>
              <w:t>10.智能连续式超低温快速液态微冻速冻机：</w:t>
            </w:r>
            <w:r>
              <w:rPr>
                <w:rFonts w:hint="eastAsia" w:ascii="宋体" w:hAnsi="宋体" w:cs="宋体"/>
                <w:szCs w:val="21"/>
              </w:rPr>
              <w:t>完全满足招标需求的，得1分，其它不得分。</w:t>
            </w:r>
          </w:p>
          <w:p w14:paraId="650E547C">
            <w:pPr>
              <w:rPr>
                <w:rFonts w:hint="eastAsia" w:ascii="宋体" w:hAnsi="宋体" w:cs="宋体"/>
                <w:szCs w:val="21"/>
              </w:rPr>
            </w:pPr>
            <w:r>
              <w:rPr>
                <w:rFonts w:hint="eastAsia" w:ascii="宋体" w:hAnsi="宋体" w:cs="宋体"/>
                <w:b/>
                <w:bCs/>
                <w:szCs w:val="21"/>
              </w:rPr>
              <w:t>11.多功能快速提升机+数码线性秤+立式多功能包装一体机：</w:t>
            </w:r>
            <w:r>
              <w:rPr>
                <w:rFonts w:hint="eastAsia" w:ascii="宋体" w:hAnsi="宋体" w:cs="宋体"/>
                <w:szCs w:val="21"/>
              </w:rPr>
              <w:t>完全满足招标需求的，得1分，其它不得分。</w:t>
            </w:r>
          </w:p>
          <w:p w14:paraId="71CBF462">
            <w:pPr>
              <w:rPr>
                <w:rFonts w:hint="eastAsia" w:ascii="宋体" w:hAnsi="宋体" w:cs="宋体"/>
                <w:b/>
                <w:bCs/>
                <w:szCs w:val="21"/>
              </w:rPr>
            </w:pPr>
            <w:r>
              <w:rPr>
                <w:rFonts w:hint="eastAsia" w:ascii="宋体" w:hAnsi="宋体" w:cs="宋体"/>
                <w:b/>
                <w:bCs/>
                <w:szCs w:val="21"/>
              </w:rPr>
              <w:t>12.多抓式柔性搅拌一体机：</w:t>
            </w:r>
            <w:r>
              <w:rPr>
                <w:rFonts w:hint="eastAsia" w:ascii="宋体" w:hAnsi="宋体" w:cs="宋体"/>
                <w:szCs w:val="21"/>
              </w:rPr>
              <w:t>满足招标需求的，得1分，其它不得分。</w:t>
            </w:r>
          </w:p>
          <w:p w14:paraId="386B3D8D">
            <w:pPr>
              <w:rPr>
                <w:rFonts w:hint="eastAsia" w:ascii="宋体" w:hAnsi="宋体" w:cs="宋体"/>
                <w:szCs w:val="21"/>
              </w:rPr>
            </w:pPr>
            <w:r>
              <w:rPr>
                <w:rFonts w:hint="eastAsia" w:ascii="宋体" w:hAnsi="宋体" w:cs="宋体"/>
                <w:b/>
                <w:bCs/>
                <w:szCs w:val="21"/>
              </w:rPr>
              <w:t>13.智能多功能快速真空灌装机：</w:t>
            </w:r>
            <w:r>
              <w:rPr>
                <w:rFonts w:hint="eastAsia" w:ascii="宋体" w:hAnsi="宋体" w:cs="宋体"/>
                <w:szCs w:val="21"/>
              </w:rPr>
              <w:t>完全满足招标需求的，得1分，其它不得分。</w:t>
            </w:r>
          </w:p>
          <w:p w14:paraId="05251E12">
            <w:pPr>
              <w:rPr>
                <w:rFonts w:hint="eastAsia" w:ascii="宋体" w:hAnsi="宋体" w:cs="宋体"/>
                <w:szCs w:val="21"/>
              </w:rPr>
            </w:pPr>
            <w:r>
              <w:rPr>
                <w:rFonts w:hint="eastAsia" w:ascii="宋体" w:hAnsi="宋体" w:cs="宋体"/>
                <w:b/>
                <w:bCs/>
                <w:szCs w:val="21"/>
              </w:rPr>
              <w:t>14.智能高效打浆调味一体机：</w:t>
            </w:r>
            <w:r>
              <w:rPr>
                <w:rFonts w:hint="eastAsia" w:ascii="宋体" w:hAnsi="宋体" w:cs="宋体"/>
                <w:szCs w:val="21"/>
              </w:rPr>
              <w:t>完全满足招标需求的，得1分，其它不得分。</w:t>
            </w:r>
          </w:p>
          <w:p w14:paraId="7BFF55D4">
            <w:pPr>
              <w:rPr>
                <w:rFonts w:hint="eastAsia" w:ascii="宋体" w:hAnsi="宋体" w:cs="宋体"/>
                <w:szCs w:val="21"/>
              </w:rPr>
            </w:pPr>
            <w:r>
              <w:rPr>
                <w:rFonts w:hint="eastAsia" w:ascii="宋体" w:hAnsi="宋体" w:cs="宋体"/>
                <w:b/>
                <w:bCs/>
                <w:szCs w:val="21"/>
              </w:rPr>
              <w:t>15.智能可调丸子一体成型机：</w:t>
            </w:r>
            <w:r>
              <w:rPr>
                <w:rFonts w:hint="eastAsia" w:ascii="宋体" w:hAnsi="宋体" w:cs="宋体"/>
                <w:szCs w:val="21"/>
              </w:rPr>
              <w:t>完全满足招标需求的，得1分，其它不得分。</w:t>
            </w:r>
          </w:p>
          <w:p w14:paraId="0D8C9630">
            <w:pPr>
              <w:rPr>
                <w:rFonts w:hint="eastAsia" w:ascii="宋体" w:hAnsi="宋体" w:cs="宋体"/>
                <w:szCs w:val="21"/>
              </w:rPr>
            </w:pPr>
            <w:r>
              <w:rPr>
                <w:rFonts w:hint="eastAsia" w:ascii="宋体" w:hAnsi="宋体" w:cs="宋体"/>
                <w:b/>
                <w:bCs/>
                <w:szCs w:val="21"/>
              </w:rPr>
              <w:t>16.智能高效快速蒸煮一体机：</w:t>
            </w:r>
            <w:r>
              <w:rPr>
                <w:rFonts w:hint="eastAsia" w:ascii="宋体" w:hAnsi="宋体" w:cs="宋体"/>
                <w:szCs w:val="21"/>
              </w:rPr>
              <w:t>完全满足招标需求的，得1分，其它不得分。</w:t>
            </w:r>
          </w:p>
          <w:p w14:paraId="656A5FC4">
            <w:pPr>
              <w:rPr>
                <w:rFonts w:hint="eastAsia" w:ascii="宋体" w:hAnsi="宋体" w:cs="宋体"/>
                <w:b/>
                <w:bCs/>
                <w:szCs w:val="21"/>
              </w:rPr>
            </w:pPr>
            <w:r>
              <w:rPr>
                <w:rFonts w:hint="eastAsia" w:ascii="宋体" w:hAnsi="宋体" w:cs="宋体"/>
                <w:b/>
                <w:bCs/>
                <w:szCs w:val="21"/>
              </w:rPr>
              <w:t>17.智能烟熏蒸烤炉：</w:t>
            </w:r>
            <w:r>
              <w:rPr>
                <w:rFonts w:hint="eastAsia" w:ascii="宋体" w:hAnsi="宋体" w:cs="宋体"/>
                <w:szCs w:val="21"/>
              </w:rPr>
              <w:t>完全满足招标需求的，得1分，其它不得分。</w:t>
            </w:r>
          </w:p>
          <w:p w14:paraId="3CE8C21D">
            <w:pPr>
              <w:rPr>
                <w:rFonts w:hint="eastAsia" w:ascii="宋体" w:hAnsi="宋体" w:cs="宋体"/>
                <w:szCs w:val="21"/>
              </w:rPr>
            </w:pPr>
            <w:r>
              <w:rPr>
                <w:rFonts w:hint="eastAsia" w:ascii="宋体" w:hAnsi="宋体" w:cs="宋体"/>
                <w:b/>
                <w:bCs/>
                <w:szCs w:val="21"/>
              </w:rPr>
              <w:t>18.多功能实验釜（包含高压蒸汽机、喷淋、水浸泡、旋转功能、供气、净水系统）：</w:t>
            </w:r>
            <w:r>
              <w:rPr>
                <w:rFonts w:hint="eastAsia" w:ascii="宋体" w:hAnsi="宋体" w:cs="宋体"/>
                <w:szCs w:val="21"/>
              </w:rPr>
              <w:t>完全满足招标需求的，得1分，其它不得分。</w:t>
            </w:r>
          </w:p>
          <w:p w14:paraId="486B9931">
            <w:pPr>
              <w:rPr>
                <w:rFonts w:hint="eastAsia" w:ascii="宋体" w:hAnsi="宋体" w:cs="宋体"/>
                <w:szCs w:val="21"/>
              </w:rPr>
            </w:pPr>
            <w:r>
              <w:rPr>
                <w:rFonts w:hint="eastAsia" w:ascii="宋体" w:hAnsi="宋体" w:cs="宋体"/>
                <w:b/>
                <w:bCs/>
                <w:szCs w:val="21"/>
              </w:rPr>
              <w:t>19.多功能智能快速真空一体包装机：</w:t>
            </w:r>
            <w:r>
              <w:rPr>
                <w:rFonts w:hint="eastAsia" w:ascii="宋体" w:hAnsi="宋体" w:cs="宋体"/>
                <w:szCs w:val="21"/>
              </w:rPr>
              <w:t>完全满足招标需求的，得1分，其它不得分。</w:t>
            </w:r>
          </w:p>
          <w:p w14:paraId="62E0D1A7">
            <w:pPr>
              <w:rPr>
                <w:rFonts w:hint="eastAsia" w:ascii="宋体" w:hAnsi="宋体" w:cs="宋体"/>
                <w:szCs w:val="21"/>
              </w:rPr>
            </w:pPr>
            <w:r>
              <w:rPr>
                <w:rFonts w:hint="eastAsia" w:ascii="宋体" w:hAnsi="宋体" w:cs="宋体"/>
                <w:b/>
                <w:bCs/>
                <w:szCs w:val="21"/>
              </w:rPr>
              <w:t>20.数控智能恒温双缸油炸机（电热型）：</w:t>
            </w:r>
            <w:r>
              <w:rPr>
                <w:rFonts w:hint="eastAsia" w:ascii="宋体" w:hAnsi="宋体" w:cs="宋体"/>
                <w:szCs w:val="21"/>
              </w:rPr>
              <w:t>完全满足招标需求的，得1分，其它不得分。</w:t>
            </w:r>
          </w:p>
          <w:p w14:paraId="65D7E03D">
            <w:pPr>
              <w:rPr>
                <w:rFonts w:hint="eastAsia" w:ascii="宋体" w:hAnsi="宋体"/>
                <w:b/>
                <w:bCs/>
              </w:rPr>
            </w:pPr>
            <w:r>
              <w:rPr>
                <w:rFonts w:hint="eastAsia" w:ascii="宋体" w:hAnsi="宋体" w:cs="宋体"/>
                <w:b/>
                <w:bCs/>
                <w:szCs w:val="21"/>
              </w:rPr>
              <w:t>本项最高得20分</w:t>
            </w:r>
            <w:r>
              <w:rPr>
                <w:rFonts w:ascii="宋体" w:hAnsi="宋体" w:cs="宋体"/>
                <w:b/>
                <w:bCs/>
                <w:szCs w:val="21"/>
              </w:rPr>
              <w:t>。</w:t>
            </w:r>
            <w:r>
              <w:rPr>
                <w:rFonts w:hint="eastAsia" w:ascii="宋体" w:hAnsi="宋体" w:cs="宋体"/>
                <w:b/>
                <w:bCs/>
                <w:szCs w:val="21"/>
                <w:lang w:val="zh-CN"/>
              </w:rPr>
              <w:t xml:space="preserve"> </w:t>
            </w:r>
          </w:p>
        </w:tc>
        <w:tc>
          <w:tcPr>
            <w:tcW w:w="876" w:type="dxa"/>
            <w:noWrap/>
            <w:vAlign w:val="center"/>
          </w:tcPr>
          <w:p w14:paraId="25C26592">
            <w:pPr>
              <w:ind w:firstLine="210" w:firstLineChars="100"/>
              <w:rPr>
                <w:rFonts w:ascii="宋体"/>
                <w:szCs w:val="21"/>
              </w:rPr>
            </w:pPr>
            <w:r>
              <w:rPr>
                <w:rFonts w:hint="eastAsia" w:ascii="宋体"/>
                <w:szCs w:val="21"/>
              </w:rPr>
              <w:t xml:space="preserve"> </w:t>
            </w:r>
          </w:p>
        </w:tc>
      </w:tr>
      <w:tr w14:paraId="773E8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9" w:hRule="atLeast"/>
          <w:jc w:val="center"/>
        </w:trPr>
        <w:tc>
          <w:tcPr>
            <w:tcW w:w="1104" w:type="dxa"/>
            <w:vMerge w:val="continue"/>
            <w:noWrap/>
            <w:vAlign w:val="center"/>
          </w:tcPr>
          <w:p w14:paraId="1E9E21D5">
            <w:pPr>
              <w:spacing w:line="288" w:lineRule="auto"/>
              <w:jc w:val="center"/>
              <w:rPr>
                <w:rFonts w:ascii="宋体"/>
                <w:szCs w:val="21"/>
              </w:rPr>
            </w:pPr>
          </w:p>
        </w:tc>
        <w:tc>
          <w:tcPr>
            <w:tcW w:w="1134" w:type="dxa"/>
            <w:vMerge w:val="continue"/>
            <w:noWrap/>
            <w:vAlign w:val="center"/>
          </w:tcPr>
          <w:p w14:paraId="3384B615">
            <w:pPr>
              <w:spacing w:line="288" w:lineRule="auto"/>
              <w:jc w:val="center"/>
              <w:rPr>
                <w:rFonts w:hint="eastAsia" w:ascii="宋体" w:hAnsi="宋体" w:cs="宋体"/>
                <w:szCs w:val="21"/>
              </w:rPr>
            </w:pPr>
          </w:p>
        </w:tc>
        <w:tc>
          <w:tcPr>
            <w:tcW w:w="7110" w:type="dxa"/>
            <w:noWrap/>
            <w:vAlign w:val="center"/>
          </w:tcPr>
          <w:p w14:paraId="054A04F8">
            <w:pPr>
              <w:rPr>
                <w:rFonts w:cs="宋体"/>
                <w:szCs w:val="21"/>
                <w:lang w:val="zh-CN"/>
              </w:rPr>
            </w:pPr>
            <w:r>
              <w:rPr>
                <w:rFonts w:hint="eastAsia" w:cs="宋体"/>
                <w:szCs w:val="21"/>
                <w:lang w:val="zh-CN"/>
              </w:rPr>
              <w:t>技术方案条理清晰，层次分明，其配置和性能完全满足本项目运行需求的，得5分；</w:t>
            </w:r>
          </w:p>
          <w:p w14:paraId="03AD608F">
            <w:pPr>
              <w:rPr>
                <w:rFonts w:cs="宋体"/>
                <w:szCs w:val="21"/>
                <w:lang w:val="zh-CN"/>
              </w:rPr>
            </w:pPr>
            <w:r>
              <w:rPr>
                <w:rFonts w:hint="eastAsia" w:cs="宋体"/>
                <w:szCs w:val="21"/>
                <w:lang w:val="zh-CN"/>
              </w:rPr>
              <w:t>技术方案条理较清晰，基本能满足招标要求的，得2分；</w:t>
            </w:r>
          </w:p>
          <w:p w14:paraId="2D5E05D9">
            <w:pPr>
              <w:rPr>
                <w:rFonts w:cs="宋体"/>
                <w:szCs w:val="21"/>
                <w:lang w:val="zh-CN"/>
              </w:rPr>
            </w:pPr>
            <w:r>
              <w:rPr>
                <w:rFonts w:hint="eastAsia" w:cs="宋体"/>
                <w:szCs w:val="21"/>
                <w:lang w:val="zh-CN"/>
              </w:rPr>
              <w:t>完全不满足的不得分。</w:t>
            </w:r>
          </w:p>
        </w:tc>
        <w:tc>
          <w:tcPr>
            <w:tcW w:w="876" w:type="dxa"/>
            <w:noWrap/>
            <w:vAlign w:val="center"/>
          </w:tcPr>
          <w:p w14:paraId="0B131CA5">
            <w:pPr>
              <w:ind w:firstLine="210" w:firstLineChars="100"/>
              <w:rPr>
                <w:rFonts w:ascii="宋体"/>
                <w:szCs w:val="21"/>
              </w:rPr>
            </w:pPr>
          </w:p>
        </w:tc>
      </w:tr>
      <w:tr w14:paraId="45FF7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9" w:hRule="atLeast"/>
          <w:jc w:val="center"/>
        </w:trPr>
        <w:tc>
          <w:tcPr>
            <w:tcW w:w="1104" w:type="dxa"/>
            <w:vMerge w:val="continue"/>
            <w:noWrap/>
            <w:vAlign w:val="center"/>
          </w:tcPr>
          <w:p w14:paraId="358DE6B1">
            <w:pPr>
              <w:spacing w:line="288" w:lineRule="auto"/>
              <w:jc w:val="center"/>
              <w:rPr>
                <w:rFonts w:ascii="宋体"/>
                <w:szCs w:val="21"/>
              </w:rPr>
            </w:pPr>
          </w:p>
        </w:tc>
        <w:tc>
          <w:tcPr>
            <w:tcW w:w="1134" w:type="dxa"/>
            <w:noWrap/>
            <w:vAlign w:val="center"/>
          </w:tcPr>
          <w:p w14:paraId="1FD7F689">
            <w:pPr>
              <w:spacing w:line="288" w:lineRule="auto"/>
              <w:jc w:val="center"/>
              <w:rPr>
                <w:rFonts w:hint="eastAsia" w:ascii="宋体" w:hAnsi="宋体" w:cs="宋体"/>
                <w:szCs w:val="21"/>
              </w:rPr>
            </w:pPr>
            <w:r>
              <w:rPr>
                <w:rFonts w:hint="eastAsia" w:ascii="宋体" w:hAnsi="宋体" w:cs="宋体"/>
                <w:szCs w:val="21"/>
              </w:rPr>
              <w:t>设计方案（15分）</w:t>
            </w:r>
          </w:p>
        </w:tc>
        <w:tc>
          <w:tcPr>
            <w:tcW w:w="7110" w:type="dxa"/>
            <w:noWrap/>
            <w:vAlign w:val="center"/>
          </w:tcPr>
          <w:p w14:paraId="3B199E44">
            <w:pPr>
              <w:rPr>
                <w:rFonts w:cs="宋体"/>
                <w:szCs w:val="21"/>
                <w:lang w:val="zh-CN"/>
              </w:rPr>
            </w:pPr>
            <w:r>
              <w:rPr>
                <w:rFonts w:hint="eastAsia" w:cs="宋体"/>
                <w:szCs w:val="21"/>
                <w:lang w:val="zh-CN"/>
              </w:rPr>
              <w:t>投标人提供根据招标图纸框架结合招标清单设备，自行设计优化方案流程清晰、明确合理，满足项目需求的，得15分。</w:t>
            </w:r>
          </w:p>
          <w:p w14:paraId="60D96EE4">
            <w:pPr>
              <w:rPr>
                <w:rFonts w:cs="宋体"/>
                <w:szCs w:val="21"/>
                <w:lang w:val="zh-CN"/>
              </w:rPr>
            </w:pPr>
            <w:r>
              <w:rPr>
                <w:rFonts w:hint="eastAsia" w:cs="宋体"/>
                <w:szCs w:val="21"/>
                <w:lang w:val="zh-CN"/>
              </w:rPr>
              <w:t>投标人提供根据招标图纸的优化设计、深化方面基本能满足使用要求的，得11分。</w:t>
            </w:r>
          </w:p>
          <w:p w14:paraId="10801904">
            <w:pPr>
              <w:pStyle w:val="2"/>
              <w:ind w:left="0" w:leftChars="0" w:firstLine="0" w:firstLineChars="0"/>
              <w:rPr>
                <w:lang w:val="zh-CN"/>
              </w:rPr>
            </w:pPr>
            <w:r>
              <w:rPr>
                <w:rFonts w:hint="eastAsia"/>
                <w:lang w:val="zh-CN"/>
              </w:rPr>
              <w:t>投标人提供根据招标图纸的优化设计、深化方面满足程度一般的，得7分。</w:t>
            </w:r>
          </w:p>
          <w:p w14:paraId="1D4C6F6B">
            <w:pPr>
              <w:rPr>
                <w:rFonts w:cs="宋体"/>
                <w:szCs w:val="21"/>
                <w:lang w:val="zh-CN"/>
              </w:rPr>
            </w:pPr>
            <w:r>
              <w:rPr>
                <w:rFonts w:hint="eastAsia" w:cs="宋体"/>
                <w:szCs w:val="21"/>
                <w:lang w:val="zh-CN"/>
              </w:rPr>
              <w:t>投标人提供根据招标图纸的优化设计、深化方面技术参数简单的，得2分。</w:t>
            </w:r>
          </w:p>
          <w:p w14:paraId="185B21DB">
            <w:pPr>
              <w:rPr>
                <w:rFonts w:cs="宋体"/>
                <w:szCs w:val="21"/>
                <w:lang w:val="zh-CN"/>
              </w:rPr>
            </w:pPr>
            <w:r>
              <w:rPr>
                <w:rFonts w:hint="eastAsia" w:cs="宋体"/>
                <w:szCs w:val="21"/>
                <w:lang w:val="zh-CN"/>
              </w:rPr>
              <w:t xml:space="preserve">完全不满足的不得分。 </w:t>
            </w:r>
            <w:r>
              <w:rPr>
                <w:rFonts w:hint="eastAsia"/>
                <w:lang w:val="zh-CN"/>
              </w:rPr>
              <w:t>未提供不得分。</w:t>
            </w:r>
          </w:p>
        </w:tc>
        <w:tc>
          <w:tcPr>
            <w:tcW w:w="876" w:type="dxa"/>
            <w:noWrap/>
            <w:vAlign w:val="center"/>
          </w:tcPr>
          <w:p w14:paraId="7B2E9B0F">
            <w:pPr>
              <w:ind w:firstLine="210" w:firstLineChars="100"/>
              <w:rPr>
                <w:rFonts w:ascii="宋体"/>
                <w:szCs w:val="21"/>
              </w:rPr>
            </w:pPr>
          </w:p>
        </w:tc>
      </w:tr>
      <w:tr w14:paraId="100B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9" w:hRule="atLeast"/>
          <w:jc w:val="center"/>
        </w:trPr>
        <w:tc>
          <w:tcPr>
            <w:tcW w:w="1104" w:type="dxa"/>
            <w:vMerge w:val="continue"/>
            <w:noWrap/>
            <w:vAlign w:val="center"/>
          </w:tcPr>
          <w:p w14:paraId="74EE726B">
            <w:pPr>
              <w:spacing w:line="288" w:lineRule="auto"/>
              <w:jc w:val="center"/>
              <w:rPr>
                <w:rFonts w:ascii="宋体"/>
                <w:szCs w:val="21"/>
              </w:rPr>
            </w:pPr>
          </w:p>
        </w:tc>
        <w:tc>
          <w:tcPr>
            <w:tcW w:w="1134" w:type="dxa"/>
            <w:noWrap/>
            <w:vAlign w:val="center"/>
          </w:tcPr>
          <w:p w14:paraId="7AA8717F">
            <w:pPr>
              <w:jc w:val="center"/>
            </w:pPr>
            <w:r>
              <w:rPr>
                <w:rFonts w:hint="eastAsia"/>
              </w:rPr>
              <w:t>组织实施方案</w:t>
            </w:r>
          </w:p>
          <w:p w14:paraId="2B171471">
            <w:pPr>
              <w:spacing w:line="288" w:lineRule="auto"/>
              <w:jc w:val="center"/>
              <w:rPr>
                <w:rFonts w:hint="eastAsia" w:ascii="宋体" w:hAnsi="宋体"/>
                <w:szCs w:val="21"/>
              </w:rPr>
            </w:pPr>
            <w:r>
              <w:rPr>
                <w:rFonts w:hint="eastAsia"/>
              </w:rPr>
              <w:t>（5分）</w:t>
            </w:r>
          </w:p>
        </w:tc>
        <w:tc>
          <w:tcPr>
            <w:tcW w:w="7110" w:type="dxa"/>
            <w:shd w:val="clear" w:color="auto" w:fill="FFFFFF"/>
            <w:noWrap/>
            <w:vAlign w:val="center"/>
          </w:tcPr>
          <w:p w14:paraId="2F77FDE8">
            <w:pPr>
              <w:adjustRightInd w:val="0"/>
              <w:snapToGrid w:val="0"/>
              <w:rPr>
                <w:szCs w:val="21"/>
              </w:rPr>
            </w:pPr>
            <w:r>
              <w:rPr>
                <w:rFonts w:hint="eastAsia"/>
                <w:szCs w:val="21"/>
              </w:rPr>
              <w:t>投标人组织实施方案的完整性、合理性等内容：</w:t>
            </w:r>
          </w:p>
          <w:p w14:paraId="2954725E">
            <w:pPr>
              <w:adjustRightInd w:val="0"/>
              <w:snapToGrid w:val="0"/>
              <w:rPr>
                <w:szCs w:val="21"/>
              </w:rPr>
            </w:pPr>
            <w:r>
              <w:rPr>
                <w:rFonts w:hint="eastAsia"/>
                <w:szCs w:val="21"/>
              </w:rPr>
              <w:t>方案完整、合理，完全满足招标文件要求的，得5分;</w:t>
            </w:r>
          </w:p>
          <w:p w14:paraId="27B445C2">
            <w:pPr>
              <w:adjustRightInd w:val="0"/>
              <w:snapToGrid w:val="0"/>
              <w:rPr>
                <w:szCs w:val="21"/>
              </w:rPr>
            </w:pPr>
            <w:r>
              <w:rPr>
                <w:rFonts w:hint="eastAsia"/>
                <w:szCs w:val="21"/>
              </w:rPr>
              <w:t>方案较完整合理，基本满足招标文件要求的，得2分；</w:t>
            </w:r>
          </w:p>
          <w:p w14:paraId="49E4F380">
            <w:pPr>
              <w:adjustRightInd w:val="0"/>
              <w:snapToGrid w:val="0"/>
              <w:rPr>
                <w:rFonts w:hint="eastAsia" w:ascii="宋体" w:hAnsi="宋体"/>
                <w:szCs w:val="21"/>
              </w:rPr>
            </w:pPr>
            <w:r>
              <w:rPr>
                <w:rFonts w:hint="eastAsia"/>
                <w:szCs w:val="21"/>
              </w:rPr>
              <w:t>不满足或未提及不得分。</w:t>
            </w:r>
          </w:p>
        </w:tc>
        <w:tc>
          <w:tcPr>
            <w:tcW w:w="876" w:type="dxa"/>
            <w:noWrap/>
            <w:vAlign w:val="center"/>
          </w:tcPr>
          <w:p w14:paraId="6F5E4F09">
            <w:pPr>
              <w:ind w:firstLine="210" w:firstLineChars="100"/>
              <w:rPr>
                <w:rFonts w:ascii="宋体"/>
                <w:szCs w:val="21"/>
              </w:rPr>
            </w:pPr>
          </w:p>
        </w:tc>
      </w:tr>
      <w:tr w14:paraId="7035D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7" w:hRule="atLeast"/>
          <w:jc w:val="center"/>
        </w:trPr>
        <w:tc>
          <w:tcPr>
            <w:tcW w:w="1104" w:type="dxa"/>
            <w:vMerge w:val="continue"/>
            <w:noWrap/>
            <w:vAlign w:val="center"/>
          </w:tcPr>
          <w:p w14:paraId="13436BC6">
            <w:pPr>
              <w:spacing w:line="288" w:lineRule="auto"/>
              <w:jc w:val="center"/>
              <w:rPr>
                <w:rFonts w:ascii="宋体"/>
                <w:szCs w:val="21"/>
              </w:rPr>
            </w:pPr>
          </w:p>
        </w:tc>
        <w:tc>
          <w:tcPr>
            <w:tcW w:w="1134" w:type="dxa"/>
            <w:noWrap/>
            <w:vAlign w:val="center"/>
          </w:tcPr>
          <w:p w14:paraId="1C8A3F3B">
            <w:pPr>
              <w:jc w:val="center"/>
            </w:pPr>
            <w:r>
              <w:rPr>
                <w:rFonts w:hint="eastAsia"/>
              </w:rPr>
              <w:t>质量保证措施和交货情况</w:t>
            </w:r>
          </w:p>
          <w:p w14:paraId="7EA88C07">
            <w:pPr>
              <w:spacing w:line="288" w:lineRule="auto"/>
              <w:jc w:val="center"/>
              <w:rPr>
                <w:rFonts w:hint="eastAsia" w:ascii="宋体" w:hAnsi="宋体" w:cs="宋体"/>
                <w:szCs w:val="21"/>
              </w:rPr>
            </w:pPr>
            <w:r>
              <w:rPr>
                <w:rFonts w:hint="eastAsia"/>
              </w:rPr>
              <w:t>（5分）</w:t>
            </w:r>
          </w:p>
        </w:tc>
        <w:tc>
          <w:tcPr>
            <w:tcW w:w="7110" w:type="dxa"/>
            <w:shd w:val="clear" w:color="auto" w:fill="FFFFFF"/>
            <w:noWrap/>
            <w:vAlign w:val="center"/>
          </w:tcPr>
          <w:p w14:paraId="2310E154">
            <w:pPr>
              <w:rPr>
                <w:rFonts w:hint="eastAsia" w:ascii="宋体" w:hAnsi="宋体"/>
                <w:szCs w:val="21"/>
              </w:rPr>
            </w:pPr>
            <w:r>
              <w:rPr>
                <w:rFonts w:hint="eastAsia" w:ascii="宋体" w:hAnsi="宋体"/>
                <w:szCs w:val="21"/>
              </w:rPr>
              <w:t>有明确的建设质量目标，按期完成设备供货等措施：</w:t>
            </w:r>
          </w:p>
          <w:p w14:paraId="59A125DC">
            <w:pPr>
              <w:rPr>
                <w:rFonts w:hint="eastAsia" w:ascii="宋体" w:hAnsi="宋体"/>
                <w:szCs w:val="21"/>
              </w:rPr>
            </w:pPr>
            <w:r>
              <w:rPr>
                <w:rFonts w:hint="eastAsia" w:ascii="宋体" w:hAnsi="宋体"/>
                <w:szCs w:val="21"/>
              </w:rPr>
              <w:t>实施内容全面完整的，得5分；</w:t>
            </w:r>
          </w:p>
          <w:p w14:paraId="16365AAA">
            <w:pPr>
              <w:adjustRightInd w:val="0"/>
              <w:snapToGrid w:val="0"/>
              <w:rPr>
                <w:rFonts w:hint="eastAsia" w:ascii="宋体" w:hAnsi="宋体"/>
                <w:szCs w:val="21"/>
              </w:rPr>
            </w:pPr>
            <w:r>
              <w:rPr>
                <w:rFonts w:hint="eastAsia" w:ascii="宋体" w:hAnsi="宋体"/>
                <w:szCs w:val="21"/>
              </w:rPr>
              <w:t xml:space="preserve">实施内容基本完整的，得2分； </w:t>
            </w:r>
          </w:p>
          <w:p w14:paraId="3E40FB42">
            <w:pPr>
              <w:adjustRightInd w:val="0"/>
              <w:snapToGrid w:val="0"/>
              <w:rPr>
                <w:rFonts w:hint="eastAsia" w:ascii="宋体" w:hAnsi="宋体"/>
                <w:szCs w:val="21"/>
              </w:rPr>
            </w:pPr>
            <w:r>
              <w:rPr>
                <w:rFonts w:hint="eastAsia" w:ascii="宋体" w:hAnsi="宋体"/>
                <w:szCs w:val="21"/>
              </w:rPr>
              <w:t>未提及不得分。</w:t>
            </w:r>
          </w:p>
        </w:tc>
        <w:tc>
          <w:tcPr>
            <w:tcW w:w="876" w:type="dxa"/>
            <w:noWrap/>
            <w:vAlign w:val="center"/>
          </w:tcPr>
          <w:p w14:paraId="5DF3E219">
            <w:pPr>
              <w:ind w:firstLine="210" w:firstLineChars="100"/>
              <w:rPr>
                <w:rFonts w:ascii="宋体"/>
                <w:szCs w:val="21"/>
              </w:rPr>
            </w:pPr>
          </w:p>
        </w:tc>
      </w:tr>
      <w:tr w14:paraId="23027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7" w:hRule="atLeast"/>
          <w:jc w:val="center"/>
        </w:trPr>
        <w:tc>
          <w:tcPr>
            <w:tcW w:w="1104" w:type="dxa"/>
            <w:vMerge w:val="continue"/>
            <w:noWrap/>
            <w:vAlign w:val="center"/>
          </w:tcPr>
          <w:p w14:paraId="5BC9A39B">
            <w:pPr>
              <w:spacing w:line="288" w:lineRule="auto"/>
              <w:jc w:val="center"/>
              <w:rPr>
                <w:rFonts w:ascii="宋体"/>
                <w:szCs w:val="21"/>
              </w:rPr>
            </w:pPr>
          </w:p>
        </w:tc>
        <w:tc>
          <w:tcPr>
            <w:tcW w:w="1134" w:type="dxa"/>
            <w:noWrap/>
            <w:vAlign w:val="center"/>
          </w:tcPr>
          <w:p w14:paraId="619656D6">
            <w:pPr>
              <w:jc w:val="center"/>
            </w:pPr>
            <w:r>
              <w:rPr>
                <w:rFonts w:hint="eastAsia"/>
              </w:rPr>
              <w:t>应急保障方案</w:t>
            </w:r>
          </w:p>
          <w:p w14:paraId="5F8E2E4D">
            <w:pPr>
              <w:jc w:val="center"/>
            </w:pPr>
            <w:r>
              <w:rPr>
                <w:rFonts w:hint="eastAsia" w:ascii="宋体" w:hAnsi="宋体"/>
              </w:rPr>
              <w:t>（5分）</w:t>
            </w:r>
          </w:p>
        </w:tc>
        <w:tc>
          <w:tcPr>
            <w:tcW w:w="7110"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6C9322A7">
            <w:pPr>
              <w:adjustRightInd w:val="0"/>
              <w:snapToGrid w:val="0"/>
              <w:spacing w:line="288" w:lineRule="auto"/>
              <w:rPr>
                <w:rFonts w:ascii="宋体"/>
                <w:szCs w:val="21"/>
              </w:rPr>
            </w:pPr>
            <w:r>
              <w:rPr>
                <w:rFonts w:hint="eastAsia"/>
              </w:rPr>
              <w:t>投标人提供的应急保障方案（包括供货遇突发事件应急保证措施），对其方案制定的应急能力等方面：</w:t>
            </w:r>
          </w:p>
          <w:p w14:paraId="63A542F9">
            <w:pPr>
              <w:adjustRightInd w:val="0"/>
              <w:snapToGrid w:val="0"/>
              <w:spacing w:line="288" w:lineRule="auto"/>
              <w:rPr>
                <w:rFonts w:ascii="宋体"/>
                <w:szCs w:val="21"/>
              </w:rPr>
            </w:pPr>
            <w:r>
              <w:rPr>
                <w:rFonts w:hint="eastAsia" w:ascii="宋体" w:hAnsi="宋体"/>
                <w:szCs w:val="21"/>
              </w:rPr>
              <w:t>应急保障方案完整，保障措施全面的，得5分；</w:t>
            </w:r>
          </w:p>
          <w:p w14:paraId="56073049">
            <w:pPr>
              <w:widowControl/>
            </w:pPr>
            <w:r>
              <w:rPr>
                <w:rFonts w:hint="eastAsia" w:ascii="宋体" w:hAnsi="宋体"/>
                <w:szCs w:val="21"/>
              </w:rPr>
              <w:t>应急保障方案</w:t>
            </w:r>
            <w:r>
              <w:rPr>
                <w:rFonts w:hint="eastAsia" w:ascii="宋体" w:hAnsi="宋体" w:cs="宋体"/>
                <w:kern w:val="0"/>
                <w:szCs w:val="21"/>
              </w:rPr>
              <w:t>基本完整的，得2分；</w:t>
            </w:r>
          </w:p>
          <w:p w14:paraId="6CD43496">
            <w:pPr>
              <w:rPr>
                <w:rFonts w:hint="eastAsia" w:ascii="宋体" w:hAnsi="宋体"/>
                <w:szCs w:val="21"/>
              </w:rPr>
            </w:pPr>
            <w:r>
              <w:rPr>
                <w:rFonts w:hint="eastAsia" w:ascii="宋体" w:hAnsi="宋体"/>
                <w:szCs w:val="21"/>
              </w:rPr>
              <w:t>不满足招标文件要求的不得分。</w:t>
            </w:r>
          </w:p>
        </w:tc>
        <w:tc>
          <w:tcPr>
            <w:tcW w:w="876" w:type="dxa"/>
            <w:noWrap/>
            <w:vAlign w:val="center"/>
          </w:tcPr>
          <w:p w14:paraId="23F2570E">
            <w:pPr>
              <w:ind w:firstLine="210" w:firstLineChars="100"/>
              <w:rPr>
                <w:rFonts w:ascii="宋体"/>
                <w:szCs w:val="21"/>
              </w:rPr>
            </w:pPr>
          </w:p>
        </w:tc>
      </w:tr>
      <w:tr w14:paraId="2B9FA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6" w:hRule="atLeast"/>
          <w:jc w:val="center"/>
        </w:trPr>
        <w:tc>
          <w:tcPr>
            <w:tcW w:w="1104" w:type="dxa"/>
            <w:vMerge w:val="continue"/>
            <w:noWrap/>
            <w:vAlign w:val="center"/>
          </w:tcPr>
          <w:p w14:paraId="2FCCFFA8">
            <w:pPr>
              <w:spacing w:line="288" w:lineRule="auto"/>
              <w:jc w:val="center"/>
              <w:rPr>
                <w:rFonts w:ascii="宋体"/>
                <w:szCs w:val="21"/>
              </w:rPr>
            </w:pPr>
          </w:p>
        </w:tc>
        <w:tc>
          <w:tcPr>
            <w:tcW w:w="1134" w:type="dxa"/>
            <w:vMerge w:val="restart"/>
            <w:noWrap/>
            <w:vAlign w:val="center"/>
          </w:tcPr>
          <w:p w14:paraId="66789A48">
            <w:pPr>
              <w:jc w:val="center"/>
              <w:rPr>
                <w:rFonts w:ascii="宋体"/>
                <w:szCs w:val="21"/>
              </w:rPr>
            </w:pPr>
            <w:r>
              <w:rPr>
                <w:rFonts w:hint="eastAsia" w:hAnsi="Calibri"/>
                <w:kern w:val="0"/>
              </w:rPr>
              <w:t>售后服务方案情况（7分）</w:t>
            </w:r>
          </w:p>
        </w:tc>
        <w:tc>
          <w:tcPr>
            <w:tcW w:w="7110" w:type="dxa"/>
            <w:shd w:val="clear" w:color="auto" w:fill="FFFFFF"/>
            <w:noWrap/>
            <w:vAlign w:val="center"/>
          </w:tcPr>
          <w:p w14:paraId="3BC3BC95">
            <w:pPr>
              <w:adjustRightInd w:val="0"/>
              <w:snapToGrid w:val="0"/>
              <w:rPr>
                <w:szCs w:val="21"/>
              </w:rPr>
            </w:pPr>
            <w:r>
              <w:rPr>
                <w:rFonts w:hint="eastAsia"/>
                <w:szCs w:val="21"/>
              </w:rPr>
              <w:t>投标人提供服务响应时间、售后维护机构和人员等情况，售后服务承诺的可行性、完整性以及服务承诺落实的保障措施等情况；对该项目提供全程的维修服务和保障。</w:t>
            </w:r>
          </w:p>
          <w:p w14:paraId="5F2686B4">
            <w:pPr>
              <w:adjustRightInd w:val="0"/>
              <w:snapToGrid w:val="0"/>
              <w:rPr>
                <w:szCs w:val="21"/>
              </w:rPr>
            </w:pPr>
            <w:r>
              <w:rPr>
                <w:rFonts w:hint="eastAsia"/>
                <w:szCs w:val="21"/>
              </w:rPr>
              <w:t>售后服务承诺完整，保障措施全面的，得2分；</w:t>
            </w:r>
          </w:p>
          <w:p w14:paraId="640A9AC7">
            <w:pPr>
              <w:adjustRightInd w:val="0"/>
              <w:snapToGrid w:val="0"/>
              <w:rPr>
                <w:szCs w:val="21"/>
              </w:rPr>
            </w:pPr>
            <w:r>
              <w:rPr>
                <w:rFonts w:hint="eastAsia"/>
                <w:szCs w:val="21"/>
              </w:rPr>
              <w:t>售后服务承诺较完整，保障措施较全面的，得1分；</w:t>
            </w:r>
          </w:p>
          <w:p w14:paraId="05E0BA02">
            <w:pPr>
              <w:adjustRightInd w:val="0"/>
              <w:snapToGrid w:val="0"/>
              <w:rPr>
                <w:szCs w:val="21"/>
              </w:rPr>
            </w:pPr>
            <w:r>
              <w:rPr>
                <w:rFonts w:hint="eastAsia"/>
                <w:szCs w:val="21"/>
              </w:rPr>
              <w:t>不满足招标文件要求或未提及的不得分。</w:t>
            </w:r>
          </w:p>
        </w:tc>
        <w:tc>
          <w:tcPr>
            <w:tcW w:w="876" w:type="dxa"/>
            <w:noWrap/>
            <w:vAlign w:val="center"/>
          </w:tcPr>
          <w:p w14:paraId="194C9FEB">
            <w:pPr>
              <w:ind w:firstLine="210" w:firstLineChars="100"/>
              <w:rPr>
                <w:rFonts w:ascii="宋体"/>
                <w:szCs w:val="21"/>
              </w:rPr>
            </w:pPr>
          </w:p>
        </w:tc>
      </w:tr>
      <w:tr w14:paraId="47B00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0" w:hRule="atLeast"/>
          <w:jc w:val="center"/>
        </w:trPr>
        <w:tc>
          <w:tcPr>
            <w:tcW w:w="1104" w:type="dxa"/>
            <w:vMerge w:val="continue"/>
            <w:noWrap/>
            <w:vAlign w:val="center"/>
          </w:tcPr>
          <w:p w14:paraId="28056DB2">
            <w:pPr>
              <w:spacing w:line="288" w:lineRule="auto"/>
              <w:jc w:val="center"/>
              <w:rPr>
                <w:rFonts w:ascii="宋体"/>
                <w:szCs w:val="21"/>
              </w:rPr>
            </w:pPr>
          </w:p>
        </w:tc>
        <w:tc>
          <w:tcPr>
            <w:tcW w:w="1134" w:type="dxa"/>
            <w:vMerge w:val="continue"/>
            <w:noWrap/>
            <w:vAlign w:val="center"/>
          </w:tcPr>
          <w:p w14:paraId="734E0BB8">
            <w:pPr>
              <w:jc w:val="center"/>
              <w:rPr>
                <w:rFonts w:hint="eastAsia" w:ascii="宋体" w:hAnsi="宋体" w:cs="宋体"/>
                <w:szCs w:val="21"/>
              </w:rPr>
            </w:pPr>
          </w:p>
        </w:tc>
        <w:tc>
          <w:tcPr>
            <w:tcW w:w="7110" w:type="dxa"/>
            <w:shd w:val="clear" w:color="auto" w:fill="FFFFFF"/>
            <w:noWrap/>
            <w:vAlign w:val="center"/>
          </w:tcPr>
          <w:p w14:paraId="14248BAE">
            <w:pPr>
              <w:adjustRightInd w:val="0"/>
              <w:snapToGrid w:val="0"/>
              <w:rPr>
                <w:szCs w:val="21"/>
              </w:rPr>
            </w:pPr>
            <w:r>
              <w:rPr>
                <w:rFonts w:hint="eastAsia"/>
                <w:szCs w:val="21"/>
              </w:rPr>
              <w:t>投标人的维护机构情况，具有较强的服务能力，能提供快速的维护服务响应：</w:t>
            </w:r>
          </w:p>
          <w:p w14:paraId="590F532C">
            <w:pPr>
              <w:adjustRightInd w:val="0"/>
              <w:snapToGrid w:val="0"/>
              <w:rPr>
                <w:szCs w:val="21"/>
              </w:rPr>
            </w:pPr>
            <w:r>
              <w:rPr>
                <w:rFonts w:hint="eastAsia"/>
                <w:szCs w:val="21"/>
              </w:rPr>
              <w:t>能够1个小时（含）内到达现场进行维修的，得5</w:t>
            </w:r>
            <w:r>
              <w:rPr>
                <w:szCs w:val="21"/>
              </w:rPr>
              <w:t>分；</w:t>
            </w:r>
          </w:p>
          <w:p w14:paraId="3BF6AB55">
            <w:pPr>
              <w:adjustRightInd w:val="0"/>
              <w:snapToGrid w:val="0"/>
              <w:rPr>
                <w:szCs w:val="21"/>
              </w:rPr>
            </w:pPr>
            <w:r>
              <w:rPr>
                <w:rFonts w:hint="eastAsia"/>
                <w:szCs w:val="21"/>
              </w:rPr>
              <w:t>能够2</w:t>
            </w:r>
            <w:r>
              <w:rPr>
                <w:szCs w:val="21"/>
              </w:rPr>
              <w:t>个小时（含）内到达现场进行维修的，得</w:t>
            </w:r>
            <w:r>
              <w:rPr>
                <w:rFonts w:hint="eastAsia"/>
                <w:szCs w:val="21"/>
              </w:rPr>
              <w:t>3</w:t>
            </w:r>
            <w:r>
              <w:rPr>
                <w:szCs w:val="21"/>
              </w:rPr>
              <w:t>分；</w:t>
            </w:r>
          </w:p>
          <w:p w14:paraId="0117A863">
            <w:pPr>
              <w:adjustRightInd w:val="0"/>
              <w:snapToGrid w:val="0"/>
              <w:rPr>
                <w:szCs w:val="21"/>
              </w:rPr>
            </w:pPr>
            <w:r>
              <w:rPr>
                <w:rFonts w:hint="eastAsia"/>
                <w:szCs w:val="21"/>
              </w:rPr>
              <w:t>能够3</w:t>
            </w:r>
            <w:r>
              <w:rPr>
                <w:szCs w:val="21"/>
              </w:rPr>
              <w:t>个小时（含）内到达现场进行维修的，得</w:t>
            </w:r>
            <w:r>
              <w:rPr>
                <w:rFonts w:hint="eastAsia"/>
                <w:szCs w:val="21"/>
              </w:rPr>
              <w:t>1</w:t>
            </w:r>
            <w:r>
              <w:rPr>
                <w:szCs w:val="21"/>
              </w:rPr>
              <w:t>分；</w:t>
            </w:r>
          </w:p>
          <w:p w14:paraId="03A37C8A">
            <w:pPr>
              <w:adjustRightInd w:val="0"/>
              <w:snapToGrid w:val="0"/>
              <w:rPr>
                <w:szCs w:val="21"/>
              </w:rPr>
            </w:pPr>
            <w:r>
              <w:rPr>
                <w:rFonts w:hint="eastAsia"/>
                <w:szCs w:val="21"/>
              </w:rPr>
              <w:t>其它不得分。</w:t>
            </w:r>
          </w:p>
          <w:p w14:paraId="31ED71CF">
            <w:pPr>
              <w:rPr>
                <w:szCs w:val="21"/>
              </w:rPr>
            </w:pPr>
            <w:r>
              <w:rPr>
                <w:rFonts w:hint="eastAsia"/>
                <w:b/>
                <w:bCs/>
                <w:szCs w:val="21"/>
              </w:rPr>
              <w:t>（需承诺或提供相关证明文件，未承诺或不提供不得分；已承诺，中标公告期限届满之日内（</w:t>
            </w:r>
            <w:r>
              <w:rPr>
                <w:b/>
                <w:bCs/>
                <w:szCs w:val="21"/>
              </w:rPr>
              <w:t>7个工作日内）</w:t>
            </w:r>
            <w:r>
              <w:rPr>
                <w:rFonts w:hint="eastAsia"/>
                <w:b/>
                <w:bCs/>
                <w:szCs w:val="21"/>
              </w:rPr>
              <w:t>提供证明文件，无法提供，视为放弃中标（成交）资格，并承担相关责任）</w:t>
            </w:r>
          </w:p>
        </w:tc>
        <w:tc>
          <w:tcPr>
            <w:tcW w:w="876" w:type="dxa"/>
            <w:noWrap/>
            <w:vAlign w:val="center"/>
          </w:tcPr>
          <w:p w14:paraId="7D33CF98">
            <w:pPr>
              <w:ind w:firstLine="210" w:firstLineChars="100"/>
              <w:rPr>
                <w:rFonts w:ascii="宋体"/>
                <w:szCs w:val="21"/>
              </w:rPr>
            </w:pPr>
            <w:r>
              <w:rPr>
                <w:rFonts w:hint="eastAsia" w:ascii="宋体"/>
                <w:szCs w:val="21"/>
              </w:rPr>
              <w:t xml:space="preserve"> </w:t>
            </w:r>
          </w:p>
        </w:tc>
      </w:tr>
      <w:tr w14:paraId="5245A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104" w:type="dxa"/>
            <w:vMerge w:val="continue"/>
            <w:noWrap/>
            <w:vAlign w:val="center"/>
          </w:tcPr>
          <w:p w14:paraId="460B58BD">
            <w:pPr>
              <w:spacing w:line="288" w:lineRule="auto"/>
              <w:jc w:val="center"/>
              <w:rPr>
                <w:rFonts w:ascii="宋体"/>
                <w:szCs w:val="21"/>
              </w:rPr>
            </w:pPr>
          </w:p>
        </w:tc>
        <w:tc>
          <w:tcPr>
            <w:tcW w:w="1134" w:type="dxa"/>
            <w:noWrap/>
            <w:vAlign w:val="center"/>
          </w:tcPr>
          <w:p w14:paraId="3C5819C9">
            <w:pPr>
              <w:jc w:val="center"/>
              <w:rPr>
                <w:rFonts w:ascii="宋体"/>
                <w:szCs w:val="21"/>
              </w:rPr>
            </w:pPr>
            <w:r>
              <w:rPr>
                <w:rFonts w:hint="eastAsia"/>
              </w:rPr>
              <w:t>培训、测试、试运转、验收（3分）</w:t>
            </w:r>
          </w:p>
        </w:tc>
        <w:tc>
          <w:tcPr>
            <w:tcW w:w="7110" w:type="dxa"/>
            <w:noWrap/>
            <w:vAlign w:val="center"/>
          </w:tcPr>
          <w:p w14:paraId="1AE206AB">
            <w:pPr>
              <w:rPr>
                <w:rFonts w:hint="eastAsia" w:ascii="宋体" w:hAnsi="宋体"/>
                <w:szCs w:val="21"/>
              </w:rPr>
            </w:pPr>
            <w:r>
              <w:rPr>
                <w:rFonts w:hint="eastAsia" w:ascii="宋体" w:hAnsi="宋体"/>
                <w:szCs w:val="21"/>
              </w:rPr>
              <w:t>投标人提出的功能测试、试运转及验收方案，培训计划完整合理：</w:t>
            </w:r>
          </w:p>
          <w:p w14:paraId="6C268F02">
            <w:pPr>
              <w:rPr>
                <w:rFonts w:hint="eastAsia" w:ascii="宋体" w:hAnsi="宋体"/>
                <w:szCs w:val="21"/>
              </w:rPr>
            </w:pPr>
            <w:r>
              <w:rPr>
                <w:rFonts w:hint="eastAsia" w:ascii="宋体" w:hAnsi="宋体"/>
                <w:szCs w:val="21"/>
              </w:rPr>
              <w:t>方案全面完整的，得3分；</w:t>
            </w:r>
          </w:p>
          <w:p w14:paraId="1E49251B">
            <w:pPr>
              <w:rPr>
                <w:rFonts w:hint="eastAsia" w:ascii="宋体" w:hAnsi="宋体"/>
                <w:szCs w:val="21"/>
              </w:rPr>
            </w:pPr>
            <w:r>
              <w:rPr>
                <w:rFonts w:hint="eastAsia" w:ascii="宋体" w:hAnsi="宋体"/>
                <w:szCs w:val="21"/>
              </w:rPr>
              <w:t>方案基本全面完整的，得1分；</w:t>
            </w:r>
          </w:p>
          <w:p w14:paraId="77214D81">
            <w:pPr>
              <w:adjustRightInd w:val="0"/>
              <w:snapToGrid w:val="0"/>
              <w:spacing w:line="288" w:lineRule="auto"/>
              <w:rPr>
                <w:szCs w:val="21"/>
              </w:rPr>
            </w:pPr>
            <w:r>
              <w:rPr>
                <w:rFonts w:hint="eastAsia" w:ascii="宋体" w:hAnsi="宋体"/>
                <w:szCs w:val="21"/>
              </w:rPr>
              <w:t>未提及不得分。</w:t>
            </w:r>
          </w:p>
        </w:tc>
        <w:tc>
          <w:tcPr>
            <w:tcW w:w="876" w:type="dxa"/>
            <w:noWrap/>
            <w:vAlign w:val="center"/>
          </w:tcPr>
          <w:p w14:paraId="53A73FC1">
            <w:pPr>
              <w:ind w:firstLine="210" w:firstLineChars="100"/>
              <w:rPr>
                <w:rFonts w:ascii="宋体"/>
                <w:szCs w:val="21"/>
              </w:rPr>
            </w:pPr>
          </w:p>
        </w:tc>
      </w:tr>
      <w:tr w14:paraId="0CF11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104" w:type="dxa"/>
            <w:noWrap/>
            <w:vAlign w:val="center"/>
          </w:tcPr>
          <w:p w14:paraId="55F9641B">
            <w:pPr>
              <w:widowControl/>
              <w:spacing w:line="288" w:lineRule="auto"/>
              <w:ind w:right="-341"/>
              <w:rPr>
                <w:rFonts w:ascii="宋体"/>
                <w:szCs w:val="21"/>
              </w:rPr>
            </w:pPr>
            <w:r>
              <w:rPr>
                <w:rFonts w:hint="eastAsia" w:ascii="宋体" w:hAnsi="宋体" w:cs="宋体"/>
                <w:szCs w:val="21"/>
              </w:rPr>
              <w:t>价格得分</w:t>
            </w:r>
          </w:p>
          <w:p w14:paraId="5B823334">
            <w:pPr>
              <w:widowControl/>
              <w:spacing w:line="288" w:lineRule="auto"/>
              <w:ind w:right="-341"/>
              <w:rPr>
                <w:rFonts w:ascii="宋体"/>
                <w:szCs w:val="21"/>
              </w:rPr>
            </w:pPr>
            <w:r>
              <w:rPr>
                <w:rFonts w:hint="eastAsia" w:ascii="宋体" w:hAnsi="宋体" w:cs="宋体"/>
                <w:szCs w:val="21"/>
              </w:rPr>
              <w:t>（</w:t>
            </w:r>
            <w:r>
              <w:rPr>
                <w:rFonts w:ascii="宋体" w:hAnsi="宋体" w:cs="宋体"/>
                <w:szCs w:val="21"/>
              </w:rPr>
              <w:t>30</w:t>
            </w:r>
            <w:r>
              <w:rPr>
                <w:rFonts w:hint="eastAsia" w:ascii="宋体" w:hAnsi="宋体" w:cs="宋体"/>
                <w:szCs w:val="21"/>
              </w:rPr>
              <w:t>分）</w:t>
            </w:r>
          </w:p>
        </w:tc>
        <w:tc>
          <w:tcPr>
            <w:tcW w:w="8244" w:type="dxa"/>
            <w:gridSpan w:val="2"/>
            <w:noWrap/>
            <w:vAlign w:val="center"/>
          </w:tcPr>
          <w:p w14:paraId="2CF3321A">
            <w:pPr>
              <w:spacing w:line="288" w:lineRule="auto"/>
              <w:ind w:right="-341"/>
              <w:rPr>
                <w:rFonts w:ascii="宋体"/>
                <w:szCs w:val="21"/>
              </w:rPr>
            </w:pPr>
            <w:r>
              <w:rPr>
                <w:rFonts w:hint="eastAsia" w:ascii="宋体" w:hAnsi="宋体" w:cs="宋体"/>
                <w:szCs w:val="21"/>
              </w:rPr>
              <w:t>满足招标文件要求且价格最低的投标价为基准价，其价格分为满分。其他投标人的价格分统一按照下列公式计算：价格分</w:t>
            </w:r>
            <w:r>
              <w:rPr>
                <w:rFonts w:ascii="宋体" w:hAnsi="宋体" w:cs="宋体"/>
                <w:szCs w:val="21"/>
              </w:rPr>
              <w:t>=(</w:t>
            </w:r>
            <w:r>
              <w:rPr>
                <w:rFonts w:hint="eastAsia" w:ascii="宋体" w:hAnsi="宋体" w:cs="宋体"/>
                <w:szCs w:val="21"/>
              </w:rPr>
              <w:t>基准价／投标报价</w:t>
            </w:r>
            <w:r>
              <w:rPr>
                <w:rFonts w:ascii="宋体" w:hAnsi="宋体" w:cs="宋体"/>
                <w:szCs w:val="21"/>
              </w:rPr>
              <w:t>)</w:t>
            </w:r>
            <w:r>
              <w:rPr>
                <w:rFonts w:hint="eastAsia" w:ascii="宋体" w:hAnsi="宋体" w:cs="宋体"/>
                <w:szCs w:val="21"/>
              </w:rPr>
              <w:t>×价格权值×</w:t>
            </w:r>
            <w:r>
              <w:rPr>
                <w:rFonts w:ascii="宋体" w:hAnsi="宋体" w:cs="宋体"/>
                <w:szCs w:val="21"/>
              </w:rPr>
              <w:t>100</w:t>
            </w:r>
            <w:r>
              <w:rPr>
                <w:rFonts w:hint="eastAsia" w:ascii="宋体" w:hAnsi="宋体" w:cs="宋体"/>
                <w:szCs w:val="21"/>
              </w:rPr>
              <w:t>。</w:t>
            </w:r>
          </w:p>
        </w:tc>
        <w:tc>
          <w:tcPr>
            <w:tcW w:w="876" w:type="dxa"/>
            <w:noWrap/>
          </w:tcPr>
          <w:p w14:paraId="08D5CB9E">
            <w:pPr>
              <w:ind w:firstLine="210" w:firstLineChars="100"/>
              <w:rPr>
                <w:rFonts w:ascii="宋体"/>
                <w:szCs w:val="21"/>
              </w:rPr>
            </w:pPr>
          </w:p>
        </w:tc>
      </w:tr>
      <w:bookmarkEnd w:id="20"/>
    </w:tbl>
    <w:p w14:paraId="188ECF7E">
      <w:pPr>
        <w:tabs>
          <w:tab w:val="left" w:pos="1440"/>
        </w:tabs>
        <w:spacing w:line="360" w:lineRule="auto"/>
        <w:ind w:firstLine="602"/>
        <w:rPr>
          <w:rFonts w:eastAsia="黑体"/>
          <w:sz w:val="30"/>
        </w:rPr>
      </w:pPr>
    </w:p>
    <w:bookmarkEnd w:id="21"/>
    <w:p w14:paraId="39BAC1BB">
      <w:pPr>
        <w:spacing w:line="360" w:lineRule="auto"/>
        <w:ind w:right="-341"/>
        <w:jc w:val="left"/>
        <w:rPr>
          <w:rFonts w:hint="eastAsia" w:ascii="宋体" w:hAnsi="宋体"/>
          <w:b/>
          <w:szCs w:val="21"/>
        </w:rPr>
      </w:pPr>
    </w:p>
    <w:p w14:paraId="4CA6FC2C">
      <w:pPr>
        <w:spacing w:line="360" w:lineRule="auto"/>
        <w:ind w:right="-341"/>
        <w:jc w:val="left"/>
        <w:rPr>
          <w:rFonts w:hint="eastAsia" w:ascii="宋体" w:hAnsi="宋体"/>
          <w:b/>
          <w:szCs w:val="21"/>
        </w:rPr>
      </w:pPr>
    </w:p>
    <w:p w14:paraId="3D250AA3">
      <w:pPr>
        <w:spacing w:line="360" w:lineRule="auto"/>
        <w:ind w:right="-341"/>
        <w:jc w:val="left"/>
        <w:rPr>
          <w:rFonts w:hint="eastAsia" w:ascii="宋体" w:hAnsi="宋体"/>
          <w:b/>
          <w:szCs w:val="21"/>
        </w:rPr>
      </w:pPr>
    </w:p>
    <w:p w14:paraId="5115E335">
      <w:pPr>
        <w:spacing w:line="360" w:lineRule="auto"/>
        <w:ind w:right="-341"/>
        <w:jc w:val="left"/>
        <w:rPr>
          <w:rFonts w:hint="eastAsia" w:ascii="宋体" w:hAnsi="宋体"/>
          <w:b/>
          <w:szCs w:val="21"/>
        </w:rPr>
      </w:pPr>
    </w:p>
    <w:p w14:paraId="4FBA59D8">
      <w:pPr>
        <w:tabs>
          <w:tab w:val="left" w:pos="1440"/>
        </w:tabs>
        <w:spacing w:line="360" w:lineRule="auto"/>
        <w:ind w:firstLine="602"/>
        <w:jc w:val="center"/>
        <w:rPr>
          <w:rFonts w:eastAsia="黑体"/>
          <w:sz w:val="30"/>
        </w:rPr>
      </w:pPr>
      <w:r>
        <w:rPr>
          <w:rFonts w:hint="eastAsia" w:eastAsia="黑体"/>
          <w:sz w:val="30"/>
        </w:rPr>
        <w:t>第五章 合同主要条款</w:t>
      </w:r>
      <w:bookmarkEnd w:id="0"/>
    </w:p>
    <w:p w14:paraId="3B159B65">
      <w:pPr>
        <w:spacing w:line="360" w:lineRule="auto"/>
        <w:ind w:firstLine="562"/>
        <w:jc w:val="center"/>
        <w:rPr>
          <w:b/>
          <w:sz w:val="28"/>
        </w:rPr>
      </w:pPr>
      <w:r>
        <w:rPr>
          <w:rFonts w:hint="eastAsia"/>
          <w:b/>
          <w:sz w:val="28"/>
        </w:rPr>
        <w:t>采购合同</w:t>
      </w:r>
      <w:r>
        <w:rPr>
          <w:b/>
          <w:sz w:val="28"/>
        </w:rPr>
        <w:t>(</w:t>
      </w:r>
      <w:r>
        <w:rPr>
          <w:rFonts w:hint="eastAsia"/>
          <w:b/>
          <w:sz w:val="28"/>
        </w:rPr>
        <w:t>仅供参考</w:t>
      </w:r>
      <w:r>
        <w:rPr>
          <w:b/>
          <w:sz w:val="28"/>
        </w:rPr>
        <w:t>)</w:t>
      </w:r>
    </w:p>
    <w:p w14:paraId="46F7490F">
      <w:pPr>
        <w:spacing w:line="312" w:lineRule="auto"/>
        <w:rPr>
          <w:rFonts w:hint="eastAsia" w:ascii="宋体" w:hAnsi="宋体"/>
        </w:rPr>
      </w:pPr>
    </w:p>
    <w:p w14:paraId="17BA9659">
      <w:pPr>
        <w:spacing w:line="288" w:lineRule="auto"/>
        <w:ind w:firstLine="1046" w:firstLineChars="496"/>
        <w:rPr>
          <w:rFonts w:hint="eastAsia" w:ascii="宋体" w:hAnsi="宋体"/>
          <w:b/>
          <w:kern w:val="0"/>
        </w:rPr>
      </w:pPr>
      <w:bookmarkStart w:id="22" w:name="_Hlk118299836"/>
      <w:r>
        <w:rPr>
          <w:rFonts w:hint="eastAsia" w:ascii="宋体" w:hAnsi="宋体"/>
          <w:b/>
          <w:kern w:val="0"/>
        </w:rPr>
        <w:t>招标文件、中标人的投标文件及其澄清文件等，均为合同的组成部分。</w:t>
      </w:r>
    </w:p>
    <w:p w14:paraId="6C269C43">
      <w:pPr>
        <w:spacing w:line="288" w:lineRule="auto"/>
        <w:ind w:firstLine="105" w:firstLineChars="50"/>
        <w:rPr>
          <w:rFonts w:hint="eastAsia" w:ascii="宋体" w:hAnsi="宋体"/>
        </w:rPr>
      </w:pPr>
      <w:r>
        <w:rPr>
          <w:rFonts w:hint="eastAsia" w:ascii="宋体" w:hAnsi="宋体"/>
        </w:rPr>
        <w:t>此合同由</w:t>
      </w:r>
      <w:r>
        <w:rPr>
          <w:rFonts w:hint="eastAsia" w:ascii="宋体" w:hAnsi="宋体"/>
          <w:b/>
        </w:rPr>
        <w:t>舟山市普陀海洋产业研究中心（</w:t>
      </w:r>
      <w:r>
        <w:rPr>
          <w:rFonts w:hint="eastAsia" w:ascii="宋体" w:hAnsi="宋体"/>
        </w:rPr>
        <w:t>甲方）和中标人（乙方）签订。</w:t>
      </w:r>
    </w:p>
    <w:p w14:paraId="20459E91">
      <w:pPr>
        <w:spacing w:line="288" w:lineRule="auto"/>
        <w:ind w:firstLine="211" w:firstLineChars="100"/>
        <w:rPr>
          <w:rFonts w:hint="eastAsia" w:ascii="宋体" w:hAnsi="宋体"/>
          <w:b/>
        </w:rPr>
      </w:pPr>
    </w:p>
    <w:p w14:paraId="29E0EDA1">
      <w:pPr>
        <w:spacing w:line="288" w:lineRule="auto"/>
        <w:ind w:firstLine="826" w:firstLineChars="392"/>
        <w:rPr>
          <w:rFonts w:hint="eastAsia" w:ascii="宋体" w:hAnsi="宋体"/>
          <w:b/>
        </w:rPr>
      </w:pPr>
      <w:r>
        <w:rPr>
          <w:rFonts w:hint="eastAsia" w:ascii="宋体" w:hAnsi="宋体"/>
          <w:b/>
        </w:rPr>
        <w:t>舟山市普陀海洋产业研究中心预制菜产业联合研究中心中试基地设备采购项目合同（范本）</w:t>
      </w:r>
    </w:p>
    <w:p w14:paraId="350901DF">
      <w:pPr>
        <w:spacing w:after="240" w:afterLines="100"/>
        <w:ind w:firstLine="402"/>
        <w:rPr>
          <w:rFonts w:hint="eastAsia" w:ascii="宋体" w:hAnsi="宋体"/>
          <w:kern w:val="0"/>
          <w:sz w:val="20"/>
          <w:szCs w:val="20"/>
        </w:rPr>
      </w:pPr>
      <w:r>
        <w:rPr>
          <w:rFonts w:hint="eastAsia" w:ascii="宋体" w:hAnsi="宋体"/>
          <w:kern w:val="0"/>
          <w:sz w:val="20"/>
          <w:szCs w:val="20"/>
        </w:rPr>
        <w:t>甲方：</w:t>
      </w:r>
    </w:p>
    <w:p w14:paraId="35998D52">
      <w:pPr>
        <w:spacing w:after="240" w:afterLines="100"/>
        <w:ind w:firstLine="422"/>
        <w:rPr>
          <w:rFonts w:hint="eastAsia" w:ascii="宋体" w:hAnsi="宋体"/>
        </w:rPr>
      </w:pPr>
      <w:r>
        <w:rPr>
          <w:rFonts w:hint="eastAsia" w:ascii="宋体" w:hAnsi="宋体"/>
        </w:rPr>
        <w:t>乙方：</w:t>
      </w:r>
    </w:p>
    <w:p w14:paraId="5ECF5D4D">
      <w:pPr>
        <w:spacing w:before="120" w:beforeLines="50" w:after="100" w:line="288" w:lineRule="auto"/>
        <w:ind w:firstLine="422"/>
        <w:rPr>
          <w:rFonts w:hint="eastAsia" w:ascii="宋体" w:hAnsi="宋体"/>
        </w:rPr>
      </w:pPr>
      <w:r>
        <w:rPr>
          <w:rFonts w:hint="eastAsia" w:ascii="宋体" w:hAnsi="宋体"/>
        </w:rPr>
        <w:t>甲、乙双方根据年月日《舟山市普陀海洋产业研究中心预制菜产业联合研究中心中试基地设备采购项目》招标的结果（招标编号：SZGXZS2025038）和“招标文件”的要求，</w:t>
      </w:r>
      <w:r>
        <w:rPr>
          <w:rFonts w:hint="eastAsia" w:ascii="宋体" w:hAnsi="宋体"/>
          <w:bCs/>
        </w:rPr>
        <w:t>并依照《中华人民共和国民法典》有关法律、法规的规定，同时在平等、公平、诚实和信用的原则下，</w:t>
      </w:r>
      <w:r>
        <w:rPr>
          <w:rFonts w:hint="eastAsia" w:ascii="宋体" w:hAnsi="宋体"/>
        </w:rPr>
        <w:t>经双方协调一致，订立本合同：</w:t>
      </w:r>
    </w:p>
    <w:p w14:paraId="543B3CFF">
      <w:pPr>
        <w:spacing w:before="120" w:beforeLines="50" w:after="100" w:line="288" w:lineRule="auto"/>
        <w:ind w:firstLine="422"/>
        <w:rPr>
          <w:rFonts w:hint="eastAsia" w:ascii="宋体" w:hAnsi="宋体"/>
        </w:rPr>
      </w:pPr>
      <w:r>
        <w:rPr>
          <w:rFonts w:hint="eastAsia" w:ascii="宋体" w:hAnsi="宋体"/>
        </w:rPr>
        <w:t>一、产品及项目清单：</w:t>
      </w:r>
    </w:p>
    <w:tbl>
      <w:tblPr>
        <w:tblStyle w:val="62"/>
        <w:tblpPr w:leftFromText="180" w:rightFromText="180" w:vertAnchor="text" w:horzAnchor="page" w:tblpXSpec="center" w:tblpY="319"/>
        <w:tblW w:w="8502" w:type="dxa"/>
        <w:tblInd w:w="0" w:type="dxa"/>
        <w:tblLayout w:type="fixed"/>
        <w:tblCellMar>
          <w:top w:w="0" w:type="dxa"/>
          <w:left w:w="42" w:type="dxa"/>
          <w:bottom w:w="0" w:type="dxa"/>
          <w:right w:w="42" w:type="dxa"/>
        </w:tblCellMar>
      </w:tblPr>
      <w:tblGrid>
        <w:gridCol w:w="582"/>
        <w:gridCol w:w="1620"/>
        <w:gridCol w:w="1800"/>
        <w:gridCol w:w="2340"/>
        <w:gridCol w:w="720"/>
        <w:gridCol w:w="360"/>
        <w:gridCol w:w="360"/>
        <w:gridCol w:w="720"/>
      </w:tblGrid>
      <w:tr w14:paraId="32F9A492">
        <w:tblPrEx>
          <w:tblCellMar>
            <w:top w:w="0" w:type="dxa"/>
            <w:left w:w="42" w:type="dxa"/>
            <w:bottom w:w="0" w:type="dxa"/>
            <w:right w:w="42" w:type="dxa"/>
          </w:tblCellMar>
        </w:tblPrEx>
        <w:trPr>
          <w:cantSplit/>
          <w:trHeight w:val="321" w:hRule="atLeast"/>
        </w:trPr>
        <w:tc>
          <w:tcPr>
            <w:tcW w:w="8502" w:type="dxa"/>
            <w:gridSpan w:val="8"/>
            <w:tcBorders>
              <w:top w:val="single" w:color="auto" w:sz="6" w:space="0"/>
              <w:left w:val="single" w:color="auto" w:sz="6" w:space="0"/>
              <w:bottom w:val="single" w:color="auto" w:sz="6" w:space="0"/>
              <w:right w:val="single" w:color="auto" w:sz="6" w:space="0"/>
            </w:tcBorders>
            <w:vAlign w:val="center"/>
          </w:tcPr>
          <w:p w14:paraId="7F9FDD4C">
            <w:pPr>
              <w:snapToGrid w:val="0"/>
              <w:jc w:val="center"/>
              <w:rPr>
                <w:rFonts w:hint="eastAsia" w:ascii="宋体" w:hAnsi="宋体"/>
              </w:rPr>
            </w:pPr>
            <w:r>
              <w:rPr>
                <w:rFonts w:hint="eastAsia" w:ascii="宋体" w:hAnsi="宋体"/>
              </w:rPr>
              <w:t>产品部分</w:t>
            </w:r>
          </w:p>
        </w:tc>
      </w:tr>
      <w:tr w14:paraId="3E54E279">
        <w:tblPrEx>
          <w:tblCellMar>
            <w:top w:w="0" w:type="dxa"/>
            <w:left w:w="42" w:type="dxa"/>
            <w:bottom w:w="0" w:type="dxa"/>
            <w:right w:w="42" w:type="dxa"/>
          </w:tblCellMar>
        </w:tblPrEx>
        <w:trPr>
          <w:cantSplit/>
          <w:trHeight w:val="509" w:hRule="atLeast"/>
        </w:trPr>
        <w:tc>
          <w:tcPr>
            <w:tcW w:w="582" w:type="dxa"/>
            <w:tcBorders>
              <w:top w:val="single" w:color="auto" w:sz="6" w:space="0"/>
              <w:left w:val="single" w:color="auto" w:sz="6" w:space="0"/>
              <w:bottom w:val="single" w:color="auto" w:sz="6" w:space="0"/>
              <w:right w:val="single" w:color="auto" w:sz="6" w:space="0"/>
            </w:tcBorders>
            <w:vAlign w:val="center"/>
          </w:tcPr>
          <w:p w14:paraId="2E2B4789">
            <w:pPr>
              <w:jc w:val="center"/>
              <w:rPr>
                <w:rFonts w:hint="eastAsia" w:ascii="宋体" w:hAnsi="宋体"/>
              </w:rPr>
            </w:pPr>
            <w:r>
              <w:rPr>
                <w:rFonts w:hint="eastAsia" w:ascii="宋体" w:hAnsi="宋体"/>
              </w:rPr>
              <w:t>编号</w:t>
            </w:r>
          </w:p>
        </w:tc>
        <w:tc>
          <w:tcPr>
            <w:tcW w:w="1620" w:type="dxa"/>
            <w:tcBorders>
              <w:top w:val="single" w:color="auto" w:sz="6" w:space="0"/>
              <w:left w:val="single" w:color="auto" w:sz="6" w:space="0"/>
              <w:bottom w:val="single" w:color="auto" w:sz="6" w:space="0"/>
              <w:right w:val="single" w:color="auto" w:sz="6" w:space="0"/>
            </w:tcBorders>
            <w:vAlign w:val="center"/>
          </w:tcPr>
          <w:p w14:paraId="4D642C15">
            <w:pPr>
              <w:jc w:val="center"/>
              <w:rPr>
                <w:rFonts w:hint="eastAsia" w:ascii="宋体" w:hAnsi="宋体"/>
              </w:rPr>
            </w:pPr>
            <w:r>
              <w:rPr>
                <w:rFonts w:hint="eastAsia" w:ascii="宋体" w:hAnsi="宋体"/>
              </w:rPr>
              <w:t>产品名称</w:t>
            </w:r>
          </w:p>
        </w:tc>
        <w:tc>
          <w:tcPr>
            <w:tcW w:w="1800" w:type="dxa"/>
            <w:tcBorders>
              <w:top w:val="single" w:color="auto" w:sz="6" w:space="0"/>
              <w:left w:val="single" w:color="auto" w:sz="6" w:space="0"/>
              <w:bottom w:val="single" w:color="auto" w:sz="6" w:space="0"/>
              <w:right w:val="single" w:color="auto" w:sz="6" w:space="0"/>
            </w:tcBorders>
            <w:vAlign w:val="center"/>
          </w:tcPr>
          <w:p w14:paraId="16FC0F40">
            <w:pPr>
              <w:jc w:val="center"/>
              <w:rPr>
                <w:rFonts w:hint="eastAsia" w:ascii="宋体" w:hAnsi="宋体"/>
              </w:rPr>
            </w:pPr>
            <w:r>
              <w:rPr>
                <w:rFonts w:hint="eastAsia" w:ascii="宋体" w:hAnsi="宋体"/>
              </w:rPr>
              <w:t>品牌、型号（版本）</w:t>
            </w:r>
          </w:p>
        </w:tc>
        <w:tc>
          <w:tcPr>
            <w:tcW w:w="2340" w:type="dxa"/>
            <w:tcBorders>
              <w:top w:val="single" w:color="auto" w:sz="6" w:space="0"/>
              <w:left w:val="single" w:color="auto" w:sz="6" w:space="0"/>
              <w:bottom w:val="single" w:color="auto" w:sz="6" w:space="0"/>
              <w:right w:val="single" w:color="auto" w:sz="6" w:space="0"/>
            </w:tcBorders>
            <w:vAlign w:val="center"/>
          </w:tcPr>
          <w:p w14:paraId="5EE1DA1F">
            <w:pPr>
              <w:jc w:val="center"/>
              <w:rPr>
                <w:rFonts w:hint="eastAsia" w:ascii="宋体" w:hAnsi="宋体"/>
              </w:rPr>
            </w:pPr>
            <w:r>
              <w:rPr>
                <w:rFonts w:hint="eastAsia" w:ascii="宋体" w:hAnsi="宋体"/>
              </w:rPr>
              <w:t>配置或参数</w:t>
            </w:r>
          </w:p>
        </w:tc>
        <w:tc>
          <w:tcPr>
            <w:tcW w:w="720" w:type="dxa"/>
            <w:tcBorders>
              <w:top w:val="single" w:color="auto" w:sz="6" w:space="0"/>
              <w:left w:val="single" w:color="auto" w:sz="6" w:space="0"/>
              <w:bottom w:val="single" w:color="auto" w:sz="6" w:space="0"/>
              <w:right w:val="single" w:color="auto" w:sz="4" w:space="0"/>
            </w:tcBorders>
            <w:vAlign w:val="center"/>
          </w:tcPr>
          <w:p w14:paraId="1979C93B">
            <w:pPr>
              <w:jc w:val="center"/>
              <w:rPr>
                <w:rFonts w:hint="eastAsia" w:ascii="宋体" w:hAnsi="宋体"/>
              </w:rPr>
            </w:pPr>
            <w:r>
              <w:rPr>
                <w:rFonts w:hint="eastAsia" w:ascii="宋体" w:hAnsi="宋体"/>
              </w:rPr>
              <w:t>数量</w:t>
            </w:r>
          </w:p>
        </w:tc>
        <w:tc>
          <w:tcPr>
            <w:tcW w:w="720" w:type="dxa"/>
            <w:gridSpan w:val="2"/>
            <w:tcBorders>
              <w:top w:val="single" w:color="auto" w:sz="6" w:space="0"/>
              <w:left w:val="single" w:color="auto" w:sz="4" w:space="0"/>
              <w:bottom w:val="single" w:color="auto" w:sz="6" w:space="0"/>
              <w:right w:val="single" w:color="auto" w:sz="4" w:space="0"/>
            </w:tcBorders>
            <w:vAlign w:val="center"/>
          </w:tcPr>
          <w:p w14:paraId="70299A79">
            <w:pPr>
              <w:jc w:val="center"/>
              <w:rPr>
                <w:rFonts w:hint="eastAsia" w:ascii="宋体" w:hAnsi="宋体"/>
              </w:rPr>
            </w:pPr>
            <w:r>
              <w:rPr>
                <w:rFonts w:hint="eastAsia" w:ascii="宋体" w:hAnsi="宋体"/>
              </w:rPr>
              <w:t>单价</w:t>
            </w:r>
          </w:p>
        </w:tc>
        <w:tc>
          <w:tcPr>
            <w:tcW w:w="720" w:type="dxa"/>
            <w:tcBorders>
              <w:top w:val="single" w:color="auto" w:sz="6" w:space="0"/>
              <w:left w:val="single" w:color="auto" w:sz="4" w:space="0"/>
              <w:bottom w:val="single" w:color="auto" w:sz="6" w:space="0"/>
              <w:right w:val="single" w:color="auto" w:sz="6" w:space="0"/>
            </w:tcBorders>
            <w:vAlign w:val="center"/>
          </w:tcPr>
          <w:p w14:paraId="0717FD16">
            <w:pPr>
              <w:jc w:val="center"/>
              <w:rPr>
                <w:rFonts w:hint="eastAsia" w:ascii="宋体" w:hAnsi="宋体"/>
              </w:rPr>
            </w:pPr>
            <w:r>
              <w:rPr>
                <w:rFonts w:hint="eastAsia" w:ascii="宋体" w:hAnsi="宋体"/>
              </w:rPr>
              <w:t>金额</w:t>
            </w:r>
          </w:p>
        </w:tc>
      </w:tr>
      <w:tr w14:paraId="02466812">
        <w:tblPrEx>
          <w:tblCellMar>
            <w:top w:w="0" w:type="dxa"/>
            <w:left w:w="42" w:type="dxa"/>
            <w:bottom w:w="0" w:type="dxa"/>
            <w:right w:w="42" w:type="dxa"/>
          </w:tblCellMar>
        </w:tblPrEx>
        <w:trPr>
          <w:cantSplit/>
          <w:trHeight w:val="340" w:hRule="atLeast"/>
        </w:trPr>
        <w:tc>
          <w:tcPr>
            <w:tcW w:w="582" w:type="dxa"/>
            <w:tcBorders>
              <w:top w:val="single" w:color="auto" w:sz="6" w:space="0"/>
              <w:left w:val="single" w:color="auto" w:sz="6" w:space="0"/>
              <w:bottom w:val="single" w:color="auto" w:sz="6" w:space="0"/>
              <w:right w:val="single" w:color="auto" w:sz="6" w:space="0"/>
            </w:tcBorders>
            <w:vAlign w:val="center"/>
          </w:tcPr>
          <w:p w14:paraId="59811F9C">
            <w:pPr>
              <w:jc w:val="center"/>
              <w:rPr>
                <w:rFonts w:hint="eastAsia" w:ascii="宋体" w:hAnsi="宋体"/>
              </w:rPr>
            </w:pPr>
          </w:p>
        </w:tc>
        <w:tc>
          <w:tcPr>
            <w:tcW w:w="1620" w:type="dxa"/>
            <w:tcBorders>
              <w:top w:val="single" w:color="auto" w:sz="6" w:space="0"/>
              <w:left w:val="single" w:color="auto" w:sz="6" w:space="0"/>
              <w:bottom w:val="single" w:color="auto" w:sz="6" w:space="0"/>
              <w:right w:val="single" w:color="auto" w:sz="6" w:space="0"/>
            </w:tcBorders>
            <w:vAlign w:val="center"/>
          </w:tcPr>
          <w:p w14:paraId="49A693D7">
            <w:pPr>
              <w:jc w:val="center"/>
              <w:rPr>
                <w:rFonts w:hint="eastAsia" w:ascii="宋体" w:hAnsi="宋体"/>
              </w:rPr>
            </w:pPr>
          </w:p>
        </w:tc>
        <w:tc>
          <w:tcPr>
            <w:tcW w:w="1800" w:type="dxa"/>
            <w:tcBorders>
              <w:top w:val="single" w:color="auto" w:sz="6" w:space="0"/>
              <w:left w:val="single" w:color="auto" w:sz="6" w:space="0"/>
              <w:bottom w:val="single" w:color="auto" w:sz="6" w:space="0"/>
              <w:right w:val="single" w:color="auto" w:sz="6" w:space="0"/>
            </w:tcBorders>
            <w:vAlign w:val="center"/>
          </w:tcPr>
          <w:p w14:paraId="168275BA">
            <w:pPr>
              <w:jc w:val="center"/>
              <w:rPr>
                <w:rFonts w:hint="eastAsia" w:ascii="宋体" w:hAnsi="宋体"/>
              </w:rPr>
            </w:pPr>
          </w:p>
        </w:tc>
        <w:tc>
          <w:tcPr>
            <w:tcW w:w="2340" w:type="dxa"/>
            <w:tcBorders>
              <w:top w:val="single" w:color="auto" w:sz="6" w:space="0"/>
              <w:left w:val="single" w:color="auto" w:sz="6" w:space="0"/>
              <w:bottom w:val="single" w:color="auto" w:sz="6" w:space="0"/>
              <w:right w:val="single" w:color="auto" w:sz="6" w:space="0"/>
            </w:tcBorders>
            <w:vAlign w:val="center"/>
          </w:tcPr>
          <w:p w14:paraId="25EB1326">
            <w:pPr>
              <w:jc w:val="right"/>
              <w:rPr>
                <w:rFonts w:hint="eastAsia" w:ascii="宋体" w:hAnsi="宋体"/>
              </w:rPr>
            </w:pPr>
          </w:p>
        </w:tc>
        <w:tc>
          <w:tcPr>
            <w:tcW w:w="720" w:type="dxa"/>
            <w:tcBorders>
              <w:top w:val="single" w:color="auto" w:sz="6" w:space="0"/>
              <w:left w:val="single" w:color="auto" w:sz="6" w:space="0"/>
              <w:bottom w:val="single" w:color="auto" w:sz="6" w:space="0"/>
              <w:right w:val="single" w:color="auto" w:sz="4" w:space="0"/>
            </w:tcBorders>
            <w:vAlign w:val="center"/>
          </w:tcPr>
          <w:p w14:paraId="464A6395">
            <w:pPr>
              <w:jc w:val="right"/>
              <w:rPr>
                <w:rFonts w:hint="eastAsia" w:ascii="宋体" w:hAnsi="宋体"/>
              </w:rPr>
            </w:pPr>
          </w:p>
        </w:tc>
        <w:tc>
          <w:tcPr>
            <w:tcW w:w="720" w:type="dxa"/>
            <w:gridSpan w:val="2"/>
            <w:tcBorders>
              <w:top w:val="single" w:color="auto" w:sz="6" w:space="0"/>
              <w:left w:val="single" w:color="auto" w:sz="4" w:space="0"/>
              <w:bottom w:val="single" w:color="auto" w:sz="6" w:space="0"/>
              <w:right w:val="single" w:color="auto" w:sz="4" w:space="0"/>
            </w:tcBorders>
            <w:vAlign w:val="center"/>
          </w:tcPr>
          <w:p w14:paraId="2EDB2F9C">
            <w:pPr>
              <w:jc w:val="right"/>
              <w:rPr>
                <w:rFonts w:hint="eastAsia" w:ascii="宋体" w:hAnsi="宋体"/>
              </w:rPr>
            </w:pPr>
          </w:p>
        </w:tc>
        <w:tc>
          <w:tcPr>
            <w:tcW w:w="720" w:type="dxa"/>
            <w:tcBorders>
              <w:top w:val="single" w:color="auto" w:sz="6" w:space="0"/>
              <w:left w:val="single" w:color="auto" w:sz="4" w:space="0"/>
              <w:bottom w:val="single" w:color="auto" w:sz="6" w:space="0"/>
              <w:right w:val="single" w:color="auto" w:sz="6" w:space="0"/>
            </w:tcBorders>
            <w:vAlign w:val="center"/>
          </w:tcPr>
          <w:p w14:paraId="29BE3D67">
            <w:pPr>
              <w:jc w:val="right"/>
              <w:rPr>
                <w:rFonts w:hint="eastAsia" w:ascii="宋体" w:hAnsi="宋体"/>
              </w:rPr>
            </w:pPr>
          </w:p>
        </w:tc>
      </w:tr>
      <w:tr w14:paraId="59D98200">
        <w:tblPrEx>
          <w:tblCellMar>
            <w:top w:w="0" w:type="dxa"/>
            <w:left w:w="42" w:type="dxa"/>
            <w:bottom w:w="0" w:type="dxa"/>
            <w:right w:w="42" w:type="dxa"/>
          </w:tblCellMar>
        </w:tblPrEx>
        <w:trPr>
          <w:cantSplit/>
          <w:trHeight w:val="340" w:hRule="atLeast"/>
        </w:trPr>
        <w:tc>
          <w:tcPr>
            <w:tcW w:w="582" w:type="dxa"/>
            <w:tcBorders>
              <w:top w:val="single" w:color="auto" w:sz="6" w:space="0"/>
              <w:left w:val="single" w:color="auto" w:sz="6" w:space="0"/>
              <w:bottom w:val="single" w:color="auto" w:sz="6" w:space="0"/>
              <w:right w:val="single" w:color="auto" w:sz="6" w:space="0"/>
            </w:tcBorders>
            <w:vAlign w:val="center"/>
          </w:tcPr>
          <w:p w14:paraId="6213313C">
            <w:pPr>
              <w:jc w:val="center"/>
              <w:rPr>
                <w:rFonts w:hint="eastAsia" w:ascii="宋体" w:hAnsi="宋体"/>
              </w:rPr>
            </w:pPr>
          </w:p>
        </w:tc>
        <w:tc>
          <w:tcPr>
            <w:tcW w:w="1620" w:type="dxa"/>
            <w:tcBorders>
              <w:top w:val="single" w:color="auto" w:sz="6" w:space="0"/>
              <w:left w:val="single" w:color="auto" w:sz="6" w:space="0"/>
              <w:bottom w:val="single" w:color="auto" w:sz="6" w:space="0"/>
              <w:right w:val="single" w:color="auto" w:sz="6" w:space="0"/>
            </w:tcBorders>
            <w:vAlign w:val="center"/>
          </w:tcPr>
          <w:p w14:paraId="1554BB92">
            <w:pPr>
              <w:jc w:val="center"/>
              <w:rPr>
                <w:rFonts w:hint="eastAsia" w:ascii="宋体" w:hAnsi="宋体"/>
              </w:rPr>
            </w:pPr>
          </w:p>
        </w:tc>
        <w:tc>
          <w:tcPr>
            <w:tcW w:w="1800" w:type="dxa"/>
            <w:tcBorders>
              <w:top w:val="single" w:color="auto" w:sz="6" w:space="0"/>
              <w:left w:val="single" w:color="auto" w:sz="6" w:space="0"/>
              <w:bottom w:val="single" w:color="auto" w:sz="6" w:space="0"/>
              <w:right w:val="single" w:color="auto" w:sz="6" w:space="0"/>
            </w:tcBorders>
            <w:vAlign w:val="center"/>
          </w:tcPr>
          <w:p w14:paraId="6EAC8250">
            <w:pPr>
              <w:jc w:val="center"/>
              <w:rPr>
                <w:rFonts w:hint="eastAsia" w:ascii="宋体" w:hAnsi="宋体"/>
              </w:rPr>
            </w:pPr>
          </w:p>
        </w:tc>
        <w:tc>
          <w:tcPr>
            <w:tcW w:w="2340" w:type="dxa"/>
            <w:tcBorders>
              <w:top w:val="single" w:color="auto" w:sz="6" w:space="0"/>
              <w:left w:val="single" w:color="auto" w:sz="6" w:space="0"/>
              <w:bottom w:val="single" w:color="auto" w:sz="6" w:space="0"/>
              <w:right w:val="single" w:color="auto" w:sz="6" w:space="0"/>
            </w:tcBorders>
            <w:vAlign w:val="center"/>
          </w:tcPr>
          <w:p w14:paraId="6B1032B1">
            <w:pPr>
              <w:jc w:val="right"/>
              <w:rPr>
                <w:rFonts w:hint="eastAsia" w:ascii="宋体" w:hAnsi="宋体"/>
              </w:rPr>
            </w:pPr>
          </w:p>
        </w:tc>
        <w:tc>
          <w:tcPr>
            <w:tcW w:w="720" w:type="dxa"/>
            <w:tcBorders>
              <w:top w:val="single" w:color="auto" w:sz="6" w:space="0"/>
              <w:left w:val="single" w:color="auto" w:sz="6" w:space="0"/>
              <w:bottom w:val="single" w:color="auto" w:sz="6" w:space="0"/>
              <w:right w:val="single" w:color="auto" w:sz="4" w:space="0"/>
            </w:tcBorders>
            <w:vAlign w:val="center"/>
          </w:tcPr>
          <w:p w14:paraId="6775A569">
            <w:pPr>
              <w:jc w:val="right"/>
              <w:rPr>
                <w:rFonts w:hint="eastAsia" w:ascii="宋体" w:hAnsi="宋体"/>
              </w:rPr>
            </w:pPr>
          </w:p>
        </w:tc>
        <w:tc>
          <w:tcPr>
            <w:tcW w:w="720" w:type="dxa"/>
            <w:gridSpan w:val="2"/>
            <w:tcBorders>
              <w:top w:val="single" w:color="auto" w:sz="6" w:space="0"/>
              <w:left w:val="single" w:color="auto" w:sz="4" w:space="0"/>
              <w:bottom w:val="single" w:color="auto" w:sz="6" w:space="0"/>
              <w:right w:val="single" w:color="auto" w:sz="4" w:space="0"/>
            </w:tcBorders>
            <w:vAlign w:val="center"/>
          </w:tcPr>
          <w:p w14:paraId="2757A9C1">
            <w:pPr>
              <w:jc w:val="right"/>
              <w:rPr>
                <w:rFonts w:hint="eastAsia" w:ascii="宋体" w:hAnsi="宋体"/>
              </w:rPr>
            </w:pPr>
          </w:p>
        </w:tc>
        <w:tc>
          <w:tcPr>
            <w:tcW w:w="720" w:type="dxa"/>
            <w:tcBorders>
              <w:top w:val="single" w:color="auto" w:sz="6" w:space="0"/>
              <w:left w:val="single" w:color="auto" w:sz="4" w:space="0"/>
              <w:bottom w:val="single" w:color="auto" w:sz="6" w:space="0"/>
              <w:right w:val="single" w:color="auto" w:sz="6" w:space="0"/>
            </w:tcBorders>
            <w:vAlign w:val="center"/>
          </w:tcPr>
          <w:p w14:paraId="69180736">
            <w:pPr>
              <w:jc w:val="right"/>
              <w:rPr>
                <w:rFonts w:hint="eastAsia" w:ascii="宋体" w:hAnsi="宋体"/>
              </w:rPr>
            </w:pPr>
          </w:p>
        </w:tc>
      </w:tr>
      <w:tr w14:paraId="78A0BDBA">
        <w:tblPrEx>
          <w:tblCellMar>
            <w:top w:w="0" w:type="dxa"/>
            <w:left w:w="42" w:type="dxa"/>
            <w:bottom w:w="0" w:type="dxa"/>
            <w:right w:w="42" w:type="dxa"/>
          </w:tblCellMar>
        </w:tblPrEx>
        <w:trPr>
          <w:cantSplit/>
          <w:trHeight w:val="340" w:hRule="atLeast"/>
        </w:trPr>
        <w:tc>
          <w:tcPr>
            <w:tcW w:w="582" w:type="dxa"/>
            <w:tcBorders>
              <w:top w:val="single" w:color="auto" w:sz="6" w:space="0"/>
              <w:left w:val="single" w:color="auto" w:sz="6" w:space="0"/>
              <w:bottom w:val="single" w:color="auto" w:sz="6" w:space="0"/>
              <w:right w:val="single" w:color="auto" w:sz="6" w:space="0"/>
            </w:tcBorders>
            <w:vAlign w:val="center"/>
          </w:tcPr>
          <w:p w14:paraId="085D1C9C">
            <w:pPr>
              <w:jc w:val="center"/>
              <w:rPr>
                <w:rFonts w:hint="eastAsia" w:ascii="宋体" w:hAnsi="宋体"/>
              </w:rPr>
            </w:pPr>
          </w:p>
        </w:tc>
        <w:tc>
          <w:tcPr>
            <w:tcW w:w="1620" w:type="dxa"/>
            <w:tcBorders>
              <w:top w:val="single" w:color="auto" w:sz="6" w:space="0"/>
              <w:left w:val="single" w:color="auto" w:sz="6" w:space="0"/>
              <w:bottom w:val="single" w:color="auto" w:sz="6" w:space="0"/>
              <w:right w:val="single" w:color="auto" w:sz="6" w:space="0"/>
            </w:tcBorders>
            <w:vAlign w:val="center"/>
          </w:tcPr>
          <w:p w14:paraId="771F41A5">
            <w:pPr>
              <w:jc w:val="center"/>
              <w:rPr>
                <w:rFonts w:hint="eastAsia" w:ascii="宋体" w:hAnsi="宋体"/>
              </w:rPr>
            </w:pPr>
          </w:p>
        </w:tc>
        <w:tc>
          <w:tcPr>
            <w:tcW w:w="1800" w:type="dxa"/>
            <w:tcBorders>
              <w:top w:val="single" w:color="auto" w:sz="6" w:space="0"/>
              <w:left w:val="single" w:color="auto" w:sz="6" w:space="0"/>
              <w:bottom w:val="single" w:color="auto" w:sz="6" w:space="0"/>
              <w:right w:val="single" w:color="auto" w:sz="6" w:space="0"/>
            </w:tcBorders>
            <w:vAlign w:val="center"/>
          </w:tcPr>
          <w:p w14:paraId="052640E5">
            <w:pPr>
              <w:jc w:val="center"/>
              <w:rPr>
                <w:rFonts w:hint="eastAsia" w:ascii="宋体" w:hAnsi="宋体"/>
              </w:rPr>
            </w:pPr>
          </w:p>
        </w:tc>
        <w:tc>
          <w:tcPr>
            <w:tcW w:w="2340" w:type="dxa"/>
            <w:tcBorders>
              <w:top w:val="single" w:color="auto" w:sz="6" w:space="0"/>
              <w:left w:val="single" w:color="auto" w:sz="6" w:space="0"/>
              <w:bottom w:val="single" w:color="auto" w:sz="6" w:space="0"/>
              <w:right w:val="single" w:color="auto" w:sz="6" w:space="0"/>
            </w:tcBorders>
            <w:vAlign w:val="center"/>
          </w:tcPr>
          <w:p w14:paraId="27943EAD">
            <w:pPr>
              <w:jc w:val="right"/>
              <w:rPr>
                <w:rFonts w:hint="eastAsia" w:ascii="宋体" w:hAnsi="宋体"/>
              </w:rPr>
            </w:pPr>
          </w:p>
        </w:tc>
        <w:tc>
          <w:tcPr>
            <w:tcW w:w="720" w:type="dxa"/>
            <w:tcBorders>
              <w:top w:val="single" w:color="auto" w:sz="6" w:space="0"/>
              <w:left w:val="single" w:color="auto" w:sz="6" w:space="0"/>
              <w:bottom w:val="single" w:color="auto" w:sz="6" w:space="0"/>
              <w:right w:val="single" w:color="auto" w:sz="4" w:space="0"/>
            </w:tcBorders>
            <w:vAlign w:val="center"/>
          </w:tcPr>
          <w:p w14:paraId="7D353023">
            <w:pPr>
              <w:jc w:val="right"/>
              <w:rPr>
                <w:rFonts w:hint="eastAsia" w:ascii="宋体" w:hAnsi="宋体"/>
              </w:rPr>
            </w:pPr>
          </w:p>
        </w:tc>
        <w:tc>
          <w:tcPr>
            <w:tcW w:w="720" w:type="dxa"/>
            <w:gridSpan w:val="2"/>
            <w:tcBorders>
              <w:top w:val="single" w:color="auto" w:sz="6" w:space="0"/>
              <w:left w:val="single" w:color="auto" w:sz="4" w:space="0"/>
              <w:bottom w:val="single" w:color="auto" w:sz="6" w:space="0"/>
              <w:right w:val="single" w:color="auto" w:sz="4" w:space="0"/>
            </w:tcBorders>
            <w:vAlign w:val="center"/>
          </w:tcPr>
          <w:p w14:paraId="7C849EE1">
            <w:pPr>
              <w:jc w:val="right"/>
              <w:rPr>
                <w:rFonts w:hint="eastAsia" w:ascii="宋体" w:hAnsi="宋体"/>
              </w:rPr>
            </w:pPr>
          </w:p>
        </w:tc>
        <w:tc>
          <w:tcPr>
            <w:tcW w:w="720" w:type="dxa"/>
            <w:tcBorders>
              <w:top w:val="single" w:color="auto" w:sz="6" w:space="0"/>
              <w:left w:val="single" w:color="auto" w:sz="4" w:space="0"/>
              <w:bottom w:val="single" w:color="auto" w:sz="6" w:space="0"/>
              <w:right w:val="single" w:color="auto" w:sz="6" w:space="0"/>
            </w:tcBorders>
            <w:vAlign w:val="center"/>
          </w:tcPr>
          <w:p w14:paraId="06D01ACC">
            <w:pPr>
              <w:jc w:val="right"/>
              <w:rPr>
                <w:rFonts w:hint="eastAsia" w:ascii="宋体" w:hAnsi="宋体"/>
              </w:rPr>
            </w:pPr>
          </w:p>
        </w:tc>
      </w:tr>
      <w:tr w14:paraId="3E2E13EC">
        <w:tblPrEx>
          <w:tblCellMar>
            <w:top w:w="0" w:type="dxa"/>
            <w:left w:w="42" w:type="dxa"/>
            <w:bottom w:w="0" w:type="dxa"/>
            <w:right w:w="42" w:type="dxa"/>
          </w:tblCellMar>
        </w:tblPrEx>
        <w:trPr>
          <w:cantSplit/>
          <w:trHeight w:val="340" w:hRule="atLeast"/>
        </w:trPr>
        <w:tc>
          <w:tcPr>
            <w:tcW w:w="582" w:type="dxa"/>
            <w:tcBorders>
              <w:top w:val="single" w:color="auto" w:sz="6" w:space="0"/>
              <w:left w:val="single" w:color="auto" w:sz="6" w:space="0"/>
              <w:bottom w:val="single" w:color="auto" w:sz="6" w:space="0"/>
              <w:right w:val="single" w:color="auto" w:sz="6" w:space="0"/>
            </w:tcBorders>
            <w:vAlign w:val="center"/>
          </w:tcPr>
          <w:p w14:paraId="499B7C8F">
            <w:pPr>
              <w:rPr>
                <w:rFonts w:hint="eastAsia" w:ascii="宋体" w:hAnsi="宋体"/>
              </w:rPr>
            </w:pPr>
          </w:p>
        </w:tc>
        <w:tc>
          <w:tcPr>
            <w:tcW w:w="1620" w:type="dxa"/>
            <w:tcBorders>
              <w:top w:val="single" w:color="auto" w:sz="6" w:space="0"/>
              <w:left w:val="single" w:color="auto" w:sz="6" w:space="0"/>
              <w:bottom w:val="single" w:color="auto" w:sz="6" w:space="0"/>
              <w:right w:val="single" w:color="auto" w:sz="6" w:space="0"/>
            </w:tcBorders>
            <w:vAlign w:val="center"/>
          </w:tcPr>
          <w:p w14:paraId="6D065AAE">
            <w:pPr>
              <w:jc w:val="center"/>
              <w:rPr>
                <w:rFonts w:hint="eastAsia" w:ascii="宋体" w:hAnsi="宋体"/>
              </w:rPr>
            </w:pPr>
          </w:p>
        </w:tc>
        <w:tc>
          <w:tcPr>
            <w:tcW w:w="1800" w:type="dxa"/>
            <w:tcBorders>
              <w:top w:val="single" w:color="auto" w:sz="6" w:space="0"/>
              <w:left w:val="single" w:color="auto" w:sz="6" w:space="0"/>
              <w:bottom w:val="single" w:color="auto" w:sz="6" w:space="0"/>
              <w:right w:val="single" w:color="auto" w:sz="6" w:space="0"/>
            </w:tcBorders>
            <w:vAlign w:val="center"/>
          </w:tcPr>
          <w:p w14:paraId="27D1B229">
            <w:pPr>
              <w:jc w:val="center"/>
              <w:rPr>
                <w:rFonts w:hint="eastAsia" w:ascii="宋体" w:hAnsi="宋体"/>
              </w:rPr>
            </w:pPr>
          </w:p>
        </w:tc>
        <w:tc>
          <w:tcPr>
            <w:tcW w:w="2340" w:type="dxa"/>
            <w:tcBorders>
              <w:top w:val="single" w:color="auto" w:sz="6" w:space="0"/>
              <w:left w:val="single" w:color="auto" w:sz="6" w:space="0"/>
              <w:bottom w:val="single" w:color="auto" w:sz="6" w:space="0"/>
              <w:right w:val="single" w:color="auto" w:sz="6" w:space="0"/>
            </w:tcBorders>
            <w:vAlign w:val="center"/>
          </w:tcPr>
          <w:p w14:paraId="32AC8691">
            <w:pPr>
              <w:jc w:val="right"/>
              <w:rPr>
                <w:rFonts w:hint="eastAsia" w:ascii="宋体" w:hAnsi="宋体"/>
              </w:rPr>
            </w:pPr>
          </w:p>
        </w:tc>
        <w:tc>
          <w:tcPr>
            <w:tcW w:w="720" w:type="dxa"/>
            <w:tcBorders>
              <w:top w:val="single" w:color="auto" w:sz="6" w:space="0"/>
              <w:left w:val="single" w:color="auto" w:sz="6" w:space="0"/>
              <w:bottom w:val="single" w:color="auto" w:sz="6" w:space="0"/>
              <w:right w:val="single" w:color="auto" w:sz="4" w:space="0"/>
            </w:tcBorders>
            <w:vAlign w:val="center"/>
          </w:tcPr>
          <w:p w14:paraId="1FB340F2">
            <w:pPr>
              <w:jc w:val="right"/>
              <w:rPr>
                <w:rFonts w:hint="eastAsia" w:ascii="宋体" w:hAnsi="宋体"/>
              </w:rPr>
            </w:pPr>
          </w:p>
        </w:tc>
        <w:tc>
          <w:tcPr>
            <w:tcW w:w="720" w:type="dxa"/>
            <w:gridSpan w:val="2"/>
            <w:tcBorders>
              <w:top w:val="single" w:color="auto" w:sz="6" w:space="0"/>
              <w:left w:val="single" w:color="auto" w:sz="4" w:space="0"/>
              <w:bottom w:val="single" w:color="auto" w:sz="6" w:space="0"/>
              <w:right w:val="single" w:color="auto" w:sz="4" w:space="0"/>
            </w:tcBorders>
            <w:vAlign w:val="center"/>
          </w:tcPr>
          <w:p w14:paraId="3ACF3657">
            <w:pPr>
              <w:jc w:val="right"/>
              <w:rPr>
                <w:rFonts w:hint="eastAsia" w:ascii="宋体" w:hAnsi="宋体"/>
              </w:rPr>
            </w:pPr>
          </w:p>
        </w:tc>
        <w:tc>
          <w:tcPr>
            <w:tcW w:w="720" w:type="dxa"/>
            <w:tcBorders>
              <w:top w:val="single" w:color="auto" w:sz="6" w:space="0"/>
              <w:left w:val="single" w:color="auto" w:sz="4" w:space="0"/>
              <w:bottom w:val="single" w:color="auto" w:sz="6" w:space="0"/>
              <w:right w:val="single" w:color="auto" w:sz="6" w:space="0"/>
            </w:tcBorders>
            <w:vAlign w:val="center"/>
          </w:tcPr>
          <w:p w14:paraId="3A648AD0">
            <w:pPr>
              <w:jc w:val="right"/>
              <w:rPr>
                <w:rFonts w:hint="eastAsia" w:ascii="宋体" w:hAnsi="宋体"/>
              </w:rPr>
            </w:pPr>
          </w:p>
        </w:tc>
      </w:tr>
      <w:tr w14:paraId="02E22EDA">
        <w:tblPrEx>
          <w:tblCellMar>
            <w:top w:w="0" w:type="dxa"/>
            <w:left w:w="42" w:type="dxa"/>
            <w:bottom w:w="0" w:type="dxa"/>
            <w:right w:w="42" w:type="dxa"/>
          </w:tblCellMar>
        </w:tblPrEx>
        <w:trPr>
          <w:cantSplit/>
          <w:trHeight w:val="340" w:hRule="atLeast"/>
        </w:trPr>
        <w:tc>
          <w:tcPr>
            <w:tcW w:w="582" w:type="dxa"/>
            <w:tcBorders>
              <w:top w:val="single" w:color="auto" w:sz="6" w:space="0"/>
              <w:left w:val="single" w:color="auto" w:sz="6" w:space="0"/>
              <w:bottom w:val="single" w:color="auto" w:sz="6" w:space="0"/>
              <w:right w:val="single" w:color="auto" w:sz="6" w:space="0"/>
            </w:tcBorders>
            <w:vAlign w:val="center"/>
          </w:tcPr>
          <w:p w14:paraId="08BF0DB8">
            <w:pPr>
              <w:jc w:val="center"/>
              <w:rPr>
                <w:rFonts w:hint="eastAsia" w:ascii="宋体" w:hAnsi="宋体"/>
              </w:rPr>
            </w:pPr>
          </w:p>
        </w:tc>
        <w:tc>
          <w:tcPr>
            <w:tcW w:w="1620" w:type="dxa"/>
            <w:tcBorders>
              <w:top w:val="single" w:color="auto" w:sz="6" w:space="0"/>
              <w:left w:val="single" w:color="auto" w:sz="6" w:space="0"/>
              <w:bottom w:val="single" w:color="auto" w:sz="6" w:space="0"/>
              <w:right w:val="single" w:color="auto" w:sz="6" w:space="0"/>
            </w:tcBorders>
            <w:vAlign w:val="center"/>
          </w:tcPr>
          <w:p w14:paraId="247DFC2D">
            <w:pPr>
              <w:jc w:val="center"/>
              <w:rPr>
                <w:rFonts w:hint="eastAsia" w:ascii="宋体" w:hAnsi="宋体"/>
              </w:rPr>
            </w:pPr>
            <w:r>
              <w:rPr>
                <w:rFonts w:hint="eastAsia" w:ascii="宋体" w:hAnsi="宋体"/>
              </w:rPr>
              <w:t>产品金额合计</w:t>
            </w:r>
          </w:p>
        </w:tc>
        <w:tc>
          <w:tcPr>
            <w:tcW w:w="6300" w:type="dxa"/>
            <w:gridSpan w:val="6"/>
            <w:tcBorders>
              <w:top w:val="single" w:color="auto" w:sz="6" w:space="0"/>
              <w:left w:val="single" w:color="auto" w:sz="6" w:space="0"/>
              <w:bottom w:val="single" w:color="auto" w:sz="6" w:space="0"/>
              <w:right w:val="single" w:color="auto" w:sz="6" w:space="0"/>
            </w:tcBorders>
            <w:vAlign w:val="center"/>
          </w:tcPr>
          <w:p w14:paraId="104003E5">
            <w:pPr>
              <w:rPr>
                <w:rFonts w:hint="eastAsia" w:ascii="宋体" w:hAnsi="宋体"/>
              </w:rPr>
            </w:pPr>
            <w:r>
              <w:rPr>
                <w:rFonts w:hint="eastAsia" w:ascii="宋体" w:hAnsi="宋体"/>
              </w:rPr>
              <w:t>（大写）（小写）</w:t>
            </w:r>
          </w:p>
        </w:tc>
      </w:tr>
      <w:tr w14:paraId="49C86926">
        <w:tblPrEx>
          <w:tblCellMar>
            <w:top w:w="0" w:type="dxa"/>
            <w:left w:w="42" w:type="dxa"/>
            <w:bottom w:w="0" w:type="dxa"/>
            <w:right w:w="42" w:type="dxa"/>
          </w:tblCellMar>
        </w:tblPrEx>
        <w:trPr>
          <w:cantSplit/>
          <w:trHeight w:val="221" w:hRule="atLeast"/>
        </w:trPr>
        <w:tc>
          <w:tcPr>
            <w:tcW w:w="8502" w:type="dxa"/>
            <w:gridSpan w:val="8"/>
            <w:tcBorders>
              <w:top w:val="single" w:color="auto" w:sz="6" w:space="0"/>
              <w:left w:val="single" w:color="auto" w:sz="6" w:space="0"/>
              <w:bottom w:val="single" w:color="auto" w:sz="6" w:space="0"/>
              <w:right w:val="single" w:color="auto" w:sz="6" w:space="0"/>
            </w:tcBorders>
            <w:vAlign w:val="center"/>
          </w:tcPr>
          <w:p w14:paraId="3A2C1FB0">
            <w:pPr>
              <w:snapToGrid w:val="0"/>
              <w:spacing w:before="120" w:beforeLines="50" w:after="120" w:afterLines="50"/>
              <w:jc w:val="center"/>
              <w:rPr>
                <w:rFonts w:hint="eastAsia" w:ascii="宋体" w:hAnsi="宋体"/>
              </w:rPr>
            </w:pPr>
            <w:r>
              <w:rPr>
                <w:rFonts w:hint="eastAsia" w:ascii="宋体" w:hAnsi="宋体"/>
              </w:rPr>
              <w:t>其它部分</w:t>
            </w:r>
          </w:p>
        </w:tc>
      </w:tr>
      <w:tr w14:paraId="181849FA">
        <w:tblPrEx>
          <w:tblCellMar>
            <w:top w:w="0" w:type="dxa"/>
            <w:left w:w="42" w:type="dxa"/>
            <w:bottom w:w="0" w:type="dxa"/>
            <w:right w:w="42" w:type="dxa"/>
          </w:tblCellMar>
        </w:tblPrEx>
        <w:trPr>
          <w:cantSplit/>
          <w:trHeight w:val="348" w:hRule="atLeast"/>
        </w:trPr>
        <w:tc>
          <w:tcPr>
            <w:tcW w:w="582" w:type="dxa"/>
            <w:tcBorders>
              <w:top w:val="single" w:color="auto" w:sz="6" w:space="0"/>
              <w:left w:val="single" w:color="auto" w:sz="6" w:space="0"/>
              <w:bottom w:val="single" w:color="auto" w:sz="6" w:space="0"/>
              <w:right w:val="single" w:color="auto" w:sz="6" w:space="0"/>
            </w:tcBorders>
            <w:vAlign w:val="center"/>
          </w:tcPr>
          <w:p w14:paraId="2876A8DA">
            <w:pPr>
              <w:jc w:val="center"/>
              <w:rPr>
                <w:rFonts w:hint="eastAsia" w:ascii="宋体" w:hAnsi="宋体"/>
              </w:rPr>
            </w:pPr>
            <w:r>
              <w:rPr>
                <w:rFonts w:hint="eastAsia" w:ascii="宋体" w:hAnsi="宋体"/>
              </w:rPr>
              <w:t>编号</w:t>
            </w:r>
          </w:p>
        </w:tc>
        <w:tc>
          <w:tcPr>
            <w:tcW w:w="1620" w:type="dxa"/>
            <w:tcBorders>
              <w:top w:val="single" w:color="auto" w:sz="6" w:space="0"/>
              <w:left w:val="single" w:color="auto" w:sz="6" w:space="0"/>
              <w:bottom w:val="single" w:color="auto" w:sz="6" w:space="0"/>
              <w:right w:val="single" w:color="auto" w:sz="6" w:space="0"/>
            </w:tcBorders>
            <w:vAlign w:val="center"/>
          </w:tcPr>
          <w:p w14:paraId="6B388910">
            <w:pPr>
              <w:jc w:val="center"/>
              <w:rPr>
                <w:rFonts w:hint="eastAsia" w:ascii="宋体" w:hAnsi="宋体"/>
              </w:rPr>
            </w:pPr>
            <w:r>
              <w:rPr>
                <w:rFonts w:hint="eastAsia" w:ascii="宋体" w:hAnsi="宋体"/>
              </w:rPr>
              <w:t>项目名称</w:t>
            </w:r>
          </w:p>
        </w:tc>
        <w:tc>
          <w:tcPr>
            <w:tcW w:w="5220" w:type="dxa"/>
            <w:gridSpan w:val="4"/>
            <w:tcBorders>
              <w:top w:val="single" w:color="auto" w:sz="6" w:space="0"/>
              <w:left w:val="single" w:color="auto" w:sz="6" w:space="0"/>
              <w:bottom w:val="single" w:color="auto" w:sz="6" w:space="0"/>
              <w:right w:val="single" w:color="auto" w:sz="4" w:space="0"/>
            </w:tcBorders>
            <w:vAlign w:val="center"/>
          </w:tcPr>
          <w:p w14:paraId="72EF0ACB">
            <w:pPr>
              <w:jc w:val="center"/>
              <w:rPr>
                <w:rFonts w:hint="eastAsia" w:ascii="宋体" w:hAnsi="宋体"/>
              </w:rPr>
            </w:pPr>
            <w:r>
              <w:rPr>
                <w:rFonts w:hint="eastAsia" w:ascii="宋体" w:hAnsi="宋体"/>
              </w:rPr>
              <w:t>项目说明</w:t>
            </w:r>
          </w:p>
        </w:tc>
        <w:tc>
          <w:tcPr>
            <w:tcW w:w="1080" w:type="dxa"/>
            <w:gridSpan w:val="2"/>
            <w:tcBorders>
              <w:top w:val="single" w:color="auto" w:sz="6" w:space="0"/>
              <w:left w:val="single" w:color="auto" w:sz="4" w:space="0"/>
              <w:bottom w:val="single" w:color="auto" w:sz="6" w:space="0"/>
              <w:right w:val="single" w:color="auto" w:sz="6" w:space="0"/>
            </w:tcBorders>
            <w:vAlign w:val="center"/>
          </w:tcPr>
          <w:p w14:paraId="577E01CF">
            <w:pPr>
              <w:jc w:val="center"/>
              <w:rPr>
                <w:rFonts w:hint="eastAsia" w:ascii="宋体" w:hAnsi="宋体"/>
              </w:rPr>
            </w:pPr>
            <w:r>
              <w:rPr>
                <w:rFonts w:hint="eastAsia" w:ascii="宋体" w:hAnsi="宋体"/>
              </w:rPr>
              <w:t>金额</w:t>
            </w:r>
          </w:p>
        </w:tc>
      </w:tr>
      <w:tr w14:paraId="5941E8C0">
        <w:tblPrEx>
          <w:tblCellMar>
            <w:top w:w="0" w:type="dxa"/>
            <w:left w:w="42" w:type="dxa"/>
            <w:bottom w:w="0" w:type="dxa"/>
            <w:right w:w="42" w:type="dxa"/>
          </w:tblCellMar>
        </w:tblPrEx>
        <w:trPr>
          <w:cantSplit/>
          <w:trHeight w:val="340" w:hRule="atLeast"/>
        </w:trPr>
        <w:tc>
          <w:tcPr>
            <w:tcW w:w="582" w:type="dxa"/>
            <w:tcBorders>
              <w:top w:val="single" w:color="auto" w:sz="6" w:space="0"/>
              <w:left w:val="single" w:color="auto" w:sz="6" w:space="0"/>
              <w:bottom w:val="single" w:color="auto" w:sz="6" w:space="0"/>
              <w:right w:val="single" w:color="auto" w:sz="6" w:space="0"/>
            </w:tcBorders>
            <w:vAlign w:val="center"/>
          </w:tcPr>
          <w:p w14:paraId="76DAC53F">
            <w:pPr>
              <w:jc w:val="center"/>
              <w:rPr>
                <w:rFonts w:hint="eastAsia" w:ascii="宋体" w:hAnsi="宋体"/>
              </w:rPr>
            </w:pPr>
          </w:p>
        </w:tc>
        <w:tc>
          <w:tcPr>
            <w:tcW w:w="1620" w:type="dxa"/>
            <w:tcBorders>
              <w:top w:val="single" w:color="auto" w:sz="6" w:space="0"/>
              <w:left w:val="single" w:color="auto" w:sz="6" w:space="0"/>
              <w:bottom w:val="single" w:color="auto" w:sz="6" w:space="0"/>
              <w:right w:val="single" w:color="auto" w:sz="6" w:space="0"/>
            </w:tcBorders>
            <w:vAlign w:val="center"/>
          </w:tcPr>
          <w:p w14:paraId="41CE0264">
            <w:pPr>
              <w:jc w:val="center"/>
              <w:rPr>
                <w:rFonts w:hint="eastAsia" w:ascii="宋体" w:hAnsi="宋体"/>
              </w:rPr>
            </w:pPr>
            <w:r>
              <w:rPr>
                <w:rFonts w:hint="eastAsia" w:ascii="宋体" w:hAnsi="宋体"/>
              </w:rPr>
              <w:t>工程费</w:t>
            </w:r>
          </w:p>
        </w:tc>
        <w:tc>
          <w:tcPr>
            <w:tcW w:w="5220" w:type="dxa"/>
            <w:gridSpan w:val="4"/>
            <w:tcBorders>
              <w:top w:val="single" w:color="auto" w:sz="6" w:space="0"/>
              <w:left w:val="single" w:color="auto" w:sz="6" w:space="0"/>
              <w:bottom w:val="single" w:color="auto" w:sz="6" w:space="0"/>
              <w:right w:val="single" w:color="auto" w:sz="4" w:space="0"/>
            </w:tcBorders>
            <w:vAlign w:val="center"/>
          </w:tcPr>
          <w:p w14:paraId="173E7D96">
            <w:pPr>
              <w:jc w:val="center"/>
              <w:rPr>
                <w:rFonts w:hint="eastAsia" w:ascii="宋体" w:hAnsi="宋体"/>
              </w:rPr>
            </w:pPr>
          </w:p>
        </w:tc>
        <w:tc>
          <w:tcPr>
            <w:tcW w:w="1080" w:type="dxa"/>
            <w:gridSpan w:val="2"/>
            <w:tcBorders>
              <w:top w:val="single" w:color="auto" w:sz="6" w:space="0"/>
              <w:left w:val="single" w:color="auto" w:sz="4" w:space="0"/>
              <w:bottom w:val="single" w:color="auto" w:sz="6" w:space="0"/>
              <w:right w:val="single" w:color="auto" w:sz="6" w:space="0"/>
            </w:tcBorders>
            <w:vAlign w:val="center"/>
          </w:tcPr>
          <w:p w14:paraId="5364B35D">
            <w:pPr>
              <w:jc w:val="center"/>
              <w:rPr>
                <w:rFonts w:hint="eastAsia" w:ascii="宋体" w:hAnsi="宋体"/>
              </w:rPr>
            </w:pPr>
          </w:p>
        </w:tc>
      </w:tr>
      <w:tr w14:paraId="51E580BE">
        <w:tblPrEx>
          <w:tblCellMar>
            <w:top w:w="0" w:type="dxa"/>
            <w:left w:w="42" w:type="dxa"/>
            <w:bottom w:w="0" w:type="dxa"/>
            <w:right w:w="42" w:type="dxa"/>
          </w:tblCellMar>
        </w:tblPrEx>
        <w:trPr>
          <w:cantSplit/>
          <w:trHeight w:val="340" w:hRule="atLeast"/>
        </w:trPr>
        <w:tc>
          <w:tcPr>
            <w:tcW w:w="582" w:type="dxa"/>
            <w:tcBorders>
              <w:top w:val="single" w:color="auto" w:sz="6" w:space="0"/>
              <w:left w:val="single" w:color="auto" w:sz="6" w:space="0"/>
              <w:bottom w:val="single" w:color="auto" w:sz="6" w:space="0"/>
              <w:right w:val="single" w:color="auto" w:sz="6" w:space="0"/>
            </w:tcBorders>
            <w:vAlign w:val="center"/>
          </w:tcPr>
          <w:p w14:paraId="508AF227">
            <w:pPr>
              <w:jc w:val="center"/>
              <w:rPr>
                <w:rFonts w:hint="eastAsia" w:ascii="宋体" w:hAnsi="宋体"/>
              </w:rPr>
            </w:pPr>
          </w:p>
        </w:tc>
        <w:tc>
          <w:tcPr>
            <w:tcW w:w="1620" w:type="dxa"/>
            <w:tcBorders>
              <w:top w:val="single" w:color="auto" w:sz="6" w:space="0"/>
              <w:left w:val="single" w:color="auto" w:sz="6" w:space="0"/>
              <w:bottom w:val="single" w:color="auto" w:sz="6" w:space="0"/>
              <w:right w:val="single" w:color="auto" w:sz="6" w:space="0"/>
            </w:tcBorders>
            <w:vAlign w:val="center"/>
          </w:tcPr>
          <w:p w14:paraId="7D78AB4A">
            <w:pPr>
              <w:jc w:val="center"/>
              <w:rPr>
                <w:rFonts w:hint="eastAsia" w:ascii="宋体" w:hAnsi="宋体"/>
              </w:rPr>
            </w:pPr>
            <w:r>
              <w:rPr>
                <w:rFonts w:hint="eastAsia" w:ascii="宋体" w:hAnsi="宋体"/>
              </w:rPr>
              <w:t>验收费</w:t>
            </w:r>
          </w:p>
        </w:tc>
        <w:tc>
          <w:tcPr>
            <w:tcW w:w="5220" w:type="dxa"/>
            <w:gridSpan w:val="4"/>
            <w:tcBorders>
              <w:top w:val="single" w:color="auto" w:sz="6" w:space="0"/>
              <w:left w:val="single" w:color="auto" w:sz="6" w:space="0"/>
              <w:bottom w:val="single" w:color="auto" w:sz="6" w:space="0"/>
              <w:right w:val="single" w:color="auto" w:sz="4" w:space="0"/>
            </w:tcBorders>
            <w:vAlign w:val="center"/>
          </w:tcPr>
          <w:p w14:paraId="19503005">
            <w:pPr>
              <w:jc w:val="center"/>
              <w:rPr>
                <w:rFonts w:hint="eastAsia" w:ascii="宋体" w:hAnsi="宋体"/>
              </w:rPr>
            </w:pPr>
          </w:p>
        </w:tc>
        <w:tc>
          <w:tcPr>
            <w:tcW w:w="1080" w:type="dxa"/>
            <w:gridSpan w:val="2"/>
            <w:tcBorders>
              <w:top w:val="single" w:color="auto" w:sz="6" w:space="0"/>
              <w:left w:val="single" w:color="auto" w:sz="4" w:space="0"/>
              <w:bottom w:val="single" w:color="auto" w:sz="6" w:space="0"/>
              <w:right w:val="single" w:color="auto" w:sz="6" w:space="0"/>
            </w:tcBorders>
            <w:vAlign w:val="center"/>
          </w:tcPr>
          <w:p w14:paraId="344EE64A">
            <w:pPr>
              <w:jc w:val="center"/>
              <w:rPr>
                <w:rFonts w:hint="eastAsia" w:ascii="宋体" w:hAnsi="宋体"/>
              </w:rPr>
            </w:pPr>
          </w:p>
        </w:tc>
      </w:tr>
      <w:tr w14:paraId="756930BF">
        <w:tblPrEx>
          <w:tblCellMar>
            <w:top w:w="0" w:type="dxa"/>
            <w:left w:w="42" w:type="dxa"/>
            <w:bottom w:w="0" w:type="dxa"/>
            <w:right w:w="42" w:type="dxa"/>
          </w:tblCellMar>
        </w:tblPrEx>
        <w:trPr>
          <w:cantSplit/>
          <w:trHeight w:val="400" w:hRule="atLeast"/>
        </w:trPr>
        <w:tc>
          <w:tcPr>
            <w:tcW w:w="582" w:type="dxa"/>
            <w:tcBorders>
              <w:top w:val="single" w:color="auto" w:sz="6" w:space="0"/>
              <w:left w:val="single" w:color="auto" w:sz="6" w:space="0"/>
              <w:bottom w:val="single" w:color="auto" w:sz="4" w:space="0"/>
              <w:right w:val="single" w:color="auto" w:sz="6" w:space="0"/>
            </w:tcBorders>
            <w:vAlign w:val="center"/>
          </w:tcPr>
          <w:p w14:paraId="6C88ED62">
            <w:pPr>
              <w:jc w:val="center"/>
              <w:rPr>
                <w:rFonts w:hint="eastAsia" w:ascii="宋体" w:hAnsi="宋体"/>
              </w:rPr>
            </w:pPr>
          </w:p>
        </w:tc>
        <w:tc>
          <w:tcPr>
            <w:tcW w:w="1620" w:type="dxa"/>
            <w:tcBorders>
              <w:top w:val="single" w:color="auto" w:sz="6" w:space="0"/>
              <w:left w:val="single" w:color="auto" w:sz="6" w:space="0"/>
              <w:bottom w:val="single" w:color="auto" w:sz="4" w:space="0"/>
              <w:right w:val="single" w:color="auto" w:sz="6" w:space="0"/>
            </w:tcBorders>
            <w:vAlign w:val="center"/>
          </w:tcPr>
          <w:p w14:paraId="5C07CC2D">
            <w:pPr>
              <w:jc w:val="center"/>
              <w:rPr>
                <w:rFonts w:hint="eastAsia" w:ascii="宋体" w:hAnsi="宋体"/>
              </w:rPr>
            </w:pPr>
            <w:r>
              <w:rPr>
                <w:rFonts w:hint="eastAsia" w:ascii="宋体" w:hAnsi="宋体"/>
              </w:rPr>
              <w:t>其他</w:t>
            </w:r>
          </w:p>
        </w:tc>
        <w:tc>
          <w:tcPr>
            <w:tcW w:w="5220" w:type="dxa"/>
            <w:gridSpan w:val="4"/>
            <w:tcBorders>
              <w:top w:val="single" w:color="auto" w:sz="6" w:space="0"/>
              <w:left w:val="single" w:color="auto" w:sz="6" w:space="0"/>
              <w:bottom w:val="single" w:color="auto" w:sz="4" w:space="0"/>
              <w:right w:val="single" w:color="auto" w:sz="4" w:space="0"/>
            </w:tcBorders>
            <w:vAlign w:val="center"/>
          </w:tcPr>
          <w:p w14:paraId="3230B2B0">
            <w:pPr>
              <w:jc w:val="center"/>
              <w:rPr>
                <w:rFonts w:hint="eastAsia" w:ascii="宋体" w:hAnsi="宋体"/>
              </w:rPr>
            </w:pPr>
          </w:p>
        </w:tc>
        <w:tc>
          <w:tcPr>
            <w:tcW w:w="1080" w:type="dxa"/>
            <w:gridSpan w:val="2"/>
            <w:tcBorders>
              <w:top w:val="single" w:color="auto" w:sz="6" w:space="0"/>
              <w:left w:val="single" w:color="auto" w:sz="4" w:space="0"/>
              <w:bottom w:val="single" w:color="auto" w:sz="4" w:space="0"/>
              <w:right w:val="single" w:color="auto" w:sz="6" w:space="0"/>
            </w:tcBorders>
            <w:vAlign w:val="center"/>
          </w:tcPr>
          <w:p w14:paraId="1143E9B3">
            <w:pPr>
              <w:jc w:val="center"/>
              <w:rPr>
                <w:rFonts w:hint="eastAsia" w:ascii="宋体" w:hAnsi="宋体"/>
              </w:rPr>
            </w:pPr>
          </w:p>
        </w:tc>
      </w:tr>
      <w:tr w14:paraId="644C9DD8">
        <w:tblPrEx>
          <w:tblCellMar>
            <w:top w:w="0" w:type="dxa"/>
            <w:left w:w="42" w:type="dxa"/>
            <w:bottom w:w="0" w:type="dxa"/>
            <w:right w:w="42" w:type="dxa"/>
          </w:tblCellMar>
        </w:tblPrEx>
        <w:trPr>
          <w:cantSplit/>
          <w:trHeight w:val="478" w:hRule="atLeast"/>
        </w:trPr>
        <w:tc>
          <w:tcPr>
            <w:tcW w:w="582" w:type="dxa"/>
            <w:tcBorders>
              <w:top w:val="single" w:color="auto" w:sz="4" w:space="0"/>
              <w:left w:val="single" w:color="auto" w:sz="6" w:space="0"/>
              <w:bottom w:val="single" w:color="auto" w:sz="6" w:space="0"/>
              <w:right w:val="single" w:color="auto" w:sz="6" w:space="0"/>
            </w:tcBorders>
            <w:vAlign w:val="center"/>
          </w:tcPr>
          <w:p w14:paraId="5F7FFC7B">
            <w:pPr>
              <w:jc w:val="center"/>
              <w:rPr>
                <w:rFonts w:hint="eastAsia" w:ascii="宋体" w:hAnsi="宋体"/>
              </w:rPr>
            </w:pPr>
          </w:p>
        </w:tc>
        <w:tc>
          <w:tcPr>
            <w:tcW w:w="1620" w:type="dxa"/>
            <w:tcBorders>
              <w:top w:val="single" w:color="auto" w:sz="4" w:space="0"/>
              <w:left w:val="single" w:color="auto" w:sz="6" w:space="0"/>
              <w:bottom w:val="single" w:color="auto" w:sz="6" w:space="0"/>
              <w:right w:val="single" w:color="auto" w:sz="6" w:space="0"/>
            </w:tcBorders>
            <w:vAlign w:val="center"/>
          </w:tcPr>
          <w:p w14:paraId="4C05E681">
            <w:pPr>
              <w:jc w:val="center"/>
              <w:rPr>
                <w:rFonts w:hint="eastAsia" w:ascii="宋体" w:hAnsi="宋体"/>
              </w:rPr>
            </w:pPr>
            <w:r>
              <w:rPr>
                <w:rFonts w:hint="eastAsia" w:ascii="宋体" w:hAnsi="宋体"/>
              </w:rPr>
              <w:t>合计</w:t>
            </w:r>
          </w:p>
        </w:tc>
        <w:tc>
          <w:tcPr>
            <w:tcW w:w="6300" w:type="dxa"/>
            <w:gridSpan w:val="6"/>
            <w:tcBorders>
              <w:top w:val="single" w:color="auto" w:sz="4" w:space="0"/>
              <w:left w:val="single" w:color="auto" w:sz="6" w:space="0"/>
              <w:bottom w:val="single" w:color="auto" w:sz="6" w:space="0"/>
              <w:right w:val="single" w:color="auto" w:sz="6" w:space="0"/>
            </w:tcBorders>
            <w:vAlign w:val="center"/>
          </w:tcPr>
          <w:p w14:paraId="1968CB51">
            <w:pPr>
              <w:rPr>
                <w:rFonts w:hint="eastAsia" w:ascii="宋体" w:hAnsi="宋体"/>
              </w:rPr>
            </w:pPr>
            <w:r>
              <w:rPr>
                <w:rFonts w:hint="eastAsia" w:ascii="宋体" w:hAnsi="宋体"/>
              </w:rPr>
              <w:t>（大写）（小写）</w:t>
            </w:r>
          </w:p>
        </w:tc>
      </w:tr>
      <w:tr w14:paraId="5FC6D69A">
        <w:tblPrEx>
          <w:tblCellMar>
            <w:top w:w="0" w:type="dxa"/>
            <w:left w:w="42" w:type="dxa"/>
            <w:bottom w:w="0" w:type="dxa"/>
            <w:right w:w="42" w:type="dxa"/>
          </w:tblCellMar>
        </w:tblPrEx>
        <w:trPr>
          <w:cantSplit/>
          <w:trHeight w:val="508" w:hRule="atLeast"/>
        </w:trPr>
        <w:tc>
          <w:tcPr>
            <w:tcW w:w="2202" w:type="dxa"/>
            <w:gridSpan w:val="2"/>
            <w:tcBorders>
              <w:top w:val="single" w:color="auto" w:sz="6" w:space="0"/>
              <w:left w:val="single" w:color="auto" w:sz="6" w:space="0"/>
              <w:bottom w:val="single" w:color="auto" w:sz="6" w:space="0"/>
              <w:right w:val="single" w:color="auto" w:sz="6" w:space="0"/>
            </w:tcBorders>
            <w:vAlign w:val="center"/>
          </w:tcPr>
          <w:p w14:paraId="6A5042E1">
            <w:pPr>
              <w:jc w:val="center"/>
              <w:rPr>
                <w:rFonts w:hint="eastAsia" w:ascii="宋体" w:hAnsi="宋体"/>
              </w:rPr>
            </w:pPr>
            <w:r>
              <w:rPr>
                <w:rFonts w:hint="eastAsia" w:ascii="宋体" w:hAnsi="宋体"/>
              </w:rPr>
              <w:t>投标总金额</w:t>
            </w:r>
          </w:p>
        </w:tc>
        <w:tc>
          <w:tcPr>
            <w:tcW w:w="6300" w:type="dxa"/>
            <w:gridSpan w:val="6"/>
            <w:tcBorders>
              <w:top w:val="single" w:color="auto" w:sz="6" w:space="0"/>
              <w:left w:val="single" w:color="auto" w:sz="6" w:space="0"/>
              <w:bottom w:val="single" w:color="auto" w:sz="6" w:space="0"/>
              <w:right w:val="single" w:color="auto" w:sz="6" w:space="0"/>
            </w:tcBorders>
            <w:vAlign w:val="center"/>
          </w:tcPr>
          <w:p w14:paraId="2422A2A8">
            <w:pPr>
              <w:rPr>
                <w:rFonts w:hint="eastAsia" w:ascii="宋体" w:hAnsi="宋体"/>
              </w:rPr>
            </w:pPr>
            <w:r>
              <w:rPr>
                <w:rFonts w:hint="eastAsia" w:ascii="宋体" w:hAnsi="宋体"/>
              </w:rPr>
              <w:t>（大写）（小写）</w:t>
            </w:r>
          </w:p>
        </w:tc>
      </w:tr>
    </w:tbl>
    <w:p w14:paraId="6A23CE66">
      <w:pPr>
        <w:spacing w:before="120" w:beforeLines="50" w:line="312" w:lineRule="auto"/>
        <w:rPr>
          <w:rFonts w:hint="eastAsia" w:ascii="宋体" w:hAnsi="宋体"/>
        </w:rPr>
      </w:pPr>
      <w:r>
        <w:rPr>
          <w:rFonts w:hint="eastAsia" w:ascii="宋体" w:hAnsi="宋体"/>
        </w:rPr>
        <w:t>二、设备的交货时间、地点和运费：</w:t>
      </w:r>
    </w:p>
    <w:p w14:paraId="7AB213F1">
      <w:pPr>
        <w:spacing w:line="312" w:lineRule="auto"/>
        <w:ind w:firstLine="422"/>
        <w:rPr>
          <w:rFonts w:hint="eastAsia" w:ascii="宋体" w:hAnsi="宋体"/>
        </w:rPr>
      </w:pPr>
      <w:r>
        <w:rPr>
          <w:rFonts w:ascii="宋体" w:hAnsi="宋体"/>
        </w:rPr>
        <w:t>1.</w:t>
      </w:r>
      <w:r>
        <w:rPr>
          <w:rFonts w:hint="eastAsia" w:ascii="宋体" w:hAnsi="宋体"/>
        </w:rPr>
        <w:t>合同签订之后   天内完成。</w:t>
      </w:r>
    </w:p>
    <w:p w14:paraId="1CB3EC2E">
      <w:pPr>
        <w:spacing w:line="312" w:lineRule="auto"/>
        <w:ind w:firstLine="422"/>
        <w:rPr>
          <w:rFonts w:hint="eastAsia" w:ascii="宋体" w:hAnsi="宋体"/>
          <w:bCs/>
        </w:rPr>
      </w:pPr>
      <w:r>
        <w:rPr>
          <w:rFonts w:ascii="宋体" w:hAnsi="宋体"/>
          <w:bCs/>
        </w:rPr>
        <w:t>2.</w:t>
      </w:r>
      <w:r>
        <w:rPr>
          <w:rFonts w:hint="eastAsia" w:ascii="宋体" w:hAnsi="宋体"/>
          <w:bCs/>
        </w:rPr>
        <w:t>交货地点为：</w:t>
      </w:r>
    </w:p>
    <w:p w14:paraId="3D785C48">
      <w:pPr>
        <w:spacing w:line="312" w:lineRule="auto"/>
        <w:ind w:firstLine="422"/>
        <w:rPr>
          <w:rFonts w:hint="eastAsia" w:ascii="宋体" w:hAnsi="宋体"/>
          <w:bCs/>
        </w:rPr>
      </w:pPr>
      <w:r>
        <w:rPr>
          <w:rFonts w:ascii="宋体" w:hAnsi="宋体"/>
          <w:bCs/>
        </w:rPr>
        <w:t>3.</w:t>
      </w:r>
      <w:r>
        <w:rPr>
          <w:rFonts w:hint="eastAsia" w:ascii="宋体" w:hAnsi="宋体"/>
          <w:bCs/>
        </w:rPr>
        <w:t>产品运送产生的费用由乙方负责。</w:t>
      </w:r>
    </w:p>
    <w:p w14:paraId="4D78F924">
      <w:pPr>
        <w:spacing w:line="312" w:lineRule="auto"/>
        <w:rPr>
          <w:rFonts w:hint="eastAsia" w:ascii="宋体" w:hAnsi="宋体"/>
        </w:rPr>
      </w:pPr>
      <w:r>
        <w:rPr>
          <w:rFonts w:hint="eastAsia" w:ascii="宋体" w:hAnsi="宋体"/>
        </w:rPr>
        <w:t>三、产品质量要求：</w:t>
      </w:r>
    </w:p>
    <w:p w14:paraId="34FAC2C1">
      <w:pPr>
        <w:spacing w:line="312" w:lineRule="auto"/>
        <w:ind w:firstLine="420" w:firstLineChars="200"/>
        <w:rPr>
          <w:rFonts w:hint="eastAsia" w:ascii="宋体" w:hAnsi="宋体"/>
        </w:rPr>
      </w:pPr>
      <w:r>
        <w:rPr>
          <w:rFonts w:hint="eastAsia" w:ascii="宋体" w:hAnsi="宋体"/>
        </w:rPr>
        <w:t>乙方提供的产品必须是满足合同配置的全新产品。国产产品必须符合国家有关质量标准；进口产品必须符合产品的原厂标准及有关的国际标准。</w:t>
      </w:r>
    </w:p>
    <w:p w14:paraId="130E3671">
      <w:pPr>
        <w:spacing w:line="312" w:lineRule="auto"/>
        <w:rPr>
          <w:rFonts w:hint="eastAsia" w:ascii="宋体" w:hAnsi="宋体"/>
        </w:rPr>
      </w:pPr>
      <w:r>
        <w:rPr>
          <w:rFonts w:hint="eastAsia" w:ascii="宋体" w:hAnsi="宋体"/>
        </w:rPr>
        <w:t>四、产品验收：</w:t>
      </w:r>
    </w:p>
    <w:p w14:paraId="234B35BD">
      <w:pPr>
        <w:spacing w:line="312" w:lineRule="auto"/>
        <w:ind w:firstLine="422"/>
        <w:rPr>
          <w:rFonts w:hint="eastAsia" w:ascii="宋体" w:hAnsi="宋体"/>
        </w:rPr>
      </w:pPr>
      <w:r>
        <w:rPr>
          <w:rFonts w:ascii="宋体" w:hAnsi="宋体"/>
        </w:rPr>
        <w:t>1.</w:t>
      </w:r>
      <w:r>
        <w:rPr>
          <w:rFonts w:hint="eastAsia" w:ascii="宋体" w:hAnsi="宋体"/>
        </w:rPr>
        <w:t>乙方完成全部项目的安装调试并通过自验和试运行测试后，由甲方组织项目的验收。</w:t>
      </w:r>
    </w:p>
    <w:p w14:paraId="17595F57">
      <w:pPr>
        <w:spacing w:line="312" w:lineRule="auto"/>
        <w:ind w:firstLine="422"/>
        <w:rPr>
          <w:rFonts w:hint="eastAsia" w:ascii="宋体" w:hAnsi="宋体"/>
        </w:rPr>
      </w:pPr>
      <w:r>
        <w:rPr>
          <w:rFonts w:ascii="宋体" w:hAnsi="宋体"/>
        </w:rPr>
        <w:t>2.</w:t>
      </w:r>
      <w:r>
        <w:rPr>
          <w:rFonts w:hint="eastAsia" w:ascii="宋体" w:hAnsi="宋体"/>
        </w:rPr>
        <w:t>乙方完成产品交付，在自验、试运行正常后，书面通知甲方；甲方在接到书面通知后，经三个月试运行，出具并签署验收报告。设备的验收标准参照设备的原厂标准。</w:t>
      </w:r>
    </w:p>
    <w:p w14:paraId="5AAB519D">
      <w:pPr>
        <w:spacing w:line="312" w:lineRule="auto"/>
        <w:ind w:firstLine="422"/>
        <w:rPr>
          <w:rFonts w:hint="eastAsia" w:ascii="宋体" w:hAnsi="宋体"/>
        </w:rPr>
      </w:pPr>
      <w:r>
        <w:rPr>
          <w:rFonts w:hint="eastAsia" w:ascii="宋体" w:hAnsi="宋体"/>
        </w:rPr>
        <w:t>合同约定的验收时间：</w:t>
      </w:r>
    </w:p>
    <w:p w14:paraId="7966D909">
      <w:pPr>
        <w:tabs>
          <w:tab w:val="left" w:pos="900"/>
        </w:tabs>
        <w:adjustRightInd w:val="0"/>
        <w:spacing w:line="312" w:lineRule="auto"/>
        <w:rPr>
          <w:rFonts w:hint="eastAsia" w:ascii="宋体" w:hAnsi="宋体"/>
        </w:rPr>
      </w:pPr>
      <w:r>
        <w:rPr>
          <w:rFonts w:hint="eastAsia" w:ascii="宋体" w:hAnsi="宋体"/>
        </w:rPr>
        <w:t>五、付款方式：</w:t>
      </w:r>
    </w:p>
    <w:p w14:paraId="79A128C6">
      <w:pPr>
        <w:spacing w:before="25" w:line="312" w:lineRule="auto"/>
        <w:ind w:left="464" w:leftChars="171" w:hanging="105" w:hangingChars="50"/>
        <w:rPr>
          <w:rFonts w:hint="eastAsia" w:ascii="宋体" w:hAnsi="宋体"/>
          <w:b/>
        </w:rPr>
      </w:pPr>
      <w:r>
        <w:rPr>
          <w:rFonts w:hint="eastAsia" w:ascii="宋体" w:hAnsi="宋体"/>
        </w:rPr>
        <w:t>（见招标文件）</w:t>
      </w:r>
    </w:p>
    <w:p w14:paraId="36A63389">
      <w:pPr>
        <w:spacing w:before="25" w:line="312" w:lineRule="auto"/>
        <w:ind w:firstLine="420" w:firstLineChars="200"/>
        <w:rPr>
          <w:rFonts w:hint="eastAsia" w:ascii="宋体" w:hAnsi="宋体"/>
        </w:rPr>
      </w:pPr>
      <w:r>
        <w:rPr>
          <w:rFonts w:hint="eastAsia" w:ascii="宋体" w:hAnsi="宋体"/>
        </w:rPr>
        <w:t>本合同以人民币进行结算。</w:t>
      </w:r>
    </w:p>
    <w:p w14:paraId="2113CF23">
      <w:pPr>
        <w:spacing w:before="25" w:line="312" w:lineRule="auto"/>
        <w:ind w:firstLine="420" w:firstLineChars="200"/>
        <w:rPr>
          <w:rFonts w:hint="eastAsia" w:ascii="宋体" w:hAnsi="宋体"/>
        </w:rPr>
      </w:pPr>
      <w:r>
        <w:rPr>
          <w:rFonts w:hint="eastAsia" w:ascii="宋体" w:hAnsi="宋体"/>
        </w:rPr>
        <w:t>由甲方决定是否需要提供预付款担保</w:t>
      </w:r>
      <w:r>
        <w:rPr>
          <w:rFonts w:ascii="宋体" w:hAnsi="宋体"/>
        </w:rPr>
        <w:t>(</w:t>
      </w:r>
      <w:r>
        <w:rPr>
          <w:rFonts w:hint="eastAsia" w:ascii="宋体" w:hAnsi="宋体"/>
        </w:rPr>
        <w:t>预付款担保形式可以是银行保函、担保公司担保等</w:t>
      </w:r>
      <w:r>
        <w:rPr>
          <w:rFonts w:ascii="宋体" w:hAnsi="宋体"/>
        </w:rPr>
        <w:t>)</w:t>
      </w:r>
      <w:r>
        <w:rPr>
          <w:rFonts w:hint="eastAsia" w:ascii="宋体" w:hAnsi="宋体"/>
        </w:rPr>
        <w:t>。</w:t>
      </w:r>
    </w:p>
    <w:p w14:paraId="0FFE2651">
      <w:pPr>
        <w:spacing w:line="312" w:lineRule="auto"/>
        <w:rPr>
          <w:rFonts w:hint="eastAsia" w:ascii="宋体" w:hAnsi="宋体"/>
        </w:rPr>
      </w:pPr>
      <w:r>
        <w:rPr>
          <w:rFonts w:hint="eastAsia" w:ascii="宋体" w:hAnsi="宋体"/>
        </w:rPr>
        <w:t>六、售后服务：</w:t>
      </w:r>
    </w:p>
    <w:p w14:paraId="2410B889">
      <w:pPr>
        <w:spacing w:line="312" w:lineRule="auto"/>
        <w:ind w:firstLine="420" w:firstLineChars="200"/>
        <w:rPr>
          <w:rFonts w:hint="eastAsia" w:ascii="宋体" w:hAnsi="宋体"/>
        </w:rPr>
      </w:pPr>
      <w:r>
        <w:rPr>
          <w:rFonts w:hint="eastAsia" w:ascii="宋体" w:hAnsi="宋体"/>
        </w:rPr>
        <w:t>（见招标文件）</w:t>
      </w:r>
    </w:p>
    <w:p w14:paraId="308421B5">
      <w:pPr>
        <w:spacing w:line="312" w:lineRule="auto"/>
        <w:rPr>
          <w:rFonts w:hint="eastAsia" w:ascii="宋体" w:hAnsi="宋体"/>
        </w:rPr>
      </w:pPr>
      <w:r>
        <w:rPr>
          <w:rFonts w:hint="eastAsia" w:ascii="宋体" w:hAnsi="宋体"/>
        </w:rPr>
        <w:t>七、违约责任：</w:t>
      </w:r>
    </w:p>
    <w:p w14:paraId="580DF099">
      <w:pPr>
        <w:spacing w:line="312" w:lineRule="auto"/>
        <w:ind w:firstLine="420" w:firstLineChars="200"/>
        <w:rPr>
          <w:rFonts w:hint="eastAsia" w:ascii="宋体" w:hAnsi="宋体"/>
        </w:rPr>
      </w:pPr>
      <w:r>
        <w:rPr>
          <w:rFonts w:ascii="宋体" w:hAnsi="宋体"/>
        </w:rPr>
        <w:t>1.</w:t>
      </w:r>
      <w:r>
        <w:rPr>
          <w:rFonts w:hint="eastAsia" w:ascii="宋体" w:hAnsi="宋体"/>
        </w:rPr>
        <w:t>乙方所交的产品品种、型号、规格、质量不符合同规定标准的，甲方有权拒绝收货。</w:t>
      </w:r>
    </w:p>
    <w:p w14:paraId="29D4013D">
      <w:pPr>
        <w:spacing w:line="312" w:lineRule="auto"/>
        <w:ind w:left="630" w:hanging="630" w:hangingChars="300"/>
        <w:rPr>
          <w:rFonts w:hint="eastAsia" w:ascii="宋体" w:hAnsi="宋体"/>
        </w:rPr>
      </w:pPr>
      <w:r>
        <w:rPr>
          <w:rFonts w:ascii="宋体" w:hAnsi="宋体"/>
        </w:rPr>
        <w:t xml:space="preserve">    2.</w:t>
      </w:r>
      <w:r>
        <w:rPr>
          <w:rFonts w:hint="eastAsia" w:ascii="宋体" w:hAnsi="宋体"/>
        </w:rPr>
        <w:t>乙方若不能交付产品，甲方有权选择取消合同并向乙方索赔产品总值百分之十的违约金。</w:t>
      </w:r>
    </w:p>
    <w:p w14:paraId="45404AF7">
      <w:pPr>
        <w:spacing w:line="312" w:lineRule="auto"/>
        <w:ind w:left="630" w:leftChars="200" w:hanging="210" w:hangingChars="100"/>
        <w:rPr>
          <w:rFonts w:hint="eastAsia" w:ascii="宋体" w:hAnsi="宋体"/>
        </w:rPr>
      </w:pPr>
      <w:r>
        <w:rPr>
          <w:rFonts w:ascii="宋体" w:hAnsi="宋体"/>
        </w:rPr>
        <w:t>3.</w:t>
      </w:r>
      <w:r>
        <w:rPr>
          <w:rFonts w:hint="eastAsia" w:ascii="宋体" w:hAnsi="宋体"/>
        </w:rPr>
        <w:t>乙方逾期交付产品，甲方有权向乙方索赔违约金，以每日支付未交产品款的千分之五计算。</w:t>
      </w:r>
    </w:p>
    <w:p w14:paraId="4E88BC59">
      <w:pPr>
        <w:spacing w:line="312" w:lineRule="auto"/>
        <w:rPr>
          <w:rFonts w:hint="eastAsia" w:ascii="宋体" w:hAnsi="宋体"/>
        </w:rPr>
      </w:pPr>
      <w:r>
        <w:rPr>
          <w:rFonts w:hint="eastAsia" w:ascii="宋体" w:hAnsi="宋体"/>
        </w:rPr>
        <w:t>八、合同争议的仲裁：</w:t>
      </w:r>
    </w:p>
    <w:p w14:paraId="6EAE7B45">
      <w:pPr>
        <w:spacing w:line="312" w:lineRule="auto"/>
        <w:ind w:firstLine="420" w:firstLineChars="200"/>
        <w:rPr>
          <w:rFonts w:hint="eastAsia" w:ascii="宋体" w:hAnsi="宋体"/>
        </w:rPr>
      </w:pPr>
      <w:r>
        <w:rPr>
          <w:rFonts w:ascii="宋体" w:hAnsi="宋体"/>
        </w:rPr>
        <w:t>1.</w:t>
      </w:r>
      <w:r>
        <w:rPr>
          <w:rFonts w:hint="eastAsia" w:ascii="宋体" w:hAnsi="宋体"/>
        </w:rPr>
        <w:t>因设备质量问题发生争议，由国家和市政府指定的技术单位进行质量鉴定，该鉴定结论是终局的，供需双方应当接受。</w:t>
      </w:r>
    </w:p>
    <w:p w14:paraId="36BBF736">
      <w:pPr>
        <w:spacing w:line="312" w:lineRule="auto"/>
        <w:ind w:firstLine="420" w:firstLineChars="200"/>
        <w:rPr>
          <w:rFonts w:hint="eastAsia" w:ascii="宋体" w:hAnsi="宋体"/>
        </w:rPr>
      </w:pPr>
      <w:r>
        <w:rPr>
          <w:rFonts w:ascii="宋体" w:hAnsi="宋体"/>
        </w:rPr>
        <w:t>2.</w:t>
      </w:r>
      <w:r>
        <w:rPr>
          <w:rFonts w:hint="eastAsia" w:ascii="宋体" w:hAnsi="宋体"/>
        </w:rPr>
        <w:t>本合同争议产生的诉讼，由甲方所在地人民法院管辖。</w:t>
      </w:r>
    </w:p>
    <w:p w14:paraId="640790E1">
      <w:pPr>
        <w:spacing w:line="312" w:lineRule="auto"/>
        <w:rPr>
          <w:rFonts w:hint="eastAsia" w:ascii="宋体" w:hAnsi="宋体"/>
        </w:rPr>
      </w:pPr>
      <w:r>
        <w:rPr>
          <w:rFonts w:hint="eastAsia" w:ascii="宋体" w:hAnsi="宋体"/>
        </w:rPr>
        <w:t>九、本合同未尽事宜，由甲、乙双方协商解决。</w:t>
      </w:r>
    </w:p>
    <w:p w14:paraId="114E05C5">
      <w:pPr>
        <w:spacing w:line="312" w:lineRule="auto"/>
        <w:ind w:left="420" w:hanging="420" w:hangingChars="200"/>
        <w:rPr>
          <w:rFonts w:hint="eastAsia" w:ascii="宋体" w:hAnsi="宋体"/>
        </w:rPr>
      </w:pPr>
      <w:r>
        <w:rPr>
          <w:rFonts w:hint="eastAsia" w:ascii="宋体" w:hAnsi="宋体"/>
        </w:rPr>
        <w:t>十、本合同壹式叁份，甲、乙双方及代理机构各执壹份，具有同等的法律效力。</w:t>
      </w:r>
    </w:p>
    <w:p w14:paraId="79401DF8">
      <w:pPr>
        <w:spacing w:line="312" w:lineRule="auto"/>
        <w:rPr>
          <w:rFonts w:hint="eastAsia" w:ascii="宋体" w:hAnsi="宋体"/>
        </w:rPr>
      </w:pPr>
    </w:p>
    <w:p w14:paraId="2BCAB745">
      <w:pPr>
        <w:spacing w:line="312" w:lineRule="auto"/>
        <w:rPr>
          <w:rFonts w:hint="eastAsia" w:ascii="宋体" w:hAnsi="宋体"/>
        </w:rPr>
      </w:pPr>
      <w:r>
        <w:rPr>
          <w:rFonts w:hint="eastAsia" w:ascii="宋体" w:hAnsi="宋体"/>
        </w:rPr>
        <w:t>甲方：                           乙方：</w:t>
      </w:r>
    </w:p>
    <w:p w14:paraId="1AE5956E">
      <w:pPr>
        <w:spacing w:line="312" w:lineRule="auto"/>
        <w:rPr>
          <w:rFonts w:hint="eastAsia" w:ascii="宋体" w:hAnsi="宋体"/>
        </w:rPr>
      </w:pPr>
      <w:r>
        <w:rPr>
          <w:rFonts w:hint="eastAsia" w:ascii="宋体" w:hAnsi="宋体"/>
        </w:rPr>
        <w:t>地址：                           地址：</w:t>
      </w:r>
    </w:p>
    <w:p w14:paraId="74A25BBF">
      <w:pPr>
        <w:spacing w:line="312" w:lineRule="auto"/>
        <w:rPr>
          <w:rFonts w:hint="eastAsia" w:ascii="宋体" w:hAnsi="宋体"/>
        </w:rPr>
      </w:pPr>
      <w:r>
        <w:rPr>
          <w:rFonts w:hint="eastAsia" w:ascii="宋体" w:hAnsi="宋体"/>
        </w:rPr>
        <w:t>法人代表：                       法人代表：</w:t>
      </w:r>
    </w:p>
    <w:p w14:paraId="13A6B6D6">
      <w:pPr>
        <w:spacing w:line="312" w:lineRule="auto"/>
        <w:rPr>
          <w:rFonts w:hint="eastAsia" w:ascii="宋体" w:hAnsi="宋体"/>
        </w:rPr>
      </w:pPr>
      <w:r>
        <w:rPr>
          <w:rFonts w:hint="eastAsia" w:ascii="宋体" w:hAnsi="宋体"/>
        </w:rPr>
        <w:t>电话：                           电话：</w:t>
      </w:r>
    </w:p>
    <w:p w14:paraId="7DC0DA5F">
      <w:pPr>
        <w:spacing w:line="312" w:lineRule="auto"/>
        <w:rPr>
          <w:rFonts w:hint="eastAsia" w:ascii="宋体" w:hAnsi="宋体"/>
        </w:rPr>
      </w:pPr>
      <w:r>
        <w:rPr>
          <w:rFonts w:hint="eastAsia" w:ascii="宋体" w:hAnsi="宋体"/>
        </w:rPr>
        <w:t>电传：                           电传：</w:t>
      </w:r>
    </w:p>
    <w:p w14:paraId="6A867C46">
      <w:pPr>
        <w:spacing w:line="312" w:lineRule="auto"/>
        <w:rPr>
          <w:rFonts w:hint="eastAsia" w:ascii="宋体" w:hAnsi="宋体"/>
        </w:rPr>
      </w:pPr>
      <w:r>
        <w:rPr>
          <w:rFonts w:hint="eastAsia" w:ascii="宋体" w:hAnsi="宋体"/>
        </w:rPr>
        <w:t>邮政编码：                       邮政编码：</w:t>
      </w:r>
    </w:p>
    <w:p w14:paraId="445A7CBF">
      <w:pPr>
        <w:spacing w:line="312" w:lineRule="auto"/>
        <w:rPr>
          <w:rFonts w:hint="eastAsia" w:ascii="宋体" w:hAnsi="宋体"/>
        </w:rPr>
      </w:pPr>
      <w:r>
        <w:rPr>
          <w:rFonts w:hint="eastAsia" w:ascii="宋体" w:hAnsi="宋体"/>
        </w:rPr>
        <w:t>开户银行：                       开户银行：</w:t>
      </w:r>
    </w:p>
    <w:p w14:paraId="5E7073C4">
      <w:pPr>
        <w:spacing w:line="312" w:lineRule="auto"/>
        <w:rPr>
          <w:rFonts w:hint="eastAsia" w:ascii="宋体" w:hAnsi="宋体"/>
        </w:rPr>
      </w:pPr>
      <w:r>
        <w:rPr>
          <w:rFonts w:hint="eastAsia"/>
        </w:rPr>
        <w:t>账号：                           账号：</w:t>
      </w:r>
    </w:p>
    <w:p w14:paraId="1B1611E1">
      <w:pPr>
        <w:spacing w:line="312" w:lineRule="auto"/>
        <w:rPr>
          <w:rFonts w:hint="eastAsia" w:ascii="宋体" w:hAnsi="宋体"/>
        </w:rPr>
      </w:pPr>
      <w:r>
        <w:rPr>
          <w:rFonts w:hint="eastAsia" w:ascii="宋体" w:hAnsi="宋体"/>
        </w:rPr>
        <w:t>日期：                           日期：</w:t>
      </w:r>
    </w:p>
    <w:p w14:paraId="38B898E4">
      <w:pPr>
        <w:snapToGrid w:val="0"/>
        <w:spacing w:line="460" w:lineRule="atLeast"/>
        <w:ind w:firstLine="420"/>
        <w:rPr>
          <w:rFonts w:hint="eastAsia" w:ascii="等线" w:hAnsi="等线" w:eastAsia="等线"/>
          <w:szCs w:val="21"/>
        </w:rPr>
      </w:pPr>
    </w:p>
    <w:p w14:paraId="1CCE267E">
      <w:pPr>
        <w:snapToGrid w:val="0"/>
        <w:spacing w:line="260" w:lineRule="exact"/>
        <w:rPr>
          <w:rFonts w:hint="eastAsia" w:ascii="宋体" w:hAnsi="宋体"/>
          <w:szCs w:val="21"/>
        </w:rPr>
      </w:pPr>
    </w:p>
    <w:p w14:paraId="2BA76413">
      <w:pPr>
        <w:snapToGrid w:val="0"/>
        <w:spacing w:line="260" w:lineRule="exact"/>
        <w:rPr>
          <w:rFonts w:hint="eastAsia" w:ascii="宋体" w:hAnsi="宋体"/>
          <w:szCs w:val="21"/>
        </w:rPr>
      </w:pPr>
    </w:p>
    <w:p w14:paraId="4FB6FE80">
      <w:pPr>
        <w:snapToGrid w:val="0"/>
        <w:spacing w:line="260" w:lineRule="exact"/>
        <w:rPr>
          <w:rFonts w:hint="eastAsia" w:ascii="宋体" w:hAnsi="宋体"/>
          <w:szCs w:val="21"/>
        </w:rPr>
      </w:pPr>
    </w:p>
    <w:p w14:paraId="3A4E46EC">
      <w:pPr>
        <w:snapToGrid w:val="0"/>
        <w:spacing w:line="260" w:lineRule="exact"/>
        <w:rPr>
          <w:rFonts w:hint="eastAsia" w:ascii="宋体" w:hAnsi="宋体"/>
          <w:szCs w:val="21"/>
        </w:rPr>
      </w:pPr>
    </w:p>
    <w:p w14:paraId="68039E14">
      <w:pPr>
        <w:snapToGrid w:val="0"/>
        <w:spacing w:line="260" w:lineRule="exact"/>
        <w:rPr>
          <w:rFonts w:hint="eastAsia" w:ascii="宋体" w:hAnsi="宋体"/>
          <w:szCs w:val="21"/>
        </w:rPr>
      </w:pPr>
    </w:p>
    <w:p w14:paraId="6DD45701">
      <w:pPr>
        <w:snapToGrid w:val="0"/>
        <w:spacing w:line="260" w:lineRule="exact"/>
        <w:rPr>
          <w:rFonts w:hint="eastAsia" w:ascii="宋体" w:hAnsi="宋体"/>
          <w:szCs w:val="21"/>
        </w:rPr>
      </w:pPr>
    </w:p>
    <w:p w14:paraId="061AB73B">
      <w:pPr>
        <w:snapToGrid w:val="0"/>
        <w:spacing w:line="260" w:lineRule="exact"/>
        <w:rPr>
          <w:rFonts w:hint="eastAsia" w:ascii="宋体" w:hAnsi="宋体"/>
          <w:szCs w:val="21"/>
        </w:rPr>
      </w:pPr>
      <w:r>
        <w:rPr>
          <w:rFonts w:hint="eastAsia" w:ascii="宋体" w:hAnsi="宋体"/>
          <w:szCs w:val="21"/>
        </w:rPr>
        <w:t>信贷政策</w:t>
      </w:r>
    </w:p>
    <w:p w14:paraId="49F3FB45">
      <w:pPr>
        <w:spacing w:line="260" w:lineRule="exact"/>
        <w:ind w:firstLine="420" w:firstLineChars="200"/>
        <w:rPr>
          <w:rFonts w:hint="eastAsia" w:ascii="宋体" w:hAnsi="宋体"/>
          <w:szCs w:val="21"/>
        </w:rPr>
      </w:pPr>
      <w:r>
        <w:rPr>
          <w:rFonts w:ascii="宋体" w:hAnsi="宋体"/>
          <w:szCs w:val="21"/>
        </w:rPr>
        <w:t>1</w:t>
      </w:r>
      <w:r>
        <w:rPr>
          <w:rFonts w:hint="eastAsia" w:ascii="宋体" w:hAnsi="宋体"/>
          <w:szCs w:val="21"/>
        </w:rPr>
        <w:t>．为有效破解当前中小微企业面临的“融资难、融资贵”困局，充分发挥好政府采购扶持小微企业发展的政策功能，属于舟山市内的各中小企业可凭政府采购项目中标通知书等材料向舟山市政府采购信用融资合作银行申请相关融资产品，有关的合作银行详见下表：</w:t>
      </w:r>
    </w:p>
    <w:p w14:paraId="2FFB5FAF">
      <w:pPr>
        <w:spacing w:line="240" w:lineRule="exact"/>
        <w:ind w:firstLine="482"/>
        <w:contextualSpacing/>
        <w:rPr>
          <w:rFonts w:hint="eastAsia" w:ascii="宋体" w:hAnsi="宋体"/>
          <w:sz w:val="24"/>
          <w:szCs w:val="20"/>
        </w:rPr>
      </w:pPr>
    </w:p>
    <w:tbl>
      <w:tblPr>
        <w:tblStyle w:val="62"/>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3975"/>
        <w:gridCol w:w="2220"/>
        <w:gridCol w:w="1908"/>
      </w:tblGrid>
      <w:tr w14:paraId="6345E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9563" w:type="dxa"/>
            <w:gridSpan w:val="4"/>
            <w:vAlign w:val="center"/>
          </w:tcPr>
          <w:p w14:paraId="59927957">
            <w:pPr>
              <w:spacing w:line="240" w:lineRule="exact"/>
              <w:contextualSpacing/>
              <w:rPr>
                <w:rFonts w:hint="eastAsia" w:ascii="宋体" w:hAnsi="宋体"/>
                <w:szCs w:val="21"/>
              </w:rPr>
            </w:pPr>
            <w:r>
              <w:rPr>
                <w:rFonts w:hint="eastAsia" w:ascii="宋体" w:hAnsi="宋体"/>
                <w:szCs w:val="21"/>
              </w:rPr>
              <w:t>舟山市政府采购信用融资合作银行</w:t>
            </w:r>
          </w:p>
        </w:tc>
      </w:tr>
      <w:tr w14:paraId="16F89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460" w:type="dxa"/>
            <w:vAlign w:val="center"/>
          </w:tcPr>
          <w:p w14:paraId="0B566A87">
            <w:pPr>
              <w:spacing w:line="240" w:lineRule="exact"/>
              <w:contextualSpacing/>
              <w:jc w:val="center"/>
              <w:rPr>
                <w:rFonts w:hint="eastAsia" w:ascii="宋体" w:hAnsi="宋体"/>
                <w:szCs w:val="21"/>
              </w:rPr>
            </w:pPr>
            <w:r>
              <w:rPr>
                <w:rFonts w:hint="eastAsia" w:ascii="宋体" w:hAnsi="宋体"/>
                <w:szCs w:val="21"/>
              </w:rPr>
              <w:t>银行名称</w:t>
            </w:r>
          </w:p>
        </w:tc>
        <w:tc>
          <w:tcPr>
            <w:tcW w:w="3975" w:type="dxa"/>
            <w:vAlign w:val="center"/>
          </w:tcPr>
          <w:p w14:paraId="0D416D00">
            <w:pPr>
              <w:spacing w:line="240" w:lineRule="exact"/>
              <w:contextualSpacing/>
              <w:jc w:val="center"/>
              <w:rPr>
                <w:rFonts w:hint="eastAsia" w:ascii="宋体" w:hAnsi="宋体"/>
                <w:szCs w:val="21"/>
              </w:rPr>
            </w:pPr>
            <w:r>
              <w:rPr>
                <w:rFonts w:hint="eastAsia" w:ascii="宋体" w:hAnsi="宋体"/>
                <w:szCs w:val="21"/>
              </w:rPr>
              <w:t>各银行介绍的产品特点</w:t>
            </w:r>
          </w:p>
        </w:tc>
        <w:tc>
          <w:tcPr>
            <w:tcW w:w="2220" w:type="dxa"/>
            <w:vAlign w:val="center"/>
          </w:tcPr>
          <w:p w14:paraId="21FF5612">
            <w:pPr>
              <w:spacing w:line="240" w:lineRule="exact"/>
              <w:contextualSpacing/>
              <w:jc w:val="center"/>
              <w:rPr>
                <w:rFonts w:hint="eastAsia" w:ascii="宋体" w:hAnsi="宋体"/>
                <w:szCs w:val="21"/>
              </w:rPr>
            </w:pPr>
            <w:r>
              <w:rPr>
                <w:rFonts w:hint="eastAsia" w:ascii="宋体" w:hAnsi="宋体"/>
                <w:szCs w:val="21"/>
              </w:rPr>
              <w:t>经办人</w:t>
            </w:r>
          </w:p>
        </w:tc>
        <w:tc>
          <w:tcPr>
            <w:tcW w:w="1908" w:type="dxa"/>
            <w:vAlign w:val="center"/>
          </w:tcPr>
          <w:p w14:paraId="5B95A570">
            <w:pPr>
              <w:spacing w:line="240" w:lineRule="exact"/>
              <w:contextualSpacing/>
              <w:jc w:val="center"/>
              <w:rPr>
                <w:rFonts w:hint="eastAsia" w:ascii="宋体" w:hAnsi="宋体"/>
                <w:szCs w:val="21"/>
              </w:rPr>
            </w:pPr>
            <w:r>
              <w:rPr>
                <w:rFonts w:hint="eastAsia" w:ascii="宋体" w:hAnsi="宋体"/>
                <w:szCs w:val="21"/>
              </w:rPr>
              <w:t>联系方式</w:t>
            </w:r>
          </w:p>
        </w:tc>
      </w:tr>
      <w:tr w14:paraId="43009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1460" w:type="dxa"/>
            <w:vAlign w:val="center"/>
          </w:tcPr>
          <w:p w14:paraId="5A9F23F0">
            <w:pPr>
              <w:spacing w:line="240" w:lineRule="exact"/>
              <w:contextualSpacing/>
              <w:rPr>
                <w:rFonts w:hint="eastAsia" w:ascii="宋体" w:hAnsi="宋体"/>
                <w:szCs w:val="21"/>
              </w:rPr>
            </w:pPr>
            <w:r>
              <w:rPr>
                <w:rFonts w:hint="eastAsia" w:ascii="宋体" w:hAnsi="宋体"/>
                <w:szCs w:val="21"/>
              </w:rPr>
              <w:t>中国工商银行股份有限公司舟山分行</w:t>
            </w:r>
          </w:p>
        </w:tc>
        <w:tc>
          <w:tcPr>
            <w:tcW w:w="3975" w:type="dxa"/>
          </w:tcPr>
          <w:p w14:paraId="26328388">
            <w:pPr>
              <w:numPr>
                <w:ilvl w:val="0"/>
                <w:numId w:val="11"/>
              </w:numPr>
              <w:spacing w:line="240" w:lineRule="exact"/>
              <w:contextualSpacing/>
              <w:rPr>
                <w:rFonts w:hint="eastAsia" w:ascii="宋体" w:hAnsi="宋体" w:cs="仿宋_GB2312"/>
                <w:szCs w:val="21"/>
              </w:rPr>
            </w:pPr>
            <w:r>
              <w:rPr>
                <w:rFonts w:hint="eastAsia" w:ascii="宋体" w:hAnsi="宋体" w:cs="仿宋_GB2312"/>
                <w:szCs w:val="21"/>
              </w:rPr>
              <w:t>融资额度高，融资金额最高可至订单金额</w:t>
            </w:r>
            <w:r>
              <w:rPr>
                <w:rFonts w:ascii="宋体" w:hAnsi="宋体" w:cs="仿宋_GB2312"/>
                <w:szCs w:val="21"/>
              </w:rPr>
              <w:t>70%</w:t>
            </w:r>
            <w:r>
              <w:rPr>
                <w:rFonts w:hint="eastAsia" w:ascii="宋体" w:hAnsi="宋体" w:cs="仿宋_GB2312"/>
                <w:szCs w:val="21"/>
              </w:rPr>
              <w:t>，线上申请，随借随还。</w:t>
            </w:r>
            <w:r>
              <w:rPr>
                <w:rFonts w:ascii="宋体" w:hAnsi="宋体" w:cs="仿宋_GB2312"/>
                <w:szCs w:val="21"/>
              </w:rPr>
              <w:t>2.</w:t>
            </w:r>
            <w:r>
              <w:rPr>
                <w:rFonts w:hint="eastAsia" w:ascii="宋体" w:hAnsi="宋体" w:cs="仿宋_GB2312"/>
                <w:szCs w:val="21"/>
              </w:rPr>
              <w:t>融资利率低，最低可至当期</w:t>
            </w:r>
            <w:r>
              <w:rPr>
                <w:rFonts w:ascii="宋体" w:hAnsi="宋体" w:cs="仿宋_GB2312"/>
                <w:szCs w:val="21"/>
              </w:rPr>
              <w:t>LPR</w:t>
            </w:r>
            <w:r>
              <w:rPr>
                <w:rFonts w:hint="eastAsia" w:ascii="宋体" w:hAnsi="宋体" w:cs="仿宋_GB2312"/>
                <w:szCs w:val="21"/>
              </w:rPr>
              <w:t>利率。</w:t>
            </w:r>
          </w:p>
          <w:p w14:paraId="7AECCDF9">
            <w:pPr>
              <w:spacing w:line="240" w:lineRule="exact"/>
              <w:contextualSpacing/>
              <w:rPr>
                <w:rFonts w:hint="eastAsia" w:ascii="宋体" w:hAnsi="宋体"/>
                <w:szCs w:val="21"/>
              </w:rPr>
            </w:pPr>
            <w:r>
              <w:rPr>
                <w:rFonts w:ascii="宋体" w:hAnsi="宋体" w:cs="仿宋_GB2312"/>
                <w:szCs w:val="21"/>
              </w:rPr>
              <w:t>3.</w:t>
            </w:r>
            <w:r>
              <w:rPr>
                <w:rFonts w:hint="eastAsia" w:ascii="宋体" w:hAnsi="宋体" w:cs="仿宋_GB2312"/>
                <w:szCs w:val="21"/>
              </w:rPr>
              <w:t>担保方式灵活，以政府采购合同进行融资，无需另外抵押。</w:t>
            </w:r>
          </w:p>
        </w:tc>
        <w:tc>
          <w:tcPr>
            <w:tcW w:w="2220" w:type="dxa"/>
            <w:vAlign w:val="center"/>
          </w:tcPr>
          <w:p w14:paraId="69A6B3EE">
            <w:pPr>
              <w:spacing w:line="240" w:lineRule="exact"/>
              <w:contextualSpacing/>
              <w:jc w:val="center"/>
              <w:rPr>
                <w:rFonts w:hint="eastAsia" w:ascii="宋体" w:hAnsi="宋体"/>
                <w:szCs w:val="21"/>
              </w:rPr>
            </w:pPr>
            <w:r>
              <w:rPr>
                <w:rFonts w:hint="eastAsia" w:ascii="宋体" w:hAnsi="宋体"/>
                <w:szCs w:val="21"/>
              </w:rPr>
              <w:t>柳超颖</w:t>
            </w:r>
          </w:p>
        </w:tc>
        <w:tc>
          <w:tcPr>
            <w:tcW w:w="1908" w:type="dxa"/>
            <w:vAlign w:val="center"/>
          </w:tcPr>
          <w:p w14:paraId="3B518FA5">
            <w:pPr>
              <w:spacing w:line="240" w:lineRule="exact"/>
              <w:contextualSpacing/>
              <w:rPr>
                <w:rFonts w:hint="eastAsia" w:ascii="宋体" w:hAnsi="宋体"/>
                <w:szCs w:val="21"/>
              </w:rPr>
            </w:pPr>
            <w:r>
              <w:rPr>
                <w:rFonts w:ascii="宋体" w:hAnsi="宋体"/>
                <w:szCs w:val="21"/>
              </w:rPr>
              <w:t>0580-2166242, 15858076468</w:t>
            </w:r>
          </w:p>
        </w:tc>
      </w:tr>
      <w:tr w14:paraId="3757C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460" w:type="dxa"/>
            <w:vAlign w:val="center"/>
          </w:tcPr>
          <w:p w14:paraId="0819C2FE">
            <w:pPr>
              <w:spacing w:line="240" w:lineRule="exact"/>
              <w:contextualSpacing/>
              <w:rPr>
                <w:rFonts w:hint="eastAsia" w:ascii="宋体" w:hAnsi="宋体"/>
                <w:szCs w:val="21"/>
              </w:rPr>
            </w:pPr>
            <w:r>
              <w:rPr>
                <w:rFonts w:hint="eastAsia" w:ascii="宋体" w:hAnsi="宋体"/>
                <w:szCs w:val="21"/>
              </w:rPr>
              <w:t>中国建设银行股份有限公司舟山分行</w:t>
            </w:r>
          </w:p>
        </w:tc>
        <w:tc>
          <w:tcPr>
            <w:tcW w:w="3975" w:type="dxa"/>
          </w:tcPr>
          <w:p w14:paraId="5F5A47DD">
            <w:pPr>
              <w:numPr>
                <w:ilvl w:val="0"/>
                <w:numId w:val="12"/>
              </w:numPr>
              <w:spacing w:line="240" w:lineRule="exact"/>
              <w:contextualSpacing/>
              <w:rPr>
                <w:rFonts w:hint="eastAsia" w:ascii="宋体" w:hAnsi="宋体"/>
                <w:szCs w:val="21"/>
              </w:rPr>
            </w:pPr>
            <w:r>
              <w:rPr>
                <w:rFonts w:hint="eastAsia" w:ascii="宋体" w:hAnsi="宋体"/>
                <w:szCs w:val="21"/>
              </w:rPr>
              <w:t>快速便捷：全流程线上操作，通过浙江省政府采购网数据审核信用额度，建行供应链平台快速放款。</w:t>
            </w:r>
          </w:p>
          <w:p w14:paraId="2583CEF7">
            <w:pPr>
              <w:numPr>
                <w:ilvl w:val="0"/>
                <w:numId w:val="12"/>
              </w:numPr>
              <w:spacing w:line="240" w:lineRule="exact"/>
              <w:contextualSpacing/>
              <w:rPr>
                <w:rFonts w:hint="eastAsia" w:ascii="宋体" w:hAnsi="宋体"/>
                <w:szCs w:val="21"/>
              </w:rPr>
            </w:pPr>
            <w:r>
              <w:rPr>
                <w:rFonts w:hint="eastAsia" w:ascii="宋体" w:hAnsi="宋体"/>
                <w:szCs w:val="21"/>
              </w:rPr>
              <w:t>申请额度高：单笔融资额度最高可达政府采购合同金额的</w:t>
            </w:r>
            <w:r>
              <w:rPr>
                <w:rFonts w:ascii="宋体" w:hAnsi="宋体"/>
                <w:szCs w:val="21"/>
              </w:rPr>
              <w:t>90%</w:t>
            </w:r>
            <w:r>
              <w:rPr>
                <w:rFonts w:hint="eastAsia" w:ascii="宋体" w:hAnsi="宋体"/>
                <w:szCs w:val="21"/>
              </w:rPr>
              <w:t>，单户额度最高可达</w:t>
            </w:r>
            <w:r>
              <w:rPr>
                <w:rFonts w:ascii="宋体" w:hAnsi="宋体"/>
                <w:szCs w:val="21"/>
              </w:rPr>
              <w:t>3000</w:t>
            </w:r>
            <w:r>
              <w:rPr>
                <w:rFonts w:hint="eastAsia" w:ascii="宋体" w:hAnsi="宋体"/>
                <w:szCs w:val="21"/>
              </w:rPr>
              <w:t>万。</w:t>
            </w:r>
          </w:p>
          <w:p w14:paraId="4CA79FDD">
            <w:pPr>
              <w:numPr>
                <w:ilvl w:val="0"/>
                <w:numId w:val="12"/>
              </w:numPr>
              <w:spacing w:line="240" w:lineRule="exact"/>
              <w:contextualSpacing/>
              <w:rPr>
                <w:rFonts w:hint="eastAsia" w:ascii="宋体" w:hAnsi="宋体"/>
                <w:szCs w:val="21"/>
              </w:rPr>
            </w:pPr>
            <w:r>
              <w:rPr>
                <w:rFonts w:hint="eastAsia" w:ascii="宋体" w:hAnsi="宋体"/>
                <w:szCs w:val="21"/>
              </w:rPr>
              <w:t>无需额外抵押：以浙江省政府采购网备案公示的政府采购合同进行融资，无需额外抵押担保。</w:t>
            </w:r>
          </w:p>
          <w:p w14:paraId="55ACBBB9">
            <w:pPr>
              <w:numPr>
                <w:ilvl w:val="0"/>
                <w:numId w:val="12"/>
              </w:numPr>
              <w:spacing w:line="240" w:lineRule="exact"/>
              <w:contextualSpacing/>
              <w:rPr>
                <w:rFonts w:hint="eastAsia" w:ascii="宋体" w:hAnsi="宋体"/>
                <w:szCs w:val="21"/>
              </w:rPr>
            </w:pPr>
            <w:r>
              <w:rPr>
                <w:rFonts w:hint="eastAsia" w:ascii="宋体" w:hAnsi="宋体"/>
                <w:szCs w:val="21"/>
              </w:rPr>
              <w:t>利率优惠：给予流动资金贷款最优惠利率。</w:t>
            </w:r>
          </w:p>
        </w:tc>
        <w:tc>
          <w:tcPr>
            <w:tcW w:w="2220" w:type="dxa"/>
            <w:vAlign w:val="center"/>
          </w:tcPr>
          <w:p w14:paraId="5EAA8B43">
            <w:pPr>
              <w:spacing w:line="240" w:lineRule="exact"/>
              <w:contextualSpacing/>
              <w:jc w:val="center"/>
              <w:rPr>
                <w:rFonts w:hint="eastAsia" w:ascii="宋体" w:hAnsi="宋体"/>
                <w:szCs w:val="21"/>
              </w:rPr>
            </w:pPr>
            <w:r>
              <w:rPr>
                <w:rFonts w:hint="eastAsia" w:ascii="宋体" w:hAnsi="宋体"/>
                <w:szCs w:val="21"/>
              </w:rPr>
              <w:t>普陀片区：蔡妮妮</w:t>
            </w:r>
          </w:p>
          <w:p w14:paraId="4FAD6820">
            <w:pPr>
              <w:spacing w:line="240" w:lineRule="exact"/>
              <w:contextualSpacing/>
              <w:jc w:val="center"/>
              <w:rPr>
                <w:rFonts w:hint="eastAsia" w:ascii="宋体" w:hAnsi="宋体"/>
                <w:szCs w:val="21"/>
              </w:rPr>
            </w:pPr>
            <w:r>
              <w:rPr>
                <w:rFonts w:hint="eastAsia" w:ascii="宋体" w:hAnsi="宋体"/>
                <w:szCs w:val="21"/>
              </w:rPr>
              <w:t>定海片区：杨莹</w:t>
            </w:r>
          </w:p>
          <w:p w14:paraId="4A8064D9">
            <w:pPr>
              <w:spacing w:line="240" w:lineRule="exact"/>
              <w:contextualSpacing/>
              <w:jc w:val="center"/>
              <w:rPr>
                <w:rFonts w:hint="eastAsia" w:ascii="宋体" w:hAnsi="宋体"/>
                <w:szCs w:val="21"/>
              </w:rPr>
            </w:pPr>
            <w:r>
              <w:rPr>
                <w:rFonts w:hint="eastAsia" w:ascii="宋体" w:hAnsi="宋体"/>
                <w:szCs w:val="21"/>
              </w:rPr>
              <w:t>自贸区片区：方晓</w:t>
            </w:r>
          </w:p>
        </w:tc>
        <w:tc>
          <w:tcPr>
            <w:tcW w:w="1908" w:type="dxa"/>
            <w:vAlign w:val="center"/>
          </w:tcPr>
          <w:p w14:paraId="3AA9AEC7">
            <w:pPr>
              <w:spacing w:line="240" w:lineRule="exact"/>
              <w:contextualSpacing/>
              <w:rPr>
                <w:rFonts w:hint="eastAsia" w:ascii="宋体" w:hAnsi="宋体"/>
                <w:szCs w:val="21"/>
              </w:rPr>
            </w:pPr>
            <w:r>
              <w:rPr>
                <w:rFonts w:hint="eastAsia" w:ascii="宋体" w:hAnsi="宋体"/>
                <w:szCs w:val="21"/>
              </w:rPr>
              <w:t>普陀片区：</w:t>
            </w:r>
            <w:r>
              <w:rPr>
                <w:rFonts w:ascii="宋体" w:hAnsi="宋体"/>
                <w:szCs w:val="21"/>
              </w:rPr>
              <w:t>13957201791</w:t>
            </w:r>
          </w:p>
          <w:p w14:paraId="1AA2C8E2">
            <w:pPr>
              <w:spacing w:line="240" w:lineRule="exact"/>
              <w:contextualSpacing/>
              <w:rPr>
                <w:rFonts w:hint="eastAsia" w:ascii="宋体" w:hAnsi="宋体"/>
                <w:szCs w:val="21"/>
              </w:rPr>
            </w:pPr>
            <w:r>
              <w:rPr>
                <w:rFonts w:hint="eastAsia" w:ascii="宋体" w:hAnsi="宋体"/>
                <w:szCs w:val="21"/>
              </w:rPr>
              <w:t>定海片区：</w:t>
            </w:r>
            <w:r>
              <w:rPr>
                <w:rFonts w:ascii="宋体" w:hAnsi="宋体"/>
                <w:szCs w:val="21"/>
              </w:rPr>
              <w:t>13655803997</w:t>
            </w:r>
          </w:p>
          <w:p w14:paraId="72014F9A">
            <w:pPr>
              <w:spacing w:line="240" w:lineRule="exact"/>
              <w:contextualSpacing/>
              <w:rPr>
                <w:rFonts w:hint="eastAsia" w:ascii="宋体" w:hAnsi="宋体"/>
                <w:szCs w:val="21"/>
              </w:rPr>
            </w:pPr>
            <w:r>
              <w:rPr>
                <w:rFonts w:hint="eastAsia" w:ascii="宋体" w:hAnsi="宋体"/>
                <w:szCs w:val="21"/>
              </w:rPr>
              <w:t>自贸区片区：</w:t>
            </w:r>
            <w:r>
              <w:rPr>
                <w:rFonts w:ascii="宋体" w:hAnsi="宋体"/>
                <w:szCs w:val="21"/>
              </w:rPr>
              <w:t>13587086324</w:t>
            </w:r>
          </w:p>
        </w:tc>
      </w:tr>
      <w:tr w14:paraId="00729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3E96A1EF">
            <w:pPr>
              <w:spacing w:line="240" w:lineRule="exact"/>
              <w:contextualSpacing/>
              <w:rPr>
                <w:rFonts w:hint="eastAsia" w:ascii="宋体" w:hAnsi="宋体"/>
                <w:szCs w:val="21"/>
              </w:rPr>
            </w:pPr>
            <w:r>
              <w:rPr>
                <w:rFonts w:hint="eastAsia" w:ascii="宋体" w:hAnsi="宋体"/>
                <w:szCs w:val="21"/>
              </w:rPr>
              <w:t>杭州银行股份有限公司舟山市分行</w:t>
            </w:r>
          </w:p>
        </w:tc>
        <w:tc>
          <w:tcPr>
            <w:tcW w:w="3975" w:type="dxa"/>
          </w:tcPr>
          <w:p w14:paraId="33CF171B">
            <w:pPr>
              <w:spacing w:line="240" w:lineRule="exact"/>
              <w:contextualSpacing/>
              <w:rPr>
                <w:rFonts w:hint="eastAsia" w:ascii="宋体" w:hAnsi="宋体"/>
                <w:szCs w:val="21"/>
              </w:rPr>
            </w:pPr>
            <w:r>
              <w:rPr>
                <w:rFonts w:hint="eastAsia" w:ascii="宋体" w:hAnsi="宋体"/>
                <w:szCs w:val="21"/>
              </w:rPr>
              <w:t>“云采贷”是杭州银行为政府采购供应商提供的纯信用贷款产品。客户申请、签约、放款全流程线上化，平台注册入库并取得采购合同即可申请，融资比例最高达采购订单的</w:t>
            </w:r>
            <w:r>
              <w:rPr>
                <w:rFonts w:ascii="宋体" w:hAnsi="宋体"/>
                <w:szCs w:val="21"/>
              </w:rPr>
              <w:t>80%</w:t>
            </w:r>
            <w:r>
              <w:rPr>
                <w:rFonts w:hint="eastAsia" w:ascii="宋体" w:hAnsi="宋体"/>
                <w:szCs w:val="21"/>
              </w:rPr>
              <w:t>，单户、单笔最高可达</w:t>
            </w:r>
            <w:r>
              <w:rPr>
                <w:rFonts w:ascii="宋体" w:hAnsi="宋体"/>
                <w:szCs w:val="21"/>
              </w:rPr>
              <w:t>3000</w:t>
            </w:r>
            <w:r>
              <w:rPr>
                <w:rFonts w:hint="eastAsia" w:ascii="宋体" w:hAnsi="宋体"/>
                <w:szCs w:val="21"/>
              </w:rPr>
              <w:t>万，最长期限一年。</w:t>
            </w:r>
          </w:p>
        </w:tc>
        <w:tc>
          <w:tcPr>
            <w:tcW w:w="2220" w:type="dxa"/>
            <w:vAlign w:val="center"/>
          </w:tcPr>
          <w:p w14:paraId="2AB63303">
            <w:pPr>
              <w:spacing w:line="240" w:lineRule="exact"/>
              <w:contextualSpacing/>
              <w:jc w:val="center"/>
              <w:rPr>
                <w:rFonts w:hint="eastAsia" w:ascii="宋体" w:hAnsi="宋体"/>
                <w:szCs w:val="21"/>
              </w:rPr>
            </w:pPr>
            <w:r>
              <w:rPr>
                <w:rFonts w:hint="eastAsia" w:ascii="宋体" w:hAnsi="宋体"/>
                <w:szCs w:val="21"/>
              </w:rPr>
              <w:t>方经理</w:t>
            </w:r>
          </w:p>
        </w:tc>
        <w:tc>
          <w:tcPr>
            <w:tcW w:w="1908" w:type="dxa"/>
            <w:vAlign w:val="center"/>
          </w:tcPr>
          <w:p w14:paraId="2ACFC984">
            <w:pPr>
              <w:spacing w:line="240" w:lineRule="exact"/>
              <w:contextualSpacing/>
              <w:rPr>
                <w:rFonts w:hint="eastAsia" w:ascii="宋体" w:hAnsi="宋体"/>
                <w:szCs w:val="21"/>
              </w:rPr>
            </w:pPr>
            <w:r>
              <w:rPr>
                <w:rFonts w:ascii="宋体" w:hAnsi="宋体"/>
                <w:szCs w:val="21"/>
              </w:rPr>
              <w:t>0580-2185201</w:t>
            </w:r>
            <w:r>
              <w:rPr>
                <w:rFonts w:hint="eastAsia" w:ascii="宋体" w:hAnsi="宋体"/>
                <w:szCs w:val="21"/>
              </w:rPr>
              <w:t>，</w:t>
            </w:r>
            <w:r>
              <w:rPr>
                <w:rFonts w:ascii="宋体" w:hAnsi="宋体"/>
                <w:szCs w:val="21"/>
              </w:rPr>
              <w:t>18205800451</w:t>
            </w:r>
          </w:p>
        </w:tc>
      </w:tr>
      <w:tr w14:paraId="0CC70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46CF29F0">
            <w:pPr>
              <w:spacing w:line="240" w:lineRule="exact"/>
              <w:contextualSpacing/>
              <w:rPr>
                <w:rFonts w:hint="eastAsia" w:ascii="宋体" w:hAnsi="宋体"/>
                <w:szCs w:val="21"/>
              </w:rPr>
            </w:pPr>
            <w:r>
              <w:rPr>
                <w:rFonts w:hint="eastAsia" w:ascii="宋体" w:hAnsi="宋体"/>
                <w:szCs w:val="21"/>
              </w:rPr>
              <w:t>招商银行股份有限公司浙江自贸试验区舟山分行</w:t>
            </w:r>
          </w:p>
        </w:tc>
        <w:tc>
          <w:tcPr>
            <w:tcW w:w="3975" w:type="dxa"/>
          </w:tcPr>
          <w:p w14:paraId="1488C311">
            <w:pPr>
              <w:spacing w:line="240" w:lineRule="exact"/>
              <w:rPr>
                <w:rFonts w:hint="eastAsia" w:ascii="宋体" w:hAnsi="宋体"/>
                <w:szCs w:val="21"/>
              </w:rPr>
            </w:pPr>
            <w:r>
              <w:rPr>
                <w:rFonts w:hint="eastAsia" w:ascii="宋体" w:hAnsi="宋体" w:cs="仿宋_GB2312"/>
                <w:szCs w:val="21"/>
              </w:rPr>
              <w:t>小企业政采贷是招商银行为政府采购成交供应商提供的用于履行政府采购合同的专属融资产品。优势：一、额度高。根据企业上一年或近一年获得政府采购成交及成交通知的一定比例给予额度，最高可达</w:t>
            </w:r>
            <w:r>
              <w:rPr>
                <w:rFonts w:ascii="宋体" w:hAnsi="宋体" w:cs="仿宋_GB2312"/>
                <w:szCs w:val="21"/>
              </w:rPr>
              <w:t>3000</w:t>
            </w:r>
            <w:r>
              <w:rPr>
                <w:rFonts w:hint="eastAsia" w:ascii="宋体" w:hAnsi="宋体" w:cs="仿宋_GB2312"/>
                <w:szCs w:val="21"/>
              </w:rPr>
              <w:t>万元，单笔提款金额最高至合同金额的</w:t>
            </w:r>
            <w:r>
              <w:rPr>
                <w:rFonts w:ascii="宋体" w:hAnsi="宋体" w:cs="仿宋_GB2312"/>
                <w:szCs w:val="21"/>
              </w:rPr>
              <w:t>90%</w:t>
            </w:r>
            <w:r>
              <w:rPr>
                <w:rFonts w:hint="eastAsia" w:ascii="宋体" w:hAnsi="宋体" w:cs="仿宋_GB2312"/>
                <w:szCs w:val="21"/>
              </w:rPr>
              <w:t>。二、操作简便、模式丰富。客户通过我行一网通等渠道在线申请。支持线上用款，按日计息，随借随还，利率最低至当期</w:t>
            </w:r>
            <w:r>
              <w:rPr>
                <w:rFonts w:ascii="宋体" w:hAnsi="宋体" w:cs="仿宋_GB2312"/>
                <w:szCs w:val="21"/>
              </w:rPr>
              <w:t>LPR</w:t>
            </w:r>
            <w:r>
              <w:rPr>
                <w:rFonts w:hint="eastAsia" w:ascii="宋体" w:hAnsi="宋体" w:cs="仿宋_GB2312"/>
                <w:szCs w:val="21"/>
              </w:rPr>
              <w:t>。三、担保方式灵活。实际控制人夫妇担保＋融资项下应收账款质押作为辅助，无需抵押，一次性签署合作协议。</w:t>
            </w:r>
          </w:p>
        </w:tc>
        <w:tc>
          <w:tcPr>
            <w:tcW w:w="2220" w:type="dxa"/>
            <w:vAlign w:val="center"/>
          </w:tcPr>
          <w:p w14:paraId="5DB0312D">
            <w:pPr>
              <w:spacing w:line="240" w:lineRule="exact"/>
              <w:contextualSpacing/>
              <w:jc w:val="center"/>
              <w:rPr>
                <w:rFonts w:hint="eastAsia" w:ascii="宋体" w:hAnsi="宋体"/>
                <w:szCs w:val="21"/>
              </w:rPr>
            </w:pPr>
            <w:r>
              <w:rPr>
                <w:rFonts w:hint="eastAsia" w:ascii="宋体" w:hAnsi="宋体"/>
                <w:szCs w:val="21"/>
              </w:rPr>
              <w:t>李玲</w:t>
            </w:r>
          </w:p>
        </w:tc>
        <w:tc>
          <w:tcPr>
            <w:tcW w:w="1908" w:type="dxa"/>
            <w:vAlign w:val="center"/>
          </w:tcPr>
          <w:p w14:paraId="4B5B688F">
            <w:pPr>
              <w:spacing w:line="240" w:lineRule="exact"/>
              <w:contextualSpacing/>
              <w:rPr>
                <w:rFonts w:hint="eastAsia" w:ascii="宋体" w:hAnsi="宋体"/>
                <w:szCs w:val="21"/>
              </w:rPr>
            </w:pPr>
            <w:r>
              <w:rPr>
                <w:rFonts w:ascii="宋体" w:hAnsi="宋体"/>
                <w:szCs w:val="21"/>
              </w:rPr>
              <w:t>0580-2061710</w:t>
            </w:r>
            <w:r>
              <w:rPr>
                <w:rFonts w:hint="eastAsia" w:ascii="宋体" w:hAnsi="宋体"/>
                <w:szCs w:val="21"/>
              </w:rPr>
              <w:t>，</w:t>
            </w:r>
            <w:r>
              <w:rPr>
                <w:rFonts w:ascii="宋体" w:hAnsi="宋体"/>
                <w:szCs w:val="21"/>
              </w:rPr>
              <w:t>13957227971</w:t>
            </w:r>
          </w:p>
        </w:tc>
      </w:tr>
      <w:tr w14:paraId="55130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460" w:type="dxa"/>
            <w:vAlign w:val="center"/>
          </w:tcPr>
          <w:p w14:paraId="4B7C0CA4">
            <w:pPr>
              <w:spacing w:line="240" w:lineRule="exact"/>
              <w:contextualSpacing/>
              <w:rPr>
                <w:rFonts w:hint="eastAsia" w:ascii="宋体" w:hAnsi="宋体"/>
                <w:szCs w:val="21"/>
              </w:rPr>
            </w:pPr>
            <w:r>
              <w:rPr>
                <w:rFonts w:hint="eastAsia" w:ascii="宋体" w:hAnsi="宋体"/>
                <w:szCs w:val="21"/>
              </w:rPr>
              <w:t>温州银行股份有限公司舟山市分行</w:t>
            </w:r>
          </w:p>
        </w:tc>
        <w:tc>
          <w:tcPr>
            <w:tcW w:w="3975" w:type="dxa"/>
          </w:tcPr>
          <w:p w14:paraId="70FDCEA9">
            <w:pPr>
              <w:numPr>
                <w:ilvl w:val="0"/>
                <w:numId w:val="13"/>
              </w:numPr>
              <w:spacing w:line="240" w:lineRule="exact"/>
              <w:contextualSpacing/>
              <w:rPr>
                <w:rFonts w:hint="eastAsia" w:ascii="宋体" w:hAnsi="宋体"/>
                <w:szCs w:val="21"/>
              </w:rPr>
            </w:pPr>
            <w:r>
              <w:rPr>
                <w:rFonts w:hint="eastAsia" w:ascii="宋体" w:hAnsi="宋体"/>
                <w:szCs w:val="21"/>
              </w:rPr>
              <w:t>单户授信敞口最高不超过</w:t>
            </w:r>
            <w:r>
              <w:rPr>
                <w:rFonts w:ascii="宋体" w:hAnsi="宋体"/>
                <w:szCs w:val="21"/>
              </w:rPr>
              <w:t>1000</w:t>
            </w:r>
            <w:r>
              <w:rPr>
                <w:rFonts w:hint="eastAsia" w:ascii="宋体" w:hAnsi="宋体"/>
                <w:szCs w:val="21"/>
              </w:rPr>
              <w:t>万元，且最高额度核定一般不超过借款人（含实际控制人控制的其他经营实体）最近</w:t>
            </w:r>
            <w:r>
              <w:rPr>
                <w:rFonts w:ascii="宋体" w:hAnsi="宋体"/>
                <w:szCs w:val="21"/>
              </w:rPr>
              <w:t>13</w:t>
            </w:r>
            <w:r>
              <w:rPr>
                <w:rFonts w:hint="eastAsia" w:ascii="宋体" w:hAnsi="宋体"/>
                <w:szCs w:val="21"/>
              </w:rPr>
              <w:t>个月合计有效中标合同金额的</w:t>
            </w:r>
            <w:r>
              <w:rPr>
                <w:rFonts w:ascii="宋体" w:hAnsi="宋体"/>
                <w:szCs w:val="21"/>
              </w:rPr>
              <w:t>70%</w:t>
            </w:r>
            <w:r>
              <w:rPr>
                <w:rFonts w:hint="eastAsia" w:ascii="宋体" w:hAnsi="宋体"/>
                <w:szCs w:val="21"/>
              </w:rPr>
              <w:t>。</w:t>
            </w:r>
          </w:p>
          <w:p w14:paraId="53EE167D">
            <w:pPr>
              <w:numPr>
                <w:ilvl w:val="0"/>
                <w:numId w:val="13"/>
              </w:numPr>
              <w:spacing w:line="240" w:lineRule="exact"/>
              <w:contextualSpacing/>
              <w:rPr>
                <w:rFonts w:hint="eastAsia" w:ascii="宋体" w:hAnsi="宋体"/>
                <w:szCs w:val="21"/>
              </w:rPr>
            </w:pPr>
            <w:r>
              <w:rPr>
                <w:rFonts w:hint="eastAsia" w:ascii="宋体" w:hAnsi="宋体"/>
                <w:szCs w:val="21"/>
              </w:rPr>
              <w:t>单笔借款额度最高不超过</w:t>
            </w:r>
            <w:r>
              <w:rPr>
                <w:rFonts w:ascii="宋体" w:hAnsi="宋体"/>
                <w:szCs w:val="21"/>
              </w:rPr>
              <w:t>1000</w:t>
            </w:r>
            <w:r>
              <w:rPr>
                <w:rFonts w:hint="eastAsia" w:ascii="宋体" w:hAnsi="宋体"/>
                <w:szCs w:val="21"/>
              </w:rPr>
              <w:t>万元，单笔业务授信额度不超过“政采云平台”提供的中标通知书承载的中标金额或本次申请授信提供的采购合同金额的</w:t>
            </w:r>
            <w:r>
              <w:rPr>
                <w:rFonts w:ascii="宋体" w:hAnsi="宋体"/>
                <w:szCs w:val="21"/>
              </w:rPr>
              <w:t>80%</w:t>
            </w:r>
            <w:r>
              <w:rPr>
                <w:rFonts w:hint="eastAsia" w:ascii="宋体" w:hAnsi="宋体"/>
                <w:szCs w:val="21"/>
              </w:rPr>
              <w:t>，且用信金额不超过采购合同未付金额的</w:t>
            </w:r>
            <w:r>
              <w:rPr>
                <w:rFonts w:ascii="宋体" w:hAnsi="宋体"/>
                <w:szCs w:val="21"/>
              </w:rPr>
              <w:t>80%</w:t>
            </w:r>
            <w:r>
              <w:rPr>
                <w:rFonts w:hint="eastAsia" w:ascii="宋体" w:hAnsi="宋体"/>
                <w:szCs w:val="21"/>
              </w:rPr>
              <w:t>。</w:t>
            </w:r>
          </w:p>
          <w:p w14:paraId="6FE1A53B">
            <w:pPr>
              <w:numPr>
                <w:ilvl w:val="0"/>
                <w:numId w:val="13"/>
              </w:numPr>
              <w:spacing w:line="240" w:lineRule="exact"/>
              <w:contextualSpacing/>
              <w:rPr>
                <w:rFonts w:hint="eastAsia" w:ascii="宋体" w:hAnsi="宋体"/>
                <w:szCs w:val="21"/>
              </w:rPr>
            </w:pPr>
            <w:r>
              <w:rPr>
                <w:rFonts w:hint="eastAsia" w:ascii="宋体" w:hAnsi="宋体"/>
                <w:szCs w:val="21"/>
              </w:rPr>
              <w:t>借款人中标采购人自行采购项目并向我行发起授信申请的，单笔业务授信敞口不超</w:t>
            </w:r>
            <w:r>
              <w:rPr>
                <w:rFonts w:ascii="宋体" w:hAnsi="宋体"/>
                <w:szCs w:val="21"/>
              </w:rPr>
              <w:t>500</w:t>
            </w:r>
            <w:r>
              <w:rPr>
                <w:rFonts w:hint="eastAsia" w:ascii="宋体" w:hAnsi="宋体"/>
                <w:szCs w:val="21"/>
              </w:rPr>
              <w:t>万元，且不超过借款人中标通知书承载的中标金额或本次申请授信提供的采购合同的</w:t>
            </w:r>
            <w:r>
              <w:rPr>
                <w:rFonts w:ascii="宋体" w:hAnsi="宋体"/>
                <w:szCs w:val="21"/>
              </w:rPr>
              <w:t>80%</w:t>
            </w:r>
            <w:r>
              <w:rPr>
                <w:rFonts w:hint="eastAsia" w:ascii="宋体" w:hAnsi="宋体"/>
                <w:szCs w:val="21"/>
              </w:rPr>
              <w:t>。</w:t>
            </w:r>
          </w:p>
          <w:p w14:paraId="3E8CB0E2">
            <w:pPr>
              <w:numPr>
                <w:ilvl w:val="0"/>
                <w:numId w:val="13"/>
              </w:numPr>
              <w:spacing w:line="240" w:lineRule="exact"/>
              <w:contextualSpacing/>
              <w:rPr>
                <w:rFonts w:hint="eastAsia" w:ascii="宋体" w:hAnsi="宋体"/>
                <w:szCs w:val="21"/>
              </w:rPr>
            </w:pPr>
            <w:r>
              <w:rPr>
                <w:rFonts w:hint="eastAsia" w:ascii="宋体" w:hAnsi="宋体"/>
                <w:szCs w:val="21"/>
              </w:rPr>
              <w:t>符合我行采购人资质的，且负债率不超</w:t>
            </w:r>
            <w:r>
              <w:rPr>
                <w:rFonts w:ascii="宋体" w:hAnsi="宋体"/>
                <w:szCs w:val="21"/>
              </w:rPr>
              <w:t>75%</w:t>
            </w:r>
            <w:r>
              <w:rPr>
                <w:rFonts w:hint="eastAsia" w:ascii="宋体" w:hAnsi="宋体"/>
                <w:szCs w:val="21"/>
              </w:rPr>
              <w:t>，配合应收账款质押登记确认的，并可出具确认函，单笔借款额度可按不超过采购合同的</w:t>
            </w:r>
            <w:r>
              <w:rPr>
                <w:rFonts w:ascii="宋体" w:hAnsi="宋体"/>
                <w:szCs w:val="21"/>
              </w:rPr>
              <w:t>90%</w:t>
            </w:r>
            <w:r>
              <w:rPr>
                <w:rFonts w:hint="eastAsia" w:ascii="宋体" w:hAnsi="宋体"/>
                <w:szCs w:val="21"/>
              </w:rPr>
              <w:t>办理。</w:t>
            </w:r>
          </w:p>
        </w:tc>
        <w:tc>
          <w:tcPr>
            <w:tcW w:w="2220" w:type="dxa"/>
            <w:vAlign w:val="center"/>
          </w:tcPr>
          <w:p w14:paraId="366AB009">
            <w:pPr>
              <w:spacing w:line="240" w:lineRule="exact"/>
              <w:contextualSpacing/>
              <w:jc w:val="center"/>
              <w:rPr>
                <w:rFonts w:hint="eastAsia" w:ascii="宋体" w:hAnsi="宋体"/>
                <w:szCs w:val="21"/>
              </w:rPr>
            </w:pPr>
            <w:r>
              <w:rPr>
                <w:rFonts w:hint="eastAsia" w:ascii="宋体" w:hAnsi="宋体"/>
                <w:szCs w:val="21"/>
              </w:rPr>
              <w:t>郑贤栋</w:t>
            </w:r>
          </w:p>
        </w:tc>
        <w:tc>
          <w:tcPr>
            <w:tcW w:w="1908" w:type="dxa"/>
            <w:vAlign w:val="center"/>
          </w:tcPr>
          <w:p w14:paraId="35F00C42">
            <w:pPr>
              <w:spacing w:line="240" w:lineRule="exact"/>
              <w:contextualSpacing/>
              <w:rPr>
                <w:rFonts w:hint="eastAsia" w:ascii="宋体" w:hAnsi="宋体"/>
                <w:szCs w:val="21"/>
              </w:rPr>
            </w:pPr>
            <w:r>
              <w:rPr>
                <w:rFonts w:ascii="宋体" w:hAnsi="宋体"/>
                <w:szCs w:val="21"/>
              </w:rPr>
              <w:t>058—8866086</w:t>
            </w:r>
          </w:p>
        </w:tc>
      </w:tr>
      <w:tr w14:paraId="7DCE8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554BA134">
            <w:pPr>
              <w:spacing w:line="240" w:lineRule="exact"/>
              <w:contextualSpacing/>
              <w:rPr>
                <w:rFonts w:hint="eastAsia" w:ascii="宋体" w:hAnsi="宋体"/>
                <w:szCs w:val="21"/>
              </w:rPr>
            </w:pPr>
            <w:r>
              <w:rPr>
                <w:rFonts w:hint="eastAsia" w:ascii="宋体" w:hAnsi="宋体"/>
                <w:szCs w:val="21"/>
              </w:rPr>
              <w:t>交通银行股份有限公司舟山分行</w:t>
            </w:r>
          </w:p>
        </w:tc>
        <w:tc>
          <w:tcPr>
            <w:tcW w:w="3975" w:type="dxa"/>
          </w:tcPr>
          <w:p w14:paraId="51743D4D">
            <w:pPr>
              <w:spacing w:line="240" w:lineRule="exact"/>
              <w:contextualSpacing/>
              <w:rPr>
                <w:rFonts w:hint="eastAsia" w:ascii="宋体" w:hAnsi="宋体"/>
                <w:szCs w:val="21"/>
              </w:rPr>
            </w:pPr>
            <w:r>
              <w:rPr>
                <w:rFonts w:hint="eastAsia" w:ascii="宋体" w:hAnsi="宋体" w:cs="仿宋_GB2312"/>
                <w:szCs w:val="21"/>
              </w:rPr>
              <w:t>交通银行政采贷，线上版本最长期限</w:t>
            </w:r>
            <w:r>
              <w:rPr>
                <w:rFonts w:ascii="宋体" w:hAnsi="宋体" w:cs="仿宋_GB2312"/>
                <w:szCs w:val="21"/>
              </w:rPr>
              <w:t>1</w:t>
            </w:r>
            <w:r>
              <w:rPr>
                <w:rFonts w:hint="eastAsia" w:ascii="宋体" w:hAnsi="宋体" w:cs="仿宋_GB2312"/>
                <w:szCs w:val="21"/>
              </w:rPr>
              <w:t>年，融资金额一般不超过</w:t>
            </w:r>
            <w:r>
              <w:rPr>
                <w:rFonts w:ascii="宋体" w:hAnsi="宋体" w:cs="仿宋_GB2312"/>
                <w:szCs w:val="21"/>
              </w:rPr>
              <w:t>1000</w:t>
            </w:r>
            <w:r>
              <w:rPr>
                <w:rFonts w:hint="eastAsia" w:ascii="宋体" w:hAnsi="宋体" w:cs="仿宋_GB2312"/>
                <w:szCs w:val="21"/>
              </w:rPr>
              <w:t>万；线下版本期限最长两年，额度最高</w:t>
            </w:r>
            <w:r>
              <w:rPr>
                <w:rFonts w:ascii="宋体" w:hAnsi="宋体" w:cs="仿宋_GB2312"/>
                <w:szCs w:val="21"/>
              </w:rPr>
              <w:t>2,000</w:t>
            </w:r>
            <w:r>
              <w:rPr>
                <w:rFonts w:hint="eastAsia" w:ascii="宋体" w:hAnsi="宋体" w:cs="仿宋_GB2312"/>
                <w:szCs w:val="21"/>
              </w:rPr>
              <w:t>万，单笔提款金额最高至采购合同金额的</w:t>
            </w:r>
            <w:r>
              <w:rPr>
                <w:rFonts w:ascii="宋体" w:hAnsi="宋体" w:cs="仿宋_GB2312"/>
                <w:szCs w:val="21"/>
              </w:rPr>
              <w:t>70%</w:t>
            </w:r>
            <w:r>
              <w:rPr>
                <w:rFonts w:hint="eastAsia" w:ascii="宋体" w:hAnsi="宋体" w:cs="仿宋_GB2312"/>
                <w:szCs w:val="21"/>
              </w:rPr>
              <w:t>。担保方式为信用（附加该笔业务项下未来应收账款质押、实际控制人及配偶个人保证），随借随还，利率最低至当期</w:t>
            </w:r>
            <w:r>
              <w:rPr>
                <w:rFonts w:ascii="宋体" w:hAnsi="宋体" w:cs="仿宋_GB2312"/>
                <w:szCs w:val="21"/>
              </w:rPr>
              <w:t>L</w:t>
            </w:r>
            <w:r>
              <w:rPr>
                <w:rFonts w:ascii="宋体" w:hAnsi="宋体"/>
                <w:szCs w:val="21"/>
              </w:rPr>
              <w:t>PR</w:t>
            </w:r>
            <w:r>
              <w:rPr>
                <w:rFonts w:hint="eastAsia" w:ascii="宋体" w:hAnsi="宋体"/>
                <w:szCs w:val="21"/>
              </w:rPr>
              <w:t>。</w:t>
            </w:r>
          </w:p>
        </w:tc>
        <w:tc>
          <w:tcPr>
            <w:tcW w:w="2220" w:type="dxa"/>
            <w:vAlign w:val="center"/>
          </w:tcPr>
          <w:p w14:paraId="7360A503">
            <w:pPr>
              <w:spacing w:line="240" w:lineRule="exact"/>
              <w:contextualSpacing/>
              <w:jc w:val="center"/>
              <w:rPr>
                <w:rFonts w:hint="eastAsia" w:ascii="宋体" w:hAnsi="宋体"/>
                <w:szCs w:val="21"/>
              </w:rPr>
            </w:pPr>
            <w:r>
              <w:rPr>
                <w:rFonts w:hint="eastAsia" w:ascii="宋体" w:hAnsi="宋体"/>
                <w:szCs w:val="21"/>
              </w:rPr>
              <w:t>赵争艳</w:t>
            </w:r>
          </w:p>
        </w:tc>
        <w:tc>
          <w:tcPr>
            <w:tcW w:w="1908" w:type="dxa"/>
            <w:vAlign w:val="center"/>
          </w:tcPr>
          <w:p w14:paraId="5DA74F76">
            <w:pPr>
              <w:spacing w:line="240" w:lineRule="exact"/>
              <w:contextualSpacing/>
              <w:rPr>
                <w:rFonts w:hint="eastAsia" w:ascii="宋体" w:hAnsi="宋体"/>
                <w:szCs w:val="21"/>
              </w:rPr>
            </w:pPr>
            <w:r>
              <w:rPr>
                <w:rFonts w:ascii="宋体" w:hAnsi="宋体"/>
                <w:szCs w:val="21"/>
              </w:rPr>
              <w:t>0580-2260728</w:t>
            </w:r>
          </w:p>
          <w:p w14:paraId="76A046F1">
            <w:pPr>
              <w:spacing w:line="240" w:lineRule="exact"/>
              <w:contextualSpacing/>
              <w:rPr>
                <w:rFonts w:hint="eastAsia" w:ascii="宋体" w:hAnsi="宋体"/>
                <w:szCs w:val="21"/>
              </w:rPr>
            </w:pPr>
            <w:r>
              <w:rPr>
                <w:rFonts w:ascii="宋体" w:hAnsi="宋体"/>
                <w:szCs w:val="21"/>
              </w:rPr>
              <w:t>13758007280</w:t>
            </w:r>
          </w:p>
        </w:tc>
      </w:tr>
      <w:tr w14:paraId="42C31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78051A95">
            <w:pPr>
              <w:spacing w:line="240" w:lineRule="exact"/>
              <w:contextualSpacing/>
              <w:rPr>
                <w:rFonts w:hint="eastAsia" w:ascii="宋体" w:hAnsi="宋体"/>
                <w:szCs w:val="21"/>
              </w:rPr>
            </w:pPr>
            <w:r>
              <w:rPr>
                <w:rFonts w:hint="eastAsia" w:ascii="宋体" w:hAnsi="宋体"/>
                <w:szCs w:val="21"/>
              </w:rPr>
              <w:t>中信银行股份有限公司舟山分行</w:t>
            </w:r>
          </w:p>
        </w:tc>
        <w:tc>
          <w:tcPr>
            <w:tcW w:w="3975" w:type="dxa"/>
          </w:tcPr>
          <w:p w14:paraId="76D9CC9F">
            <w:pPr>
              <w:spacing w:line="240" w:lineRule="exact"/>
              <w:contextualSpacing/>
              <w:rPr>
                <w:rFonts w:hint="eastAsia" w:ascii="宋体" w:hAnsi="宋体"/>
                <w:szCs w:val="21"/>
              </w:rPr>
            </w:pPr>
            <w:r>
              <w:rPr>
                <w:rFonts w:hint="eastAsia" w:ascii="宋体" w:hAnsi="宋体"/>
                <w:szCs w:val="21"/>
              </w:rPr>
              <w:t>中信银行“政采</w:t>
            </w:r>
            <w:r>
              <w:rPr>
                <w:rFonts w:ascii="宋体" w:hAnsi="宋体"/>
                <w:szCs w:val="21"/>
              </w:rPr>
              <w:t>e</w:t>
            </w:r>
            <w:r>
              <w:rPr>
                <w:rFonts w:hint="eastAsia" w:ascii="宋体" w:hAnsi="宋体"/>
                <w:szCs w:val="21"/>
              </w:rPr>
              <w:t>贷”产品特点：根据政府采购成交通知书或合同，以政府财政支付资金为主要还款来源，为成交小微企业提供流动资金贷款。产品实现预授信、贷款申请、应收账款质押、授信审批、自助提款等环节的线上化、自动化处理，操作便利，授信额度最高不超过</w:t>
            </w:r>
            <w:r>
              <w:rPr>
                <w:rFonts w:ascii="宋体" w:hAnsi="宋体"/>
                <w:szCs w:val="21"/>
              </w:rPr>
              <w:t>1000</w:t>
            </w:r>
            <w:r>
              <w:rPr>
                <w:rFonts w:hint="eastAsia" w:ascii="宋体" w:hAnsi="宋体"/>
                <w:szCs w:val="21"/>
              </w:rPr>
              <w:t>万元，贷款期限最长</w:t>
            </w:r>
            <w:r>
              <w:rPr>
                <w:rFonts w:ascii="宋体" w:hAnsi="宋体"/>
                <w:szCs w:val="21"/>
              </w:rPr>
              <w:t>1</w:t>
            </w:r>
            <w:r>
              <w:rPr>
                <w:rFonts w:hint="eastAsia" w:ascii="宋体" w:hAnsi="宋体"/>
                <w:szCs w:val="21"/>
              </w:rPr>
              <w:t>年，利率低。</w:t>
            </w:r>
          </w:p>
        </w:tc>
        <w:tc>
          <w:tcPr>
            <w:tcW w:w="2220" w:type="dxa"/>
            <w:vAlign w:val="center"/>
          </w:tcPr>
          <w:p w14:paraId="1C8BF1C4">
            <w:pPr>
              <w:spacing w:line="240" w:lineRule="exact"/>
              <w:contextualSpacing/>
              <w:jc w:val="center"/>
              <w:rPr>
                <w:rFonts w:hint="eastAsia" w:ascii="宋体" w:hAnsi="宋体"/>
                <w:szCs w:val="21"/>
              </w:rPr>
            </w:pPr>
            <w:r>
              <w:rPr>
                <w:rFonts w:hint="eastAsia" w:ascii="宋体" w:hAnsi="宋体"/>
                <w:szCs w:val="21"/>
              </w:rPr>
              <w:t>黄丽</w:t>
            </w:r>
          </w:p>
        </w:tc>
        <w:tc>
          <w:tcPr>
            <w:tcW w:w="1908" w:type="dxa"/>
            <w:vAlign w:val="center"/>
          </w:tcPr>
          <w:p w14:paraId="3FC6A560">
            <w:pPr>
              <w:spacing w:line="240" w:lineRule="exact"/>
              <w:contextualSpacing/>
              <w:rPr>
                <w:rFonts w:hint="eastAsia" w:ascii="宋体" w:hAnsi="宋体"/>
                <w:szCs w:val="21"/>
              </w:rPr>
            </w:pPr>
            <w:r>
              <w:rPr>
                <w:rFonts w:ascii="宋体" w:hAnsi="宋体"/>
                <w:szCs w:val="21"/>
              </w:rPr>
              <w:t>13905808032</w:t>
            </w:r>
          </w:p>
        </w:tc>
      </w:tr>
      <w:tr w14:paraId="6F851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5264D22E">
            <w:pPr>
              <w:spacing w:line="240" w:lineRule="exact"/>
              <w:contextualSpacing/>
              <w:rPr>
                <w:rFonts w:hint="eastAsia" w:ascii="宋体" w:hAnsi="宋体"/>
                <w:szCs w:val="21"/>
              </w:rPr>
            </w:pPr>
            <w:r>
              <w:rPr>
                <w:rFonts w:hint="eastAsia" w:ascii="宋体" w:hAnsi="宋体"/>
                <w:szCs w:val="21"/>
              </w:rPr>
              <w:t>泰隆银行舟山市分行</w:t>
            </w:r>
          </w:p>
        </w:tc>
        <w:tc>
          <w:tcPr>
            <w:tcW w:w="3975" w:type="dxa"/>
          </w:tcPr>
          <w:p w14:paraId="00E0196A">
            <w:pPr>
              <w:spacing w:line="240" w:lineRule="exact"/>
              <w:contextualSpacing/>
              <w:rPr>
                <w:rFonts w:hint="eastAsia" w:ascii="宋体" w:hAnsi="宋体"/>
                <w:szCs w:val="21"/>
              </w:rPr>
            </w:pPr>
            <w:r>
              <w:rPr>
                <w:rFonts w:hint="eastAsia" w:ascii="宋体" w:hAnsi="宋体"/>
                <w:szCs w:val="21"/>
              </w:rPr>
              <w:t>符合我行基本准入，期限对照订单最长不超过</w:t>
            </w:r>
            <w:r>
              <w:rPr>
                <w:rFonts w:ascii="宋体" w:hAnsi="宋体"/>
                <w:szCs w:val="21"/>
              </w:rPr>
              <w:t>1</w:t>
            </w:r>
            <w:r>
              <w:rPr>
                <w:rFonts w:hint="eastAsia" w:ascii="宋体" w:hAnsi="宋体"/>
                <w:szCs w:val="21"/>
              </w:rPr>
              <w:t>年，额度最高</w:t>
            </w:r>
            <w:r>
              <w:rPr>
                <w:rFonts w:ascii="宋体" w:hAnsi="宋体"/>
                <w:szCs w:val="21"/>
              </w:rPr>
              <w:t>1000</w:t>
            </w:r>
            <w:r>
              <w:rPr>
                <w:rFonts w:hint="eastAsia" w:ascii="宋体" w:hAnsi="宋体"/>
                <w:szCs w:val="21"/>
              </w:rPr>
              <w:t>万，担保方式享受信用贷款执行，可由成交企业或其实际控制人出面申请，利率最低可至当期</w:t>
            </w:r>
            <w:r>
              <w:rPr>
                <w:rFonts w:ascii="宋体" w:hAnsi="宋体"/>
                <w:szCs w:val="21"/>
              </w:rPr>
              <w:t xml:space="preserve">LPR </w:t>
            </w:r>
            <w:r>
              <w:rPr>
                <w:rFonts w:hint="eastAsia" w:ascii="宋体" w:hAnsi="宋体"/>
                <w:szCs w:val="21"/>
              </w:rPr>
              <w:t>，对于合同期限确实超过一年的，可享受无还本续贷至合同付款日。</w:t>
            </w:r>
          </w:p>
        </w:tc>
        <w:tc>
          <w:tcPr>
            <w:tcW w:w="2220" w:type="dxa"/>
            <w:vAlign w:val="center"/>
          </w:tcPr>
          <w:p w14:paraId="303B9DCC">
            <w:pPr>
              <w:spacing w:line="240" w:lineRule="exact"/>
              <w:contextualSpacing/>
              <w:jc w:val="center"/>
              <w:rPr>
                <w:rFonts w:hint="eastAsia" w:ascii="宋体" w:hAnsi="宋体"/>
                <w:szCs w:val="21"/>
              </w:rPr>
            </w:pPr>
            <w:r>
              <w:rPr>
                <w:rFonts w:hint="eastAsia" w:ascii="宋体" w:hAnsi="宋体"/>
                <w:szCs w:val="21"/>
              </w:rPr>
              <w:t>胡亢宇</w:t>
            </w:r>
          </w:p>
        </w:tc>
        <w:tc>
          <w:tcPr>
            <w:tcW w:w="1908" w:type="dxa"/>
            <w:vAlign w:val="center"/>
          </w:tcPr>
          <w:p w14:paraId="7A216DFA">
            <w:pPr>
              <w:spacing w:line="240" w:lineRule="exact"/>
              <w:contextualSpacing/>
              <w:rPr>
                <w:rFonts w:hint="eastAsia" w:ascii="宋体" w:hAnsi="宋体"/>
                <w:szCs w:val="21"/>
              </w:rPr>
            </w:pPr>
            <w:r>
              <w:rPr>
                <w:rFonts w:ascii="宋体" w:hAnsi="宋体"/>
                <w:szCs w:val="21"/>
              </w:rPr>
              <w:t>17605868703</w:t>
            </w:r>
          </w:p>
        </w:tc>
      </w:tr>
      <w:tr w14:paraId="6E60C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5FE28B18">
            <w:pPr>
              <w:spacing w:line="240" w:lineRule="exact"/>
              <w:contextualSpacing/>
              <w:rPr>
                <w:rFonts w:hint="eastAsia" w:ascii="宋体" w:hAnsi="宋体"/>
                <w:szCs w:val="21"/>
              </w:rPr>
            </w:pPr>
            <w:r>
              <w:rPr>
                <w:rFonts w:hint="eastAsia" w:ascii="宋体" w:hAnsi="宋体"/>
                <w:szCs w:val="21"/>
              </w:rPr>
              <w:t>中国农业银行股份有限公司舟山分行</w:t>
            </w:r>
          </w:p>
        </w:tc>
        <w:tc>
          <w:tcPr>
            <w:tcW w:w="3975" w:type="dxa"/>
          </w:tcPr>
          <w:p w14:paraId="10FF0797">
            <w:pPr>
              <w:spacing w:line="240" w:lineRule="exact"/>
              <w:contextualSpacing/>
              <w:rPr>
                <w:rFonts w:hint="eastAsia" w:ascii="宋体" w:hAnsi="宋体"/>
                <w:szCs w:val="21"/>
              </w:rPr>
            </w:pPr>
            <w:r>
              <w:rPr>
                <w:rFonts w:hint="eastAsia" w:ascii="宋体" w:hAnsi="宋体"/>
                <w:szCs w:val="21"/>
              </w:rPr>
              <w:t>“政采贷”业务原则上不超过政府采购合同实有金额的</w:t>
            </w:r>
            <w:r>
              <w:rPr>
                <w:rFonts w:ascii="宋体" w:hAnsi="宋体"/>
                <w:szCs w:val="21"/>
              </w:rPr>
              <w:t>80%</w:t>
            </w:r>
            <w:r>
              <w:rPr>
                <w:rFonts w:hint="eastAsia" w:ascii="宋体" w:hAnsi="宋体"/>
                <w:szCs w:val="21"/>
              </w:rPr>
              <w:t>，单户借款额度不超过</w:t>
            </w:r>
            <w:r>
              <w:rPr>
                <w:rFonts w:ascii="宋体" w:hAnsi="宋体"/>
                <w:szCs w:val="21"/>
              </w:rPr>
              <w:t>500</w:t>
            </w:r>
            <w:r>
              <w:rPr>
                <w:rFonts w:hint="eastAsia" w:ascii="宋体" w:hAnsi="宋体"/>
                <w:szCs w:val="21"/>
              </w:rPr>
              <w:t>万元。借款到期日不晚于合同约定付款日后</w:t>
            </w:r>
            <w:r>
              <w:rPr>
                <w:rFonts w:ascii="宋体" w:hAnsi="宋体"/>
                <w:szCs w:val="21"/>
              </w:rPr>
              <w:t>90</w:t>
            </w:r>
            <w:r>
              <w:rPr>
                <w:rFonts w:hint="eastAsia" w:ascii="宋体" w:hAnsi="宋体"/>
                <w:szCs w:val="21"/>
              </w:rPr>
              <w:t>天，原则上不超过</w:t>
            </w:r>
            <w:r>
              <w:rPr>
                <w:rFonts w:ascii="宋体" w:hAnsi="宋体"/>
                <w:szCs w:val="21"/>
              </w:rPr>
              <w:t>1</w:t>
            </w:r>
            <w:r>
              <w:rPr>
                <w:rFonts w:hint="eastAsia" w:ascii="宋体" w:hAnsi="宋体"/>
                <w:szCs w:val="21"/>
              </w:rPr>
              <w:t>年，最长可放宽至</w:t>
            </w:r>
            <w:r>
              <w:rPr>
                <w:rFonts w:ascii="宋体" w:hAnsi="宋体"/>
                <w:szCs w:val="21"/>
              </w:rPr>
              <w:t>2</w:t>
            </w:r>
            <w:r>
              <w:rPr>
                <w:rFonts w:hint="eastAsia" w:ascii="宋体" w:hAnsi="宋体"/>
                <w:szCs w:val="21"/>
              </w:rPr>
              <w:t>年。应收账款形成前，可采用信用方式用信并追加供应商法定代表人或实际控制人连带责任保证担保；应收账款形成后，信用方式用信需变更为应收账款质押担保。</w:t>
            </w:r>
          </w:p>
        </w:tc>
        <w:tc>
          <w:tcPr>
            <w:tcW w:w="2220" w:type="dxa"/>
            <w:vAlign w:val="center"/>
          </w:tcPr>
          <w:p w14:paraId="22D2E69A">
            <w:pPr>
              <w:spacing w:line="240" w:lineRule="exact"/>
              <w:contextualSpacing/>
              <w:jc w:val="center"/>
              <w:rPr>
                <w:rFonts w:hint="eastAsia" w:ascii="宋体" w:hAnsi="宋体"/>
                <w:szCs w:val="21"/>
              </w:rPr>
            </w:pPr>
            <w:r>
              <w:rPr>
                <w:rFonts w:hint="eastAsia" w:ascii="宋体" w:hAnsi="宋体"/>
                <w:szCs w:val="21"/>
              </w:rPr>
              <w:t>苏华瞻</w:t>
            </w:r>
          </w:p>
        </w:tc>
        <w:tc>
          <w:tcPr>
            <w:tcW w:w="1908" w:type="dxa"/>
            <w:vAlign w:val="center"/>
          </w:tcPr>
          <w:p w14:paraId="0FE56502">
            <w:pPr>
              <w:spacing w:line="240" w:lineRule="exact"/>
              <w:contextualSpacing/>
              <w:jc w:val="center"/>
              <w:rPr>
                <w:rFonts w:hint="eastAsia" w:ascii="宋体" w:hAnsi="宋体"/>
                <w:szCs w:val="21"/>
              </w:rPr>
            </w:pPr>
            <w:r>
              <w:rPr>
                <w:rFonts w:ascii="宋体" w:hAnsi="宋体"/>
                <w:szCs w:val="21"/>
              </w:rPr>
              <w:t>13967228926</w:t>
            </w:r>
          </w:p>
        </w:tc>
      </w:tr>
      <w:tr w14:paraId="03E49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11BF63EF">
            <w:pPr>
              <w:spacing w:line="240" w:lineRule="exact"/>
              <w:contextualSpacing/>
              <w:rPr>
                <w:rFonts w:hint="eastAsia" w:ascii="宋体" w:hAnsi="宋体"/>
                <w:szCs w:val="21"/>
              </w:rPr>
            </w:pPr>
            <w:r>
              <w:rPr>
                <w:rFonts w:hint="eastAsia" w:ascii="宋体" w:hAnsi="宋体"/>
                <w:szCs w:val="21"/>
              </w:rPr>
              <w:t>中国邮政储蓄银行股份有限公司舟山市分行</w:t>
            </w:r>
          </w:p>
        </w:tc>
        <w:tc>
          <w:tcPr>
            <w:tcW w:w="3975" w:type="dxa"/>
          </w:tcPr>
          <w:p w14:paraId="766970F5">
            <w:pPr>
              <w:tabs>
                <w:tab w:val="left" w:pos="0"/>
              </w:tabs>
              <w:spacing w:line="240" w:lineRule="exact"/>
              <w:rPr>
                <w:rFonts w:hint="eastAsia" w:ascii="宋体" w:hAnsi="宋体"/>
                <w:szCs w:val="21"/>
              </w:rPr>
            </w:pPr>
            <w:r>
              <w:rPr>
                <w:rFonts w:hint="eastAsia" w:ascii="宋体" w:hAnsi="宋体"/>
                <w:szCs w:val="21"/>
              </w:rPr>
              <w:t>符合我行基本准入，授信额度使用期最高为</w:t>
            </w:r>
            <w:r>
              <w:rPr>
                <w:rFonts w:ascii="宋体" w:hAnsi="宋体"/>
                <w:szCs w:val="21"/>
              </w:rPr>
              <w:t>2</w:t>
            </w:r>
            <w:r>
              <w:rPr>
                <w:rFonts w:hint="eastAsia" w:ascii="宋体" w:hAnsi="宋体"/>
                <w:szCs w:val="21"/>
              </w:rPr>
              <w:t>年，单户授信最高为</w:t>
            </w:r>
            <w:r>
              <w:rPr>
                <w:rFonts w:ascii="宋体" w:hAnsi="宋体"/>
                <w:szCs w:val="21"/>
              </w:rPr>
              <w:t>500</w:t>
            </w:r>
            <w:r>
              <w:rPr>
                <w:rFonts w:hint="eastAsia" w:ascii="宋体" w:hAnsi="宋体"/>
                <w:szCs w:val="21"/>
              </w:rPr>
              <w:t>万，担保方式享受信用贷款执行，利率最低可至当期</w:t>
            </w:r>
            <w:r>
              <w:rPr>
                <w:rFonts w:ascii="宋体" w:hAnsi="宋体"/>
                <w:szCs w:val="21"/>
              </w:rPr>
              <w:t xml:space="preserve">LPR </w:t>
            </w:r>
            <w:r>
              <w:rPr>
                <w:rFonts w:hint="eastAsia" w:ascii="宋体" w:hAnsi="宋体"/>
                <w:szCs w:val="21"/>
              </w:rPr>
              <w:t>，有无还本续贷，</w:t>
            </w:r>
            <w:r>
              <w:rPr>
                <w:rFonts w:ascii="宋体" w:hAnsi="宋体"/>
                <w:szCs w:val="21"/>
              </w:rPr>
              <w:t>12</w:t>
            </w:r>
            <w:r>
              <w:rPr>
                <w:rFonts w:hint="eastAsia" w:ascii="宋体" w:hAnsi="宋体"/>
                <w:szCs w:val="21"/>
              </w:rPr>
              <w:t>月份线上产品可以自主自贷。</w:t>
            </w:r>
          </w:p>
        </w:tc>
        <w:tc>
          <w:tcPr>
            <w:tcW w:w="2220" w:type="dxa"/>
            <w:vAlign w:val="center"/>
          </w:tcPr>
          <w:p w14:paraId="461F5C7E">
            <w:pPr>
              <w:spacing w:line="240" w:lineRule="exact"/>
              <w:contextualSpacing/>
              <w:jc w:val="center"/>
              <w:rPr>
                <w:rFonts w:hint="eastAsia" w:ascii="宋体" w:hAnsi="宋体"/>
                <w:szCs w:val="21"/>
              </w:rPr>
            </w:pPr>
            <w:r>
              <w:rPr>
                <w:rFonts w:hint="eastAsia" w:ascii="宋体" w:hAnsi="宋体"/>
                <w:szCs w:val="21"/>
              </w:rPr>
              <w:t>蒋志燕</w:t>
            </w:r>
          </w:p>
        </w:tc>
        <w:tc>
          <w:tcPr>
            <w:tcW w:w="1908" w:type="dxa"/>
            <w:vAlign w:val="center"/>
          </w:tcPr>
          <w:p w14:paraId="3C2C206B">
            <w:pPr>
              <w:spacing w:line="240" w:lineRule="exact"/>
              <w:contextualSpacing/>
              <w:rPr>
                <w:rFonts w:hint="eastAsia" w:ascii="宋体" w:hAnsi="宋体"/>
                <w:szCs w:val="21"/>
              </w:rPr>
            </w:pPr>
            <w:r>
              <w:rPr>
                <w:rFonts w:ascii="宋体" w:hAnsi="宋体"/>
                <w:szCs w:val="21"/>
              </w:rPr>
              <w:t>13732527321</w:t>
            </w:r>
          </w:p>
        </w:tc>
      </w:tr>
      <w:bookmarkEnd w:id="22"/>
    </w:tbl>
    <w:p w14:paraId="7279DAA3">
      <w:pPr>
        <w:spacing w:line="260" w:lineRule="exact"/>
        <w:ind w:firstLine="422"/>
        <w:rPr>
          <w:rFonts w:hint="eastAsia" w:ascii="宋体" w:hAnsi="宋体"/>
          <w:szCs w:val="21"/>
        </w:rPr>
      </w:pPr>
      <w:r>
        <w:rPr>
          <w:rFonts w:ascii="宋体" w:hAnsi="宋体"/>
          <w:szCs w:val="21"/>
        </w:rPr>
        <w:t>2.</w:t>
      </w:r>
      <w:r>
        <w:rPr>
          <w:rFonts w:hint="eastAsia" w:ascii="宋体" w:hAnsi="宋体"/>
          <w:szCs w:val="21"/>
        </w:rPr>
        <w:t>一般步骤</w:t>
      </w:r>
    </w:p>
    <w:p w14:paraId="47C59633">
      <w:pPr>
        <w:spacing w:line="260" w:lineRule="exact"/>
        <w:ind w:firstLine="422"/>
        <w:rPr>
          <w:rFonts w:hint="eastAsia" w:ascii="宋体" w:hAnsi="宋体"/>
          <w:szCs w:val="21"/>
        </w:rPr>
      </w:pPr>
      <w:r>
        <w:rPr>
          <w:rFonts w:hint="eastAsia" w:ascii="宋体" w:hAnsi="宋体"/>
          <w:szCs w:val="21"/>
        </w:rPr>
        <w:t>（</w:t>
      </w:r>
      <w:r>
        <w:rPr>
          <w:rFonts w:ascii="宋体" w:hAnsi="宋体"/>
          <w:szCs w:val="21"/>
        </w:rPr>
        <w:t>1</w:t>
      </w:r>
      <w:r>
        <w:rPr>
          <w:rFonts w:hint="eastAsia" w:ascii="宋体" w:hAnsi="宋体"/>
          <w:szCs w:val="21"/>
        </w:rPr>
        <w:t>）供应商先与银行对接，办理融资前期手续；</w:t>
      </w:r>
    </w:p>
    <w:p w14:paraId="02200D74">
      <w:pPr>
        <w:spacing w:line="260" w:lineRule="exact"/>
        <w:ind w:firstLine="422"/>
        <w:rPr>
          <w:rFonts w:hint="eastAsia" w:ascii="宋体" w:hAnsi="宋体"/>
          <w:szCs w:val="21"/>
        </w:rPr>
      </w:pPr>
      <w:r>
        <w:rPr>
          <w:rFonts w:hint="eastAsia" w:ascii="宋体" w:hAnsi="宋体"/>
          <w:szCs w:val="21"/>
        </w:rPr>
        <w:t>（</w:t>
      </w:r>
      <w:r>
        <w:rPr>
          <w:rFonts w:ascii="宋体" w:hAnsi="宋体"/>
          <w:szCs w:val="21"/>
        </w:rPr>
        <w:t>2</w:t>
      </w:r>
      <w:r>
        <w:rPr>
          <w:rFonts w:hint="eastAsia" w:ascii="宋体" w:hAnsi="宋体"/>
          <w:szCs w:val="21"/>
        </w:rPr>
        <w:t>）供应商中标后，凭中标通知书等材料，向相关合作银行发出融资申请；</w:t>
      </w:r>
    </w:p>
    <w:p w14:paraId="22B0D656">
      <w:pPr>
        <w:spacing w:line="260" w:lineRule="exact"/>
        <w:ind w:firstLine="422"/>
        <w:rPr>
          <w:rFonts w:hint="eastAsia" w:ascii="宋体" w:hAnsi="宋体"/>
          <w:szCs w:val="21"/>
        </w:rPr>
      </w:pPr>
      <w:r>
        <w:rPr>
          <w:rFonts w:hint="eastAsia" w:ascii="宋体" w:hAnsi="宋体"/>
          <w:szCs w:val="21"/>
        </w:rPr>
        <w:t>（</w:t>
      </w:r>
      <w:r>
        <w:rPr>
          <w:rFonts w:ascii="宋体" w:hAnsi="宋体"/>
          <w:szCs w:val="21"/>
        </w:rPr>
        <w:t>3</w:t>
      </w:r>
      <w:r>
        <w:rPr>
          <w:rFonts w:hint="eastAsia" w:ascii="宋体" w:hAnsi="宋体"/>
          <w:szCs w:val="21"/>
        </w:rPr>
        <w:t>）银行、供应商线上办理审批、放贷事宜。</w:t>
      </w:r>
    </w:p>
    <w:p w14:paraId="751B67C0">
      <w:pPr>
        <w:spacing w:line="260" w:lineRule="exact"/>
        <w:ind w:firstLine="422"/>
        <w:rPr>
          <w:rFonts w:hint="eastAsia" w:ascii="宋体" w:hAnsi="宋体"/>
          <w:szCs w:val="21"/>
        </w:rPr>
      </w:pPr>
      <w:r>
        <w:rPr>
          <w:rFonts w:ascii="宋体" w:hAnsi="宋体"/>
          <w:szCs w:val="21"/>
        </w:rPr>
        <w:t>3.</w:t>
      </w:r>
      <w:r>
        <w:rPr>
          <w:rFonts w:hint="eastAsia" w:ascii="宋体" w:hAnsi="宋体"/>
          <w:szCs w:val="21"/>
        </w:rPr>
        <w:t>注意事项</w:t>
      </w:r>
    </w:p>
    <w:p w14:paraId="37681EAC">
      <w:pPr>
        <w:spacing w:line="260" w:lineRule="exact"/>
        <w:ind w:firstLine="422"/>
        <w:rPr>
          <w:rFonts w:hint="eastAsia" w:ascii="宋体" w:hAnsi="宋体"/>
          <w:szCs w:val="21"/>
        </w:rPr>
      </w:pPr>
      <w:r>
        <w:rPr>
          <w:rFonts w:hint="eastAsia" w:ascii="宋体" w:hAnsi="宋体"/>
          <w:szCs w:val="21"/>
        </w:rPr>
        <w:t>（</w:t>
      </w:r>
      <w:r>
        <w:rPr>
          <w:rFonts w:ascii="宋体" w:hAnsi="宋体"/>
          <w:szCs w:val="21"/>
        </w:rPr>
        <w:t>1</w:t>
      </w:r>
      <w:r>
        <w:rPr>
          <w:rFonts w:hint="eastAsia" w:ascii="宋体" w:hAnsi="宋体"/>
          <w:szCs w:val="21"/>
        </w:rPr>
        <w:t>）中标人需确保政府采购合同的收款账户与融资银行开户账户一致。</w:t>
      </w:r>
    </w:p>
    <w:p w14:paraId="306D71F2">
      <w:pPr>
        <w:spacing w:line="260" w:lineRule="exact"/>
        <w:ind w:firstLine="422"/>
        <w:rPr>
          <w:rFonts w:hint="eastAsia" w:ascii="宋体" w:hAnsi="宋体"/>
          <w:szCs w:val="21"/>
        </w:rPr>
      </w:pPr>
      <w:r>
        <w:rPr>
          <w:rFonts w:hint="eastAsia" w:ascii="宋体" w:hAnsi="宋体"/>
          <w:szCs w:val="21"/>
        </w:rPr>
        <w:t>（</w:t>
      </w:r>
      <w:r>
        <w:rPr>
          <w:rFonts w:ascii="宋体" w:hAnsi="宋体"/>
          <w:szCs w:val="21"/>
        </w:rPr>
        <w:t>2</w:t>
      </w:r>
      <w:r>
        <w:rPr>
          <w:rFonts w:hint="eastAsia" w:ascii="宋体" w:hAnsi="宋体"/>
          <w:szCs w:val="21"/>
        </w:rPr>
        <w:t>）用于政府采购信用融资的政府采购合同，应当包含如下条款：“第条：政府采购合同贷款</w:t>
      </w:r>
    </w:p>
    <w:p w14:paraId="71B91300">
      <w:pPr>
        <w:spacing w:line="260" w:lineRule="exact"/>
        <w:ind w:firstLine="422"/>
        <w:rPr>
          <w:rFonts w:hint="eastAsia" w:ascii="宋体" w:hAnsi="宋体"/>
          <w:szCs w:val="21"/>
        </w:rPr>
      </w:pPr>
      <w:r>
        <w:rPr>
          <w:rFonts w:hint="eastAsia" w:ascii="宋体" w:hAnsi="宋体"/>
          <w:szCs w:val="21"/>
        </w:rPr>
        <w:t>本合同同时用于乙方向银行（金融机构）申请政府采购信用贷款。</w:t>
      </w:r>
    </w:p>
    <w:p w14:paraId="641AC8C8">
      <w:pPr>
        <w:spacing w:line="260" w:lineRule="exact"/>
        <w:ind w:firstLine="422"/>
        <w:rPr>
          <w:rFonts w:hint="eastAsia" w:ascii="宋体" w:hAnsi="宋体"/>
          <w:szCs w:val="21"/>
        </w:rPr>
      </w:pPr>
      <w:r>
        <w:rPr>
          <w:rFonts w:hint="eastAsia" w:ascii="宋体" w:hAnsi="宋体"/>
          <w:szCs w:val="21"/>
        </w:rPr>
        <w:t>本合同一经签订，原则上不得更改乙方收款账户信息。确须更改的，乙方应取得原合同收款账户开户银行书面同意，否则修改后的合同不予备案，采购资金不予支付。”</w:t>
      </w:r>
    </w:p>
    <w:p w14:paraId="72957C24">
      <w:pPr>
        <w:tabs>
          <w:tab w:val="left" w:pos="2472"/>
        </w:tabs>
        <w:snapToGrid w:val="0"/>
        <w:spacing w:before="120" w:line="312" w:lineRule="auto"/>
        <w:ind w:right="-87" w:firstLine="602"/>
        <w:rPr>
          <w:rFonts w:eastAsia="黑体"/>
          <w:sz w:val="30"/>
        </w:rPr>
      </w:pPr>
    </w:p>
    <w:p w14:paraId="6BC868F6">
      <w:pPr>
        <w:tabs>
          <w:tab w:val="left" w:pos="2472"/>
        </w:tabs>
        <w:snapToGrid w:val="0"/>
        <w:spacing w:before="120" w:line="312" w:lineRule="auto"/>
        <w:ind w:right="-87" w:firstLine="602"/>
        <w:jc w:val="center"/>
        <w:rPr>
          <w:rFonts w:eastAsia="黑体"/>
          <w:sz w:val="30"/>
        </w:rPr>
      </w:pPr>
    </w:p>
    <w:p w14:paraId="026F9730">
      <w:pPr>
        <w:tabs>
          <w:tab w:val="left" w:pos="2472"/>
        </w:tabs>
        <w:snapToGrid w:val="0"/>
        <w:spacing w:before="120" w:line="312" w:lineRule="auto"/>
        <w:ind w:right="-87" w:firstLine="602"/>
        <w:jc w:val="center"/>
        <w:rPr>
          <w:rFonts w:eastAsia="黑体"/>
          <w:sz w:val="30"/>
        </w:rPr>
      </w:pPr>
      <w:r>
        <w:rPr>
          <w:rFonts w:hint="eastAsia" w:eastAsia="黑体"/>
          <w:sz w:val="30"/>
        </w:rPr>
        <w:t>第六章　投标文件格式</w:t>
      </w:r>
    </w:p>
    <w:p w14:paraId="0E07BC9F">
      <w:pPr>
        <w:tabs>
          <w:tab w:val="left" w:pos="2472"/>
        </w:tabs>
        <w:snapToGrid w:val="0"/>
        <w:spacing w:before="120" w:line="312" w:lineRule="auto"/>
        <w:ind w:right="-87" w:firstLine="602"/>
        <w:jc w:val="center"/>
        <w:rPr>
          <w:rFonts w:eastAsia="黑体"/>
          <w:sz w:val="30"/>
        </w:rPr>
      </w:pPr>
    </w:p>
    <w:p w14:paraId="59DBCB5F">
      <w:pPr>
        <w:snapToGrid w:val="0"/>
        <w:spacing w:line="360" w:lineRule="auto"/>
        <w:ind w:right="-85" w:firstLine="482"/>
        <w:rPr>
          <w:sz w:val="24"/>
        </w:rPr>
      </w:pPr>
    </w:p>
    <w:p w14:paraId="6015E16A">
      <w:pPr>
        <w:snapToGrid w:val="0"/>
        <w:spacing w:line="360" w:lineRule="auto"/>
        <w:ind w:right="-85" w:firstLine="482"/>
        <w:rPr>
          <w:sz w:val="24"/>
        </w:rPr>
      </w:pPr>
    </w:p>
    <w:p w14:paraId="42757A8C">
      <w:pPr>
        <w:snapToGrid w:val="0"/>
        <w:spacing w:line="360" w:lineRule="auto"/>
        <w:ind w:right="-85" w:firstLine="482"/>
        <w:rPr>
          <w:sz w:val="24"/>
        </w:rPr>
      </w:pPr>
      <w:r>
        <w:rPr>
          <w:rFonts w:hint="eastAsia"/>
          <w:sz w:val="24"/>
        </w:rPr>
        <w:t>一、</w:t>
      </w:r>
      <w:r>
        <w:rPr>
          <w:rFonts w:hint="eastAsia"/>
          <w:b/>
          <w:sz w:val="24"/>
        </w:rPr>
        <w:t>备份文件包装封面（格式供参考）</w:t>
      </w:r>
      <w:r>
        <w:rPr>
          <w:rFonts w:hint="eastAsia"/>
          <w:sz w:val="24"/>
        </w:rPr>
        <w:t>：</w:t>
      </w:r>
    </w:p>
    <w:p w14:paraId="2FEB1AF0">
      <w:pPr>
        <w:snapToGrid w:val="0"/>
        <w:spacing w:line="360" w:lineRule="auto"/>
        <w:ind w:right="-85" w:firstLine="482"/>
        <w:jc w:val="center"/>
        <w:rPr>
          <w:sz w:val="24"/>
        </w:rPr>
      </w:pPr>
    </w:p>
    <w:p w14:paraId="69752700">
      <w:pPr>
        <w:snapToGrid w:val="0"/>
        <w:spacing w:line="360" w:lineRule="auto"/>
        <w:ind w:right="-85" w:firstLine="883"/>
        <w:jc w:val="center"/>
        <w:rPr>
          <w:b/>
          <w:sz w:val="44"/>
        </w:rPr>
      </w:pPr>
      <w:r>
        <w:rPr>
          <w:rFonts w:hint="eastAsia"/>
          <w:b/>
          <w:sz w:val="44"/>
        </w:rPr>
        <w:t>投标文件</w:t>
      </w:r>
    </w:p>
    <w:p w14:paraId="4E662595">
      <w:pPr>
        <w:snapToGrid w:val="0"/>
        <w:spacing w:line="360" w:lineRule="auto"/>
        <w:ind w:right="-85" w:firstLine="482"/>
        <w:rPr>
          <w:sz w:val="24"/>
        </w:rPr>
      </w:pPr>
    </w:p>
    <w:p w14:paraId="3FBCA543">
      <w:pPr>
        <w:snapToGrid w:val="0"/>
        <w:spacing w:line="360" w:lineRule="auto"/>
        <w:ind w:right="-85" w:firstLine="1124" w:firstLineChars="400"/>
        <w:rPr>
          <w:b/>
          <w:sz w:val="28"/>
        </w:rPr>
      </w:pPr>
      <w:r>
        <w:rPr>
          <w:rFonts w:hint="eastAsia"/>
          <w:b/>
          <w:sz w:val="28"/>
        </w:rPr>
        <w:t>项目名称：</w:t>
      </w:r>
    </w:p>
    <w:p w14:paraId="431CD6E7">
      <w:pPr>
        <w:snapToGrid w:val="0"/>
        <w:spacing w:line="360" w:lineRule="auto"/>
        <w:ind w:right="-85" w:firstLine="1113" w:firstLineChars="396"/>
        <w:rPr>
          <w:b/>
          <w:sz w:val="28"/>
          <w:u w:val="single"/>
        </w:rPr>
      </w:pPr>
      <w:r>
        <w:rPr>
          <w:rFonts w:hint="eastAsia"/>
          <w:b/>
          <w:sz w:val="28"/>
        </w:rPr>
        <w:t>项目编号：</w:t>
      </w:r>
    </w:p>
    <w:p w14:paraId="446D3469">
      <w:pPr>
        <w:snapToGrid w:val="0"/>
        <w:spacing w:line="360" w:lineRule="auto"/>
        <w:ind w:right="-85" w:firstLine="1169" w:firstLineChars="416"/>
        <w:rPr>
          <w:b/>
          <w:sz w:val="28"/>
        </w:rPr>
      </w:pPr>
      <w:r>
        <w:rPr>
          <w:rFonts w:hint="eastAsia"/>
          <w:b/>
          <w:sz w:val="28"/>
        </w:rPr>
        <w:t>投标人名称：</w:t>
      </w:r>
      <w:r>
        <w:rPr>
          <w:rFonts w:hint="eastAsia"/>
          <w:b/>
          <w:sz w:val="28"/>
          <w:u w:val="single"/>
        </w:rPr>
        <w:t>（</w:t>
      </w:r>
      <w:r>
        <w:rPr>
          <w:rFonts w:hint="eastAsia"/>
          <w:b/>
          <w:sz w:val="28"/>
        </w:rPr>
        <w:t>加盖公章）</w:t>
      </w:r>
    </w:p>
    <w:p w14:paraId="2C80677A">
      <w:pPr>
        <w:snapToGrid w:val="0"/>
        <w:spacing w:line="360" w:lineRule="auto"/>
        <w:ind w:right="-85" w:firstLine="1169" w:firstLineChars="416"/>
        <w:rPr>
          <w:b/>
          <w:sz w:val="28"/>
          <w:u w:val="single"/>
        </w:rPr>
      </w:pPr>
      <w:r>
        <w:rPr>
          <w:rFonts w:hint="eastAsia"/>
          <w:b/>
          <w:sz w:val="28"/>
        </w:rPr>
        <w:t>投标人地址：</w:t>
      </w:r>
    </w:p>
    <w:p w14:paraId="550E8A29">
      <w:pPr>
        <w:snapToGrid w:val="0"/>
        <w:spacing w:line="360" w:lineRule="auto"/>
        <w:ind w:right="-85" w:firstLine="1124" w:firstLineChars="400"/>
        <w:rPr>
          <w:b/>
          <w:sz w:val="28"/>
          <w:u w:val="single"/>
        </w:rPr>
      </w:pPr>
      <w:r>
        <w:rPr>
          <w:rFonts w:hint="eastAsia"/>
          <w:b/>
          <w:sz w:val="28"/>
        </w:rPr>
        <w:t>投标联系人：电话</w:t>
      </w:r>
    </w:p>
    <w:p w14:paraId="29D734BE">
      <w:pPr>
        <w:snapToGrid w:val="0"/>
        <w:spacing w:line="360" w:lineRule="auto"/>
        <w:ind w:right="-85" w:firstLine="1124" w:firstLineChars="400"/>
        <w:rPr>
          <w:b/>
          <w:sz w:val="28"/>
          <w:u w:val="single"/>
        </w:rPr>
      </w:pPr>
      <w:r>
        <w:rPr>
          <w:rFonts w:hint="eastAsia"/>
          <w:b/>
          <w:sz w:val="28"/>
        </w:rPr>
        <w:t>启封时间：</w:t>
      </w:r>
      <w:r>
        <w:rPr>
          <w:rFonts w:hint="eastAsia"/>
          <w:b/>
          <w:sz w:val="28"/>
          <w:u w:val="single"/>
        </w:rPr>
        <w:t>在</w:t>
      </w:r>
      <w:r>
        <w:rPr>
          <w:b/>
          <w:sz w:val="28"/>
          <w:u w:val="single"/>
        </w:rPr>
        <w:t>20</w:t>
      </w:r>
      <w:r>
        <w:rPr>
          <w:rFonts w:hint="eastAsia"/>
          <w:b/>
          <w:sz w:val="28"/>
          <w:u w:val="single"/>
        </w:rPr>
        <w:t>年月日时分之前不得启封</w:t>
      </w:r>
    </w:p>
    <w:p w14:paraId="400F1B70">
      <w:pPr>
        <w:snapToGrid w:val="0"/>
        <w:spacing w:line="360" w:lineRule="auto"/>
        <w:ind w:right="-85" w:firstLine="4080" w:firstLineChars="1700"/>
        <w:rPr>
          <w:sz w:val="24"/>
        </w:rPr>
      </w:pPr>
    </w:p>
    <w:p w14:paraId="1E9C7D4B">
      <w:pPr>
        <w:snapToGrid w:val="0"/>
        <w:spacing w:line="360" w:lineRule="auto"/>
        <w:ind w:right="-85" w:firstLine="482"/>
        <w:jc w:val="center"/>
        <w:rPr>
          <w:sz w:val="24"/>
        </w:rPr>
      </w:pPr>
      <w:r>
        <w:rPr>
          <w:rFonts w:hint="eastAsia"/>
          <w:sz w:val="24"/>
        </w:rPr>
        <w:t>年月日</w:t>
      </w:r>
    </w:p>
    <w:p w14:paraId="747F6568">
      <w:pPr>
        <w:snapToGrid w:val="0"/>
        <w:spacing w:line="360" w:lineRule="auto"/>
        <w:ind w:right="-85" w:firstLine="482"/>
        <w:outlineLvl w:val="1"/>
        <w:rPr>
          <w:sz w:val="24"/>
          <w:u w:val="single"/>
        </w:rPr>
      </w:pPr>
    </w:p>
    <w:p w14:paraId="56624BB4">
      <w:pPr>
        <w:snapToGrid w:val="0"/>
        <w:spacing w:before="120" w:beforeLines="50" w:line="312" w:lineRule="auto"/>
        <w:ind w:firstLine="640"/>
        <w:rPr>
          <w:b/>
          <w:sz w:val="32"/>
        </w:rPr>
      </w:pPr>
    </w:p>
    <w:p w14:paraId="13FF1B39">
      <w:pPr>
        <w:snapToGrid w:val="0"/>
        <w:spacing w:before="120" w:beforeLines="50" w:line="312" w:lineRule="auto"/>
        <w:ind w:firstLine="640"/>
        <w:rPr>
          <w:b/>
          <w:sz w:val="32"/>
        </w:rPr>
      </w:pPr>
    </w:p>
    <w:p w14:paraId="3CC42396">
      <w:pPr>
        <w:snapToGrid w:val="0"/>
        <w:spacing w:before="120" w:beforeLines="50" w:line="312" w:lineRule="auto"/>
        <w:ind w:firstLine="640"/>
        <w:rPr>
          <w:b/>
          <w:sz w:val="32"/>
        </w:rPr>
      </w:pPr>
    </w:p>
    <w:p w14:paraId="4B960F14">
      <w:pPr>
        <w:snapToGrid w:val="0"/>
        <w:spacing w:before="120" w:beforeLines="50" w:line="312" w:lineRule="auto"/>
        <w:ind w:firstLine="640"/>
        <w:rPr>
          <w:b/>
          <w:sz w:val="32"/>
        </w:rPr>
      </w:pPr>
    </w:p>
    <w:p w14:paraId="56CD4715">
      <w:pPr>
        <w:snapToGrid w:val="0"/>
        <w:spacing w:before="120" w:beforeLines="50" w:line="312" w:lineRule="auto"/>
        <w:ind w:firstLine="640"/>
        <w:rPr>
          <w:b/>
          <w:sz w:val="32"/>
        </w:rPr>
      </w:pPr>
    </w:p>
    <w:p w14:paraId="1C2CE226">
      <w:pPr>
        <w:snapToGrid w:val="0"/>
        <w:spacing w:before="120" w:beforeLines="50" w:line="312" w:lineRule="auto"/>
        <w:ind w:firstLine="640"/>
        <w:rPr>
          <w:b/>
          <w:sz w:val="32"/>
        </w:rPr>
      </w:pPr>
    </w:p>
    <w:p w14:paraId="00EC8667">
      <w:pPr>
        <w:snapToGrid w:val="0"/>
        <w:spacing w:before="120" w:beforeLines="50" w:line="312" w:lineRule="auto"/>
        <w:ind w:firstLine="560"/>
        <w:rPr>
          <w:b/>
          <w:sz w:val="28"/>
          <w:szCs w:val="28"/>
        </w:rPr>
      </w:pPr>
    </w:p>
    <w:p w14:paraId="0CECD28C">
      <w:pPr>
        <w:snapToGrid w:val="0"/>
        <w:spacing w:before="120" w:beforeLines="50" w:line="312" w:lineRule="auto"/>
        <w:ind w:firstLine="560"/>
        <w:rPr>
          <w:b/>
          <w:sz w:val="28"/>
          <w:szCs w:val="28"/>
        </w:rPr>
      </w:pPr>
    </w:p>
    <w:p w14:paraId="7455F004">
      <w:pPr>
        <w:spacing w:after="120"/>
      </w:pPr>
    </w:p>
    <w:p w14:paraId="1FE5C6C6">
      <w:pPr>
        <w:spacing w:after="120"/>
        <w:ind w:firstLine="210" w:firstLineChars="100"/>
        <w:rPr>
          <w:rFonts w:hAnsi="Calibri"/>
          <w:kern w:val="0"/>
        </w:rPr>
      </w:pPr>
    </w:p>
    <w:p w14:paraId="4D0758CB">
      <w:pPr>
        <w:snapToGrid w:val="0"/>
        <w:spacing w:before="120" w:beforeLines="50" w:line="312" w:lineRule="auto"/>
        <w:ind w:firstLine="562"/>
        <w:rPr>
          <w:b/>
          <w:sz w:val="28"/>
          <w:szCs w:val="28"/>
        </w:rPr>
      </w:pPr>
      <w:r>
        <w:rPr>
          <w:rFonts w:hint="eastAsia"/>
          <w:b/>
          <w:sz w:val="28"/>
          <w:szCs w:val="28"/>
        </w:rPr>
        <w:t>二</w:t>
      </w:r>
    </w:p>
    <w:p w14:paraId="2DE64CCC">
      <w:pPr>
        <w:snapToGrid w:val="0"/>
        <w:spacing w:before="120" w:beforeLines="50" w:line="312" w:lineRule="auto"/>
        <w:ind w:firstLine="3678" w:firstLineChars="1145"/>
        <w:rPr>
          <w:b/>
          <w:sz w:val="32"/>
        </w:rPr>
      </w:pPr>
      <w:r>
        <w:rPr>
          <w:rFonts w:hint="eastAsia"/>
          <w:b/>
          <w:sz w:val="32"/>
        </w:rPr>
        <w:t>开标一览表</w:t>
      </w:r>
    </w:p>
    <w:p w14:paraId="771CFAE8">
      <w:pPr>
        <w:spacing w:line="360" w:lineRule="auto"/>
        <w:ind w:firstLine="480"/>
        <w:rPr>
          <w:b/>
          <w:sz w:val="24"/>
          <w:szCs w:val="24"/>
        </w:rPr>
      </w:pPr>
    </w:p>
    <w:p w14:paraId="2DD29D74">
      <w:pPr>
        <w:snapToGrid w:val="0"/>
        <w:spacing w:before="50" w:after="50"/>
      </w:pPr>
      <w:r>
        <w:rPr>
          <w:rFonts w:hint="eastAsia"/>
        </w:rPr>
        <w:t>项目名称：</w:t>
      </w:r>
    </w:p>
    <w:p w14:paraId="03EF38B2">
      <w:pPr>
        <w:snapToGrid w:val="0"/>
        <w:spacing w:before="50" w:after="50"/>
      </w:pPr>
      <w:r>
        <w:rPr>
          <w:rFonts w:hint="eastAsia"/>
        </w:rPr>
        <w:t>项目编号：</w:t>
      </w:r>
    </w:p>
    <w:p w14:paraId="0B5EB812">
      <w:pPr>
        <w:spacing w:after="120"/>
        <w:ind w:firstLine="6930" w:firstLineChars="3300"/>
        <w:rPr>
          <w:kern w:val="0"/>
          <w:szCs w:val="21"/>
        </w:rPr>
      </w:pPr>
      <w:r>
        <w:rPr>
          <w:rFonts w:hint="eastAsia"/>
          <w:kern w:val="0"/>
          <w:szCs w:val="21"/>
        </w:rPr>
        <w:t>单位：元</w:t>
      </w:r>
    </w:p>
    <w:tbl>
      <w:tblPr>
        <w:tblStyle w:val="62"/>
        <w:tblW w:w="956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
      <w:tblGrid>
        <w:gridCol w:w="1004"/>
        <w:gridCol w:w="2182"/>
        <w:gridCol w:w="4153"/>
        <w:gridCol w:w="2224"/>
      </w:tblGrid>
      <w:tr w14:paraId="77589B6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495" w:hRule="atLeast"/>
          <w:jc w:val="center"/>
        </w:trPr>
        <w:tc>
          <w:tcPr>
            <w:tcW w:w="1004" w:type="dxa"/>
            <w:tcBorders>
              <w:top w:val="single" w:color="auto" w:sz="4" w:space="0"/>
              <w:right w:val="single" w:color="auto" w:sz="4" w:space="0"/>
            </w:tcBorders>
            <w:vAlign w:val="center"/>
          </w:tcPr>
          <w:p w14:paraId="4BC82EE1">
            <w:pPr>
              <w:jc w:val="center"/>
              <w:rPr>
                <w:rFonts w:ascii="宋体"/>
                <w:b/>
                <w:szCs w:val="21"/>
              </w:rPr>
            </w:pPr>
            <w:r>
              <w:rPr>
                <w:rFonts w:hint="eastAsia" w:ascii="宋体" w:hAnsi="宋体"/>
                <w:b/>
                <w:szCs w:val="21"/>
              </w:rPr>
              <w:t>序号</w:t>
            </w:r>
          </w:p>
        </w:tc>
        <w:tc>
          <w:tcPr>
            <w:tcW w:w="2182" w:type="dxa"/>
            <w:tcBorders>
              <w:top w:val="single" w:color="auto" w:sz="4" w:space="0"/>
              <w:left w:val="single" w:color="auto" w:sz="4" w:space="0"/>
              <w:right w:val="single" w:color="auto" w:sz="4" w:space="0"/>
            </w:tcBorders>
            <w:vAlign w:val="center"/>
          </w:tcPr>
          <w:p w14:paraId="59BB4B3F">
            <w:pPr>
              <w:ind w:left="424" w:leftChars="202"/>
              <w:jc w:val="center"/>
              <w:rPr>
                <w:rFonts w:ascii="宋体"/>
                <w:b/>
                <w:szCs w:val="21"/>
              </w:rPr>
            </w:pPr>
            <w:r>
              <w:rPr>
                <w:rFonts w:hint="eastAsia" w:ascii="宋体" w:hAnsi="宋体"/>
                <w:b/>
                <w:szCs w:val="21"/>
              </w:rPr>
              <w:t>名称</w:t>
            </w:r>
          </w:p>
        </w:tc>
        <w:tc>
          <w:tcPr>
            <w:tcW w:w="4153" w:type="dxa"/>
            <w:tcBorders>
              <w:top w:val="single" w:color="auto" w:sz="4" w:space="0"/>
              <w:left w:val="single" w:color="auto" w:sz="4" w:space="0"/>
              <w:right w:val="single" w:color="auto" w:sz="4" w:space="0"/>
            </w:tcBorders>
            <w:vAlign w:val="center"/>
          </w:tcPr>
          <w:p w14:paraId="0142A41B">
            <w:pPr>
              <w:jc w:val="center"/>
              <w:rPr>
                <w:rFonts w:ascii="宋体"/>
                <w:b/>
                <w:szCs w:val="21"/>
              </w:rPr>
            </w:pPr>
            <w:r>
              <w:rPr>
                <w:rFonts w:hint="eastAsia" w:ascii="宋体" w:hAnsi="宋体"/>
                <w:b/>
                <w:szCs w:val="21"/>
              </w:rPr>
              <w:t>投标报价</w:t>
            </w:r>
          </w:p>
        </w:tc>
        <w:tc>
          <w:tcPr>
            <w:tcW w:w="2224" w:type="dxa"/>
            <w:tcBorders>
              <w:top w:val="single" w:color="auto" w:sz="4" w:space="0"/>
              <w:left w:val="single" w:color="auto" w:sz="4" w:space="0"/>
            </w:tcBorders>
            <w:vAlign w:val="center"/>
          </w:tcPr>
          <w:p w14:paraId="749E48B7">
            <w:pPr>
              <w:jc w:val="center"/>
              <w:rPr>
                <w:rFonts w:ascii="宋体"/>
                <w:b/>
                <w:szCs w:val="21"/>
              </w:rPr>
            </w:pPr>
            <w:r>
              <w:rPr>
                <w:rFonts w:hint="eastAsia" w:ascii="宋体"/>
                <w:b/>
                <w:szCs w:val="21"/>
              </w:rPr>
              <w:t>备注</w:t>
            </w:r>
          </w:p>
        </w:tc>
      </w:tr>
      <w:tr w14:paraId="60225AF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855" w:hRule="atLeast"/>
          <w:jc w:val="center"/>
        </w:trPr>
        <w:tc>
          <w:tcPr>
            <w:tcW w:w="1004" w:type="dxa"/>
            <w:tcBorders>
              <w:top w:val="single" w:color="auto" w:sz="4" w:space="0"/>
              <w:right w:val="single" w:color="auto" w:sz="4" w:space="0"/>
            </w:tcBorders>
            <w:vAlign w:val="center"/>
          </w:tcPr>
          <w:p w14:paraId="1D4F8F39">
            <w:pPr>
              <w:ind w:firstLine="420"/>
              <w:jc w:val="center"/>
              <w:rPr>
                <w:rFonts w:hint="eastAsia" w:ascii="宋体" w:hAnsi="宋体"/>
                <w:b/>
                <w:szCs w:val="21"/>
              </w:rPr>
            </w:pPr>
          </w:p>
        </w:tc>
        <w:tc>
          <w:tcPr>
            <w:tcW w:w="2182" w:type="dxa"/>
            <w:tcBorders>
              <w:top w:val="single" w:color="auto" w:sz="4" w:space="0"/>
              <w:left w:val="single" w:color="auto" w:sz="4" w:space="0"/>
              <w:right w:val="single" w:color="auto" w:sz="4" w:space="0"/>
            </w:tcBorders>
            <w:vAlign w:val="center"/>
          </w:tcPr>
          <w:p w14:paraId="10364378">
            <w:pPr>
              <w:ind w:left="424" w:leftChars="202" w:firstLine="420"/>
              <w:jc w:val="center"/>
              <w:rPr>
                <w:rFonts w:hint="eastAsia" w:ascii="宋体" w:hAnsi="宋体"/>
                <w:b/>
                <w:szCs w:val="21"/>
              </w:rPr>
            </w:pPr>
          </w:p>
        </w:tc>
        <w:tc>
          <w:tcPr>
            <w:tcW w:w="4153" w:type="dxa"/>
            <w:tcBorders>
              <w:top w:val="single" w:color="auto" w:sz="4" w:space="0"/>
              <w:left w:val="single" w:color="auto" w:sz="4" w:space="0"/>
              <w:right w:val="single" w:color="auto" w:sz="4" w:space="0"/>
            </w:tcBorders>
            <w:vAlign w:val="center"/>
          </w:tcPr>
          <w:p w14:paraId="0CC70A32">
            <w:pPr>
              <w:ind w:firstLine="420"/>
              <w:jc w:val="center"/>
              <w:rPr>
                <w:rFonts w:hint="eastAsia" w:ascii="宋体" w:hAnsi="宋体"/>
                <w:b/>
                <w:szCs w:val="21"/>
              </w:rPr>
            </w:pPr>
          </w:p>
        </w:tc>
        <w:tc>
          <w:tcPr>
            <w:tcW w:w="2224" w:type="dxa"/>
            <w:tcBorders>
              <w:top w:val="single" w:color="auto" w:sz="4" w:space="0"/>
              <w:left w:val="single" w:color="auto" w:sz="4" w:space="0"/>
            </w:tcBorders>
            <w:vAlign w:val="center"/>
          </w:tcPr>
          <w:p w14:paraId="4ADECB19">
            <w:pPr>
              <w:ind w:firstLine="420"/>
              <w:jc w:val="center"/>
              <w:rPr>
                <w:rFonts w:ascii="宋体"/>
                <w:b/>
                <w:szCs w:val="21"/>
              </w:rPr>
            </w:pPr>
          </w:p>
        </w:tc>
      </w:tr>
      <w:tr w14:paraId="1A462B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967" w:hRule="atLeast"/>
          <w:jc w:val="center"/>
        </w:trPr>
        <w:tc>
          <w:tcPr>
            <w:tcW w:w="1004" w:type="dxa"/>
            <w:tcBorders>
              <w:bottom w:val="single" w:color="auto" w:sz="4" w:space="0"/>
              <w:right w:val="single" w:color="auto" w:sz="4" w:space="0"/>
            </w:tcBorders>
            <w:vAlign w:val="center"/>
          </w:tcPr>
          <w:p w14:paraId="2109A51B">
            <w:pPr>
              <w:autoSpaceDE w:val="0"/>
              <w:autoSpaceDN w:val="0"/>
              <w:adjustRightInd w:val="0"/>
              <w:spacing w:line="400" w:lineRule="exact"/>
              <w:ind w:left="424" w:leftChars="202"/>
              <w:rPr>
                <w:rFonts w:ascii="宋体"/>
                <w:szCs w:val="21"/>
                <w:lang w:val="zh-CN"/>
              </w:rPr>
            </w:pPr>
            <w:r>
              <w:rPr>
                <w:rFonts w:hint="eastAsia" w:ascii="宋体" w:hAnsi="宋体"/>
                <w:szCs w:val="21"/>
                <w:lang w:val="zh-CN"/>
              </w:rPr>
              <w:t>合计</w:t>
            </w:r>
          </w:p>
        </w:tc>
        <w:tc>
          <w:tcPr>
            <w:tcW w:w="8559" w:type="dxa"/>
            <w:gridSpan w:val="3"/>
            <w:tcBorders>
              <w:left w:val="single" w:color="auto" w:sz="4" w:space="0"/>
              <w:bottom w:val="single" w:color="auto" w:sz="4" w:space="0"/>
            </w:tcBorders>
            <w:vAlign w:val="center"/>
          </w:tcPr>
          <w:p w14:paraId="0A0FC6B1">
            <w:pPr>
              <w:spacing w:before="120" w:after="120"/>
              <w:ind w:left="424" w:leftChars="202"/>
              <w:rPr>
                <w:rFonts w:hint="eastAsia" w:ascii="宋体" w:hAnsi="宋体"/>
                <w:b/>
                <w:bCs/>
                <w:szCs w:val="21"/>
              </w:rPr>
            </w:pPr>
            <w:r>
              <w:rPr>
                <w:rFonts w:hint="eastAsia" w:ascii="宋体" w:hAnsi="宋体"/>
                <w:b/>
                <w:bCs/>
                <w:szCs w:val="21"/>
              </w:rPr>
              <w:t>大写：</w:t>
            </w:r>
          </w:p>
        </w:tc>
      </w:tr>
    </w:tbl>
    <w:p w14:paraId="11008880">
      <w:pPr>
        <w:spacing w:after="120"/>
        <w:ind w:firstLine="210" w:firstLineChars="100"/>
        <w:rPr>
          <w:kern w:val="0"/>
          <w:szCs w:val="21"/>
        </w:rPr>
      </w:pPr>
    </w:p>
    <w:p w14:paraId="5C8161A7">
      <w:pPr>
        <w:spacing w:after="120"/>
        <w:ind w:firstLine="6510" w:firstLineChars="3100"/>
        <w:rPr>
          <w:rFonts w:hAnsi="Calibri"/>
          <w:kern w:val="0"/>
        </w:rPr>
      </w:pPr>
    </w:p>
    <w:p w14:paraId="6A8C249F">
      <w:pPr>
        <w:snapToGrid w:val="0"/>
        <w:spacing w:line="360" w:lineRule="auto"/>
        <w:ind w:right="-340"/>
      </w:pPr>
      <w:r>
        <w:rPr>
          <w:rFonts w:hint="eastAsia"/>
        </w:rPr>
        <w:t>投标人名称（盖章）：日期：年月日</w:t>
      </w:r>
    </w:p>
    <w:p w14:paraId="1D65E99D">
      <w:pPr>
        <w:snapToGrid w:val="0"/>
        <w:spacing w:before="50" w:after="50"/>
        <w:ind w:firstLine="502"/>
        <w:rPr>
          <w:spacing w:val="20"/>
          <w:u w:val="single"/>
        </w:rPr>
      </w:pPr>
    </w:p>
    <w:p w14:paraId="69BFFD8E">
      <w:pPr>
        <w:spacing w:after="120"/>
      </w:pPr>
    </w:p>
    <w:p w14:paraId="056F2268">
      <w:pPr>
        <w:snapToGrid w:val="0"/>
        <w:spacing w:before="120" w:line="312" w:lineRule="auto"/>
        <w:ind w:right="-341" w:firstLine="640"/>
        <w:jc w:val="center"/>
        <w:rPr>
          <w:b/>
          <w:sz w:val="32"/>
        </w:rPr>
      </w:pPr>
    </w:p>
    <w:p w14:paraId="13879FE3">
      <w:pPr>
        <w:snapToGrid w:val="0"/>
        <w:spacing w:before="120" w:line="312" w:lineRule="auto"/>
        <w:ind w:right="-341" w:firstLine="640"/>
        <w:jc w:val="center"/>
        <w:rPr>
          <w:b/>
          <w:sz w:val="32"/>
        </w:rPr>
      </w:pPr>
    </w:p>
    <w:p w14:paraId="550D9278">
      <w:pPr>
        <w:snapToGrid w:val="0"/>
        <w:spacing w:before="120" w:line="312" w:lineRule="auto"/>
        <w:ind w:right="-341" w:firstLine="640"/>
        <w:rPr>
          <w:b/>
          <w:sz w:val="32"/>
        </w:rPr>
      </w:pPr>
    </w:p>
    <w:p w14:paraId="04B8D89E">
      <w:pPr>
        <w:snapToGrid w:val="0"/>
        <w:spacing w:before="120" w:line="312" w:lineRule="auto"/>
        <w:ind w:right="-341" w:firstLine="640"/>
        <w:jc w:val="center"/>
        <w:rPr>
          <w:b/>
          <w:sz w:val="32"/>
        </w:rPr>
      </w:pPr>
    </w:p>
    <w:p w14:paraId="425AE2C4">
      <w:pPr>
        <w:snapToGrid w:val="0"/>
        <w:spacing w:before="120" w:line="312" w:lineRule="auto"/>
        <w:ind w:right="-341" w:firstLine="640"/>
        <w:jc w:val="center"/>
        <w:rPr>
          <w:b/>
          <w:sz w:val="32"/>
        </w:rPr>
      </w:pPr>
    </w:p>
    <w:p w14:paraId="33BA49FA">
      <w:pPr>
        <w:snapToGrid w:val="0"/>
        <w:spacing w:before="120" w:line="312" w:lineRule="auto"/>
        <w:ind w:right="-341" w:firstLine="640"/>
        <w:jc w:val="center"/>
        <w:rPr>
          <w:b/>
          <w:sz w:val="32"/>
        </w:rPr>
      </w:pPr>
    </w:p>
    <w:p w14:paraId="0CB4CE52">
      <w:pPr>
        <w:snapToGrid w:val="0"/>
        <w:spacing w:before="120" w:line="312" w:lineRule="auto"/>
        <w:ind w:right="-341" w:firstLine="640"/>
        <w:jc w:val="center"/>
        <w:rPr>
          <w:b/>
          <w:sz w:val="32"/>
        </w:rPr>
      </w:pPr>
    </w:p>
    <w:p w14:paraId="0F5BD2BE">
      <w:pPr>
        <w:snapToGrid w:val="0"/>
        <w:spacing w:before="120" w:line="312" w:lineRule="auto"/>
        <w:ind w:right="-341" w:firstLine="640"/>
        <w:jc w:val="center"/>
        <w:rPr>
          <w:b/>
          <w:sz w:val="32"/>
        </w:rPr>
      </w:pPr>
    </w:p>
    <w:p w14:paraId="50B08A48">
      <w:pPr>
        <w:snapToGrid w:val="0"/>
        <w:spacing w:before="120" w:line="312" w:lineRule="auto"/>
        <w:ind w:right="-341" w:firstLine="640"/>
        <w:jc w:val="center"/>
        <w:rPr>
          <w:b/>
          <w:sz w:val="32"/>
        </w:rPr>
      </w:pPr>
    </w:p>
    <w:p w14:paraId="1FB5BC08">
      <w:pPr>
        <w:snapToGrid w:val="0"/>
        <w:spacing w:before="120" w:line="312" w:lineRule="auto"/>
        <w:ind w:right="-341" w:firstLine="640"/>
        <w:jc w:val="center"/>
        <w:rPr>
          <w:b/>
          <w:sz w:val="32"/>
        </w:rPr>
      </w:pPr>
    </w:p>
    <w:p w14:paraId="19FB4A83">
      <w:pPr>
        <w:snapToGrid w:val="0"/>
        <w:spacing w:before="120" w:line="312" w:lineRule="auto"/>
        <w:ind w:right="-341" w:firstLine="640"/>
        <w:jc w:val="center"/>
        <w:rPr>
          <w:b/>
          <w:sz w:val="32"/>
        </w:rPr>
      </w:pPr>
    </w:p>
    <w:p w14:paraId="586641A1">
      <w:pPr>
        <w:snapToGrid w:val="0"/>
        <w:spacing w:before="120" w:line="312" w:lineRule="auto"/>
        <w:ind w:right="-341" w:firstLine="640"/>
        <w:jc w:val="center"/>
        <w:rPr>
          <w:b/>
          <w:sz w:val="32"/>
        </w:rPr>
      </w:pPr>
    </w:p>
    <w:p w14:paraId="65F0A69C">
      <w:pPr>
        <w:snapToGrid w:val="0"/>
        <w:spacing w:before="120" w:line="312" w:lineRule="auto"/>
        <w:ind w:right="-341" w:firstLine="643"/>
        <w:jc w:val="center"/>
        <w:rPr>
          <w:b/>
          <w:sz w:val="32"/>
        </w:rPr>
      </w:pPr>
      <w:r>
        <w:rPr>
          <w:rFonts w:hint="eastAsia"/>
          <w:b/>
          <w:sz w:val="32"/>
        </w:rPr>
        <w:t>三、投标报价明细表</w:t>
      </w:r>
    </w:p>
    <w:p w14:paraId="5C34A8CE">
      <w:pPr>
        <w:snapToGrid w:val="0"/>
        <w:ind w:firstLine="560"/>
        <w:rPr>
          <w:b/>
          <w:sz w:val="28"/>
        </w:rPr>
      </w:pPr>
    </w:p>
    <w:p w14:paraId="6B3CC385">
      <w:pPr>
        <w:snapToGrid w:val="0"/>
        <w:rPr>
          <w:szCs w:val="21"/>
        </w:rPr>
      </w:pPr>
      <w:r>
        <w:rPr>
          <w:rFonts w:hint="eastAsia"/>
          <w:szCs w:val="21"/>
        </w:rPr>
        <w:t>项目名称：                                             金额单位：人民币（元）</w:t>
      </w:r>
    </w:p>
    <w:p w14:paraId="1525B99C">
      <w:pPr>
        <w:snapToGrid w:val="0"/>
        <w:spacing w:before="120" w:beforeLines="50" w:after="120"/>
        <w:rPr>
          <w:szCs w:val="21"/>
        </w:rPr>
      </w:pPr>
      <w:r>
        <w:rPr>
          <w:rFonts w:hint="eastAsia"/>
          <w:szCs w:val="21"/>
        </w:rPr>
        <w:t>项目编号：</w:t>
      </w:r>
    </w:p>
    <w:tbl>
      <w:tblPr>
        <w:tblStyle w:val="62"/>
        <w:tblW w:w="9540" w:type="dxa"/>
        <w:tblInd w:w="-25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44"/>
        <w:gridCol w:w="2234"/>
        <w:gridCol w:w="1080"/>
        <w:gridCol w:w="938"/>
        <w:gridCol w:w="1134"/>
        <w:gridCol w:w="808"/>
        <w:gridCol w:w="1262"/>
        <w:gridCol w:w="1440"/>
      </w:tblGrid>
      <w:tr w14:paraId="66C9BF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4" w:type="dxa"/>
            <w:tcBorders>
              <w:top w:val="single" w:color="auto" w:sz="4" w:space="0"/>
              <w:bottom w:val="single" w:color="auto" w:sz="4" w:space="0"/>
              <w:right w:val="single" w:color="auto" w:sz="4" w:space="0"/>
            </w:tcBorders>
            <w:vAlign w:val="center"/>
          </w:tcPr>
          <w:p w14:paraId="634E458D">
            <w:pPr>
              <w:tabs>
                <w:tab w:val="left" w:pos="1418"/>
              </w:tabs>
              <w:snapToGrid w:val="0"/>
              <w:spacing w:before="50" w:after="50"/>
              <w:jc w:val="center"/>
            </w:pPr>
            <w:r>
              <w:rPr>
                <w:rFonts w:hint="eastAsia"/>
              </w:rPr>
              <w:t>序号</w:t>
            </w:r>
          </w:p>
        </w:tc>
        <w:tc>
          <w:tcPr>
            <w:tcW w:w="2234" w:type="dxa"/>
            <w:tcBorders>
              <w:top w:val="single" w:color="auto" w:sz="4" w:space="0"/>
              <w:left w:val="single" w:color="auto" w:sz="4" w:space="0"/>
              <w:bottom w:val="single" w:color="auto" w:sz="4" w:space="0"/>
              <w:right w:val="single" w:color="auto" w:sz="4" w:space="0"/>
            </w:tcBorders>
            <w:vAlign w:val="center"/>
          </w:tcPr>
          <w:p w14:paraId="4CCF0EAF">
            <w:pPr>
              <w:tabs>
                <w:tab w:val="left" w:pos="1418"/>
              </w:tabs>
              <w:snapToGrid w:val="0"/>
              <w:spacing w:before="50" w:after="50"/>
              <w:jc w:val="center"/>
            </w:pPr>
            <w:r>
              <w:rPr>
                <w:rFonts w:hint="eastAsia"/>
              </w:rPr>
              <w:t>名称</w:t>
            </w:r>
          </w:p>
        </w:tc>
        <w:tc>
          <w:tcPr>
            <w:tcW w:w="1080" w:type="dxa"/>
            <w:tcBorders>
              <w:top w:val="single" w:color="auto" w:sz="4" w:space="0"/>
              <w:left w:val="single" w:color="auto" w:sz="4" w:space="0"/>
              <w:bottom w:val="single" w:color="auto" w:sz="4" w:space="0"/>
              <w:right w:val="single" w:color="auto" w:sz="4" w:space="0"/>
            </w:tcBorders>
            <w:vAlign w:val="center"/>
          </w:tcPr>
          <w:p w14:paraId="3E732EF5">
            <w:pPr>
              <w:tabs>
                <w:tab w:val="left" w:pos="1418"/>
              </w:tabs>
              <w:snapToGrid w:val="0"/>
              <w:spacing w:before="50" w:after="50"/>
              <w:ind w:firstLine="210" w:firstLineChars="100"/>
              <w:rPr>
                <w:kern w:val="0"/>
              </w:rPr>
            </w:pPr>
            <w:r>
              <w:rPr>
                <w:rFonts w:hint="eastAsia"/>
                <w:kern w:val="0"/>
              </w:rPr>
              <w:t>品牌</w:t>
            </w:r>
          </w:p>
        </w:tc>
        <w:tc>
          <w:tcPr>
            <w:tcW w:w="938" w:type="dxa"/>
            <w:tcBorders>
              <w:top w:val="single" w:color="auto" w:sz="4" w:space="0"/>
              <w:left w:val="single" w:color="auto" w:sz="4" w:space="0"/>
              <w:bottom w:val="single" w:color="auto" w:sz="4" w:space="0"/>
              <w:right w:val="single" w:color="auto" w:sz="4" w:space="0"/>
            </w:tcBorders>
            <w:vAlign w:val="center"/>
          </w:tcPr>
          <w:p w14:paraId="63DD4F9C">
            <w:pPr>
              <w:tabs>
                <w:tab w:val="left" w:pos="1418"/>
              </w:tabs>
              <w:snapToGrid w:val="0"/>
              <w:spacing w:before="50" w:after="50"/>
              <w:jc w:val="center"/>
            </w:pPr>
            <w:r>
              <w:rPr>
                <w:rFonts w:hint="eastAsia"/>
              </w:rPr>
              <w:t>型号</w:t>
            </w:r>
          </w:p>
        </w:tc>
        <w:tc>
          <w:tcPr>
            <w:tcW w:w="1134" w:type="dxa"/>
            <w:tcBorders>
              <w:top w:val="single" w:color="auto" w:sz="4" w:space="0"/>
              <w:left w:val="single" w:color="auto" w:sz="4" w:space="0"/>
              <w:bottom w:val="single" w:color="auto" w:sz="4" w:space="0"/>
              <w:right w:val="single" w:color="auto" w:sz="4" w:space="0"/>
            </w:tcBorders>
            <w:vAlign w:val="center"/>
          </w:tcPr>
          <w:p w14:paraId="3C43EF03">
            <w:pPr>
              <w:tabs>
                <w:tab w:val="left" w:pos="1418"/>
              </w:tabs>
              <w:snapToGrid w:val="0"/>
              <w:spacing w:before="50" w:after="50"/>
              <w:jc w:val="center"/>
            </w:pPr>
            <w:r>
              <w:rPr>
                <w:rFonts w:hint="eastAsia"/>
              </w:rPr>
              <w:t>产地</w:t>
            </w:r>
          </w:p>
        </w:tc>
        <w:tc>
          <w:tcPr>
            <w:tcW w:w="808" w:type="dxa"/>
            <w:tcBorders>
              <w:top w:val="single" w:color="auto" w:sz="4" w:space="0"/>
              <w:left w:val="single" w:color="auto" w:sz="4" w:space="0"/>
              <w:bottom w:val="single" w:color="auto" w:sz="4" w:space="0"/>
              <w:right w:val="single" w:color="auto" w:sz="4" w:space="0"/>
            </w:tcBorders>
            <w:vAlign w:val="center"/>
          </w:tcPr>
          <w:p w14:paraId="153509AE">
            <w:pPr>
              <w:tabs>
                <w:tab w:val="left" w:pos="1418"/>
              </w:tabs>
              <w:snapToGrid w:val="0"/>
              <w:spacing w:before="50" w:after="50"/>
              <w:jc w:val="center"/>
            </w:pPr>
            <w:r>
              <w:rPr>
                <w:rFonts w:hint="eastAsia"/>
              </w:rPr>
              <w:t>数量</w:t>
            </w:r>
          </w:p>
        </w:tc>
        <w:tc>
          <w:tcPr>
            <w:tcW w:w="1262" w:type="dxa"/>
            <w:tcBorders>
              <w:top w:val="single" w:color="auto" w:sz="4" w:space="0"/>
              <w:left w:val="single" w:color="auto" w:sz="4" w:space="0"/>
              <w:bottom w:val="single" w:color="auto" w:sz="4" w:space="0"/>
              <w:right w:val="single" w:color="auto" w:sz="4" w:space="0"/>
            </w:tcBorders>
            <w:vAlign w:val="center"/>
          </w:tcPr>
          <w:p w14:paraId="2EC1058B">
            <w:pPr>
              <w:tabs>
                <w:tab w:val="left" w:pos="1418"/>
              </w:tabs>
              <w:snapToGrid w:val="0"/>
              <w:spacing w:before="50" w:after="50"/>
              <w:jc w:val="center"/>
            </w:pPr>
            <w:r>
              <w:rPr>
                <w:rFonts w:hint="eastAsia"/>
              </w:rPr>
              <w:t>单价</w:t>
            </w:r>
          </w:p>
        </w:tc>
        <w:tc>
          <w:tcPr>
            <w:tcW w:w="1440" w:type="dxa"/>
            <w:tcBorders>
              <w:top w:val="single" w:color="auto" w:sz="4" w:space="0"/>
              <w:left w:val="single" w:color="auto" w:sz="4" w:space="0"/>
              <w:bottom w:val="single" w:color="auto" w:sz="4" w:space="0"/>
            </w:tcBorders>
            <w:vAlign w:val="center"/>
          </w:tcPr>
          <w:p w14:paraId="3DFE7B37">
            <w:pPr>
              <w:tabs>
                <w:tab w:val="left" w:pos="1418"/>
              </w:tabs>
              <w:snapToGrid w:val="0"/>
              <w:spacing w:before="50" w:after="50"/>
              <w:jc w:val="center"/>
            </w:pPr>
            <w:r>
              <w:rPr>
                <w:rFonts w:hint="eastAsia"/>
              </w:rPr>
              <w:t>合价</w:t>
            </w:r>
          </w:p>
        </w:tc>
      </w:tr>
      <w:tr w14:paraId="0C84A8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4" w:type="dxa"/>
            <w:tcBorders>
              <w:top w:val="single" w:color="auto" w:sz="4" w:space="0"/>
              <w:bottom w:val="single" w:color="auto" w:sz="4" w:space="0"/>
              <w:right w:val="single" w:color="auto" w:sz="4" w:space="0"/>
            </w:tcBorders>
          </w:tcPr>
          <w:p w14:paraId="64B24569">
            <w:pPr>
              <w:tabs>
                <w:tab w:val="left" w:pos="1418"/>
              </w:tabs>
              <w:snapToGrid w:val="0"/>
              <w:spacing w:before="50" w:after="50"/>
              <w:jc w:val="center"/>
              <w:rPr>
                <w:spacing w:val="20"/>
              </w:rPr>
            </w:pPr>
            <w:r>
              <w:rPr>
                <w:rFonts w:hint="eastAsia"/>
                <w:spacing w:val="20"/>
              </w:rPr>
              <w:t>1</w:t>
            </w:r>
          </w:p>
        </w:tc>
        <w:tc>
          <w:tcPr>
            <w:tcW w:w="2234" w:type="dxa"/>
            <w:tcBorders>
              <w:top w:val="single" w:color="auto" w:sz="4" w:space="0"/>
              <w:left w:val="single" w:color="auto" w:sz="4" w:space="0"/>
              <w:bottom w:val="single" w:color="auto" w:sz="4" w:space="0"/>
              <w:right w:val="single" w:color="auto" w:sz="4" w:space="0"/>
            </w:tcBorders>
          </w:tcPr>
          <w:p w14:paraId="261DAD21">
            <w:pPr>
              <w:tabs>
                <w:tab w:val="left" w:pos="1418"/>
              </w:tabs>
              <w:snapToGrid w:val="0"/>
              <w:spacing w:before="50" w:after="50"/>
              <w:ind w:firstLine="502"/>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5B87989D">
            <w:pPr>
              <w:tabs>
                <w:tab w:val="left" w:pos="1418"/>
              </w:tabs>
              <w:snapToGrid w:val="0"/>
              <w:spacing w:before="50" w:after="50"/>
              <w:ind w:firstLine="502"/>
              <w:jc w:val="center"/>
              <w:rPr>
                <w:spacing w:val="20"/>
              </w:rPr>
            </w:pPr>
          </w:p>
        </w:tc>
        <w:tc>
          <w:tcPr>
            <w:tcW w:w="938" w:type="dxa"/>
            <w:tcBorders>
              <w:top w:val="single" w:color="auto" w:sz="4" w:space="0"/>
              <w:left w:val="single" w:color="auto" w:sz="4" w:space="0"/>
              <w:bottom w:val="single" w:color="auto" w:sz="4" w:space="0"/>
              <w:right w:val="single" w:color="auto" w:sz="4" w:space="0"/>
            </w:tcBorders>
          </w:tcPr>
          <w:p w14:paraId="7BF69FC4">
            <w:pPr>
              <w:tabs>
                <w:tab w:val="left" w:pos="1418"/>
              </w:tabs>
              <w:snapToGrid w:val="0"/>
              <w:spacing w:before="50" w:after="50"/>
              <w:ind w:firstLine="502"/>
              <w:jc w:val="center"/>
              <w:rPr>
                <w:spacing w:val="20"/>
              </w:rPr>
            </w:pPr>
          </w:p>
        </w:tc>
        <w:tc>
          <w:tcPr>
            <w:tcW w:w="1134" w:type="dxa"/>
            <w:tcBorders>
              <w:top w:val="single" w:color="auto" w:sz="4" w:space="0"/>
              <w:left w:val="single" w:color="auto" w:sz="4" w:space="0"/>
              <w:bottom w:val="single" w:color="auto" w:sz="4" w:space="0"/>
              <w:right w:val="single" w:color="auto" w:sz="4" w:space="0"/>
            </w:tcBorders>
          </w:tcPr>
          <w:p w14:paraId="3F5C0F26">
            <w:pPr>
              <w:tabs>
                <w:tab w:val="left" w:pos="1418"/>
              </w:tabs>
              <w:snapToGrid w:val="0"/>
              <w:spacing w:before="50" w:after="50"/>
              <w:ind w:firstLine="502"/>
              <w:jc w:val="center"/>
              <w:rPr>
                <w:spacing w:val="20"/>
              </w:rPr>
            </w:pPr>
          </w:p>
        </w:tc>
        <w:tc>
          <w:tcPr>
            <w:tcW w:w="808" w:type="dxa"/>
            <w:tcBorders>
              <w:top w:val="single" w:color="auto" w:sz="4" w:space="0"/>
              <w:left w:val="single" w:color="auto" w:sz="4" w:space="0"/>
              <w:bottom w:val="single" w:color="auto" w:sz="4" w:space="0"/>
              <w:right w:val="single" w:color="auto" w:sz="4" w:space="0"/>
            </w:tcBorders>
          </w:tcPr>
          <w:p w14:paraId="49BE02D7">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197FCA60">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5683774D">
            <w:pPr>
              <w:tabs>
                <w:tab w:val="left" w:pos="1418"/>
              </w:tabs>
              <w:snapToGrid w:val="0"/>
              <w:spacing w:before="50" w:after="50"/>
              <w:ind w:firstLine="502"/>
              <w:jc w:val="center"/>
              <w:rPr>
                <w:spacing w:val="20"/>
              </w:rPr>
            </w:pPr>
          </w:p>
        </w:tc>
      </w:tr>
      <w:tr w14:paraId="197831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4" w:type="dxa"/>
            <w:tcBorders>
              <w:top w:val="single" w:color="auto" w:sz="4" w:space="0"/>
              <w:bottom w:val="single" w:color="auto" w:sz="4" w:space="0"/>
              <w:right w:val="single" w:color="auto" w:sz="4" w:space="0"/>
            </w:tcBorders>
          </w:tcPr>
          <w:p w14:paraId="5834B311">
            <w:pPr>
              <w:tabs>
                <w:tab w:val="left" w:pos="1418"/>
              </w:tabs>
              <w:snapToGrid w:val="0"/>
              <w:spacing w:before="50" w:after="50"/>
              <w:jc w:val="center"/>
              <w:rPr>
                <w:spacing w:val="20"/>
              </w:rPr>
            </w:pPr>
            <w:r>
              <w:rPr>
                <w:rFonts w:hint="eastAsia"/>
                <w:spacing w:val="20"/>
              </w:rPr>
              <w:t>2</w:t>
            </w:r>
          </w:p>
        </w:tc>
        <w:tc>
          <w:tcPr>
            <w:tcW w:w="2234" w:type="dxa"/>
            <w:tcBorders>
              <w:top w:val="single" w:color="auto" w:sz="4" w:space="0"/>
              <w:left w:val="single" w:color="auto" w:sz="4" w:space="0"/>
              <w:bottom w:val="single" w:color="auto" w:sz="4" w:space="0"/>
              <w:right w:val="single" w:color="auto" w:sz="4" w:space="0"/>
            </w:tcBorders>
          </w:tcPr>
          <w:p w14:paraId="78C68284">
            <w:pPr>
              <w:tabs>
                <w:tab w:val="left" w:pos="1418"/>
              </w:tabs>
              <w:snapToGrid w:val="0"/>
              <w:spacing w:before="50" w:after="50"/>
              <w:ind w:firstLine="502"/>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7289FF01">
            <w:pPr>
              <w:tabs>
                <w:tab w:val="left" w:pos="1418"/>
              </w:tabs>
              <w:snapToGrid w:val="0"/>
              <w:spacing w:before="50" w:after="50"/>
              <w:ind w:firstLine="502"/>
              <w:jc w:val="center"/>
              <w:rPr>
                <w:spacing w:val="20"/>
              </w:rPr>
            </w:pPr>
          </w:p>
        </w:tc>
        <w:tc>
          <w:tcPr>
            <w:tcW w:w="938" w:type="dxa"/>
            <w:tcBorders>
              <w:top w:val="single" w:color="auto" w:sz="4" w:space="0"/>
              <w:left w:val="single" w:color="auto" w:sz="4" w:space="0"/>
              <w:bottom w:val="single" w:color="auto" w:sz="4" w:space="0"/>
              <w:right w:val="single" w:color="auto" w:sz="4" w:space="0"/>
            </w:tcBorders>
          </w:tcPr>
          <w:p w14:paraId="3308CFB6">
            <w:pPr>
              <w:tabs>
                <w:tab w:val="left" w:pos="1418"/>
              </w:tabs>
              <w:snapToGrid w:val="0"/>
              <w:spacing w:before="50" w:after="50"/>
              <w:ind w:firstLine="502"/>
              <w:jc w:val="center"/>
              <w:rPr>
                <w:spacing w:val="20"/>
              </w:rPr>
            </w:pPr>
          </w:p>
        </w:tc>
        <w:tc>
          <w:tcPr>
            <w:tcW w:w="1134" w:type="dxa"/>
            <w:tcBorders>
              <w:top w:val="single" w:color="auto" w:sz="4" w:space="0"/>
              <w:left w:val="single" w:color="auto" w:sz="4" w:space="0"/>
              <w:bottom w:val="single" w:color="auto" w:sz="4" w:space="0"/>
              <w:right w:val="single" w:color="auto" w:sz="4" w:space="0"/>
            </w:tcBorders>
          </w:tcPr>
          <w:p w14:paraId="741546D1">
            <w:pPr>
              <w:tabs>
                <w:tab w:val="left" w:pos="1418"/>
              </w:tabs>
              <w:snapToGrid w:val="0"/>
              <w:spacing w:before="50" w:after="50"/>
              <w:ind w:firstLine="502"/>
              <w:jc w:val="center"/>
              <w:rPr>
                <w:spacing w:val="20"/>
              </w:rPr>
            </w:pPr>
          </w:p>
        </w:tc>
        <w:tc>
          <w:tcPr>
            <w:tcW w:w="808" w:type="dxa"/>
            <w:tcBorders>
              <w:top w:val="single" w:color="auto" w:sz="4" w:space="0"/>
              <w:left w:val="single" w:color="auto" w:sz="4" w:space="0"/>
              <w:bottom w:val="single" w:color="auto" w:sz="4" w:space="0"/>
              <w:right w:val="single" w:color="auto" w:sz="4" w:space="0"/>
            </w:tcBorders>
          </w:tcPr>
          <w:p w14:paraId="6F4AA7A0">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1E0D8DF4">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090B819E">
            <w:pPr>
              <w:tabs>
                <w:tab w:val="left" w:pos="1418"/>
              </w:tabs>
              <w:snapToGrid w:val="0"/>
              <w:spacing w:before="50" w:after="50"/>
              <w:ind w:firstLine="502"/>
              <w:jc w:val="center"/>
              <w:rPr>
                <w:spacing w:val="20"/>
              </w:rPr>
            </w:pPr>
          </w:p>
        </w:tc>
      </w:tr>
      <w:tr w14:paraId="65F5F2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4" w:type="dxa"/>
            <w:tcBorders>
              <w:top w:val="single" w:color="auto" w:sz="4" w:space="0"/>
              <w:bottom w:val="single" w:color="auto" w:sz="4" w:space="0"/>
              <w:right w:val="single" w:color="auto" w:sz="4" w:space="0"/>
            </w:tcBorders>
          </w:tcPr>
          <w:p w14:paraId="331BC0DF">
            <w:pPr>
              <w:tabs>
                <w:tab w:val="left" w:pos="1418"/>
              </w:tabs>
              <w:snapToGrid w:val="0"/>
              <w:spacing w:before="50" w:after="50"/>
              <w:jc w:val="center"/>
              <w:rPr>
                <w:spacing w:val="20"/>
              </w:rPr>
            </w:pPr>
            <w:r>
              <w:rPr>
                <w:rFonts w:hint="eastAsia"/>
                <w:spacing w:val="20"/>
              </w:rPr>
              <w:t>3</w:t>
            </w:r>
          </w:p>
        </w:tc>
        <w:tc>
          <w:tcPr>
            <w:tcW w:w="2234" w:type="dxa"/>
            <w:tcBorders>
              <w:top w:val="single" w:color="auto" w:sz="4" w:space="0"/>
              <w:left w:val="single" w:color="auto" w:sz="4" w:space="0"/>
              <w:bottom w:val="single" w:color="auto" w:sz="4" w:space="0"/>
              <w:right w:val="single" w:color="auto" w:sz="4" w:space="0"/>
            </w:tcBorders>
          </w:tcPr>
          <w:p w14:paraId="4AC2E95A">
            <w:pPr>
              <w:tabs>
                <w:tab w:val="left" w:pos="1418"/>
              </w:tabs>
              <w:snapToGrid w:val="0"/>
              <w:spacing w:before="50" w:after="50"/>
              <w:ind w:firstLine="502"/>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327F0055">
            <w:pPr>
              <w:tabs>
                <w:tab w:val="left" w:pos="1418"/>
              </w:tabs>
              <w:snapToGrid w:val="0"/>
              <w:spacing w:before="50" w:after="50"/>
              <w:ind w:firstLine="502"/>
              <w:jc w:val="center"/>
              <w:rPr>
                <w:spacing w:val="20"/>
              </w:rPr>
            </w:pPr>
          </w:p>
        </w:tc>
        <w:tc>
          <w:tcPr>
            <w:tcW w:w="938" w:type="dxa"/>
            <w:tcBorders>
              <w:top w:val="single" w:color="auto" w:sz="4" w:space="0"/>
              <w:left w:val="single" w:color="auto" w:sz="4" w:space="0"/>
              <w:bottom w:val="single" w:color="auto" w:sz="4" w:space="0"/>
              <w:right w:val="single" w:color="auto" w:sz="4" w:space="0"/>
            </w:tcBorders>
          </w:tcPr>
          <w:p w14:paraId="4D3C802A">
            <w:pPr>
              <w:tabs>
                <w:tab w:val="left" w:pos="1418"/>
              </w:tabs>
              <w:snapToGrid w:val="0"/>
              <w:spacing w:before="50" w:after="50"/>
              <w:ind w:firstLine="502"/>
              <w:jc w:val="center"/>
              <w:rPr>
                <w:spacing w:val="20"/>
              </w:rPr>
            </w:pPr>
          </w:p>
        </w:tc>
        <w:tc>
          <w:tcPr>
            <w:tcW w:w="1134" w:type="dxa"/>
            <w:tcBorders>
              <w:top w:val="single" w:color="auto" w:sz="4" w:space="0"/>
              <w:left w:val="single" w:color="auto" w:sz="4" w:space="0"/>
              <w:bottom w:val="single" w:color="auto" w:sz="4" w:space="0"/>
              <w:right w:val="single" w:color="auto" w:sz="4" w:space="0"/>
            </w:tcBorders>
          </w:tcPr>
          <w:p w14:paraId="250DA972">
            <w:pPr>
              <w:tabs>
                <w:tab w:val="left" w:pos="1418"/>
              </w:tabs>
              <w:snapToGrid w:val="0"/>
              <w:spacing w:before="50" w:after="50"/>
              <w:ind w:firstLine="502"/>
              <w:jc w:val="center"/>
              <w:rPr>
                <w:spacing w:val="20"/>
              </w:rPr>
            </w:pPr>
          </w:p>
        </w:tc>
        <w:tc>
          <w:tcPr>
            <w:tcW w:w="808" w:type="dxa"/>
            <w:tcBorders>
              <w:top w:val="single" w:color="auto" w:sz="4" w:space="0"/>
              <w:left w:val="single" w:color="auto" w:sz="4" w:space="0"/>
              <w:bottom w:val="single" w:color="auto" w:sz="4" w:space="0"/>
              <w:right w:val="single" w:color="auto" w:sz="4" w:space="0"/>
            </w:tcBorders>
          </w:tcPr>
          <w:p w14:paraId="182A3A41">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2709A02A">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375228DA">
            <w:pPr>
              <w:tabs>
                <w:tab w:val="left" w:pos="1418"/>
              </w:tabs>
              <w:snapToGrid w:val="0"/>
              <w:spacing w:before="50" w:after="50"/>
              <w:ind w:firstLine="502"/>
              <w:jc w:val="center"/>
              <w:rPr>
                <w:spacing w:val="20"/>
              </w:rPr>
            </w:pPr>
          </w:p>
        </w:tc>
      </w:tr>
      <w:tr w14:paraId="4F4539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4" w:type="dxa"/>
            <w:tcBorders>
              <w:top w:val="single" w:color="auto" w:sz="4" w:space="0"/>
              <w:bottom w:val="single" w:color="auto" w:sz="4" w:space="0"/>
              <w:right w:val="single" w:color="auto" w:sz="4" w:space="0"/>
            </w:tcBorders>
          </w:tcPr>
          <w:p w14:paraId="276551B9">
            <w:pPr>
              <w:tabs>
                <w:tab w:val="left" w:pos="1418"/>
              </w:tabs>
              <w:snapToGrid w:val="0"/>
              <w:spacing w:before="50" w:after="50"/>
              <w:jc w:val="center"/>
              <w:rPr>
                <w:spacing w:val="20"/>
              </w:rPr>
            </w:pPr>
            <w:r>
              <w:rPr>
                <w:rFonts w:hint="eastAsia"/>
                <w:spacing w:val="20"/>
              </w:rPr>
              <w:t>4</w:t>
            </w:r>
          </w:p>
        </w:tc>
        <w:tc>
          <w:tcPr>
            <w:tcW w:w="2234" w:type="dxa"/>
            <w:tcBorders>
              <w:top w:val="single" w:color="auto" w:sz="4" w:space="0"/>
              <w:left w:val="single" w:color="auto" w:sz="4" w:space="0"/>
              <w:bottom w:val="single" w:color="auto" w:sz="4" w:space="0"/>
              <w:right w:val="single" w:color="auto" w:sz="4" w:space="0"/>
            </w:tcBorders>
          </w:tcPr>
          <w:p w14:paraId="74FD00A4">
            <w:pPr>
              <w:tabs>
                <w:tab w:val="left" w:pos="1418"/>
              </w:tabs>
              <w:snapToGrid w:val="0"/>
              <w:spacing w:before="50" w:after="50"/>
              <w:ind w:firstLine="502"/>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290E9D00">
            <w:pPr>
              <w:tabs>
                <w:tab w:val="left" w:pos="1418"/>
              </w:tabs>
              <w:snapToGrid w:val="0"/>
              <w:spacing w:before="50" w:after="50"/>
              <w:ind w:firstLine="502"/>
              <w:jc w:val="center"/>
              <w:rPr>
                <w:spacing w:val="20"/>
              </w:rPr>
            </w:pPr>
          </w:p>
        </w:tc>
        <w:tc>
          <w:tcPr>
            <w:tcW w:w="938" w:type="dxa"/>
            <w:tcBorders>
              <w:top w:val="single" w:color="auto" w:sz="4" w:space="0"/>
              <w:left w:val="single" w:color="auto" w:sz="4" w:space="0"/>
              <w:bottom w:val="single" w:color="auto" w:sz="4" w:space="0"/>
              <w:right w:val="single" w:color="auto" w:sz="4" w:space="0"/>
            </w:tcBorders>
          </w:tcPr>
          <w:p w14:paraId="30A9C192">
            <w:pPr>
              <w:tabs>
                <w:tab w:val="left" w:pos="1418"/>
              </w:tabs>
              <w:snapToGrid w:val="0"/>
              <w:spacing w:before="50" w:after="50"/>
              <w:ind w:firstLine="502"/>
              <w:jc w:val="center"/>
              <w:rPr>
                <w:spacing w:val="20"/>
              </w:rPr>
            </w:pPr>
          </w:p>
        </w:tc>
        <w:tc>
          <w:tcPr>
            <w:tcW w:w="1134" w:type="dxa"/>
            <w:tcBorders>
              <w:top w:val="single" w:color="auto" w:sz="4" w:space="0"/>
              <w:left w:val="single" w:color="auto" w:sz="4" w:space="0"/>
              <w:bottom w:val="single" w:color="auto" w:sz="4" w:space="0"/>
              <w:right w:val="single" w:color="auto" w:sz="4" w:space="0"/>
            </w:tcBorders>
          </w:tcPr>
          <w:p w14:paraId="7B73DD32">
            <w:pPr>
              <w:tabs>
                <w:tab w:val="left" w:pos="1418"/>
              </w:tabs>
              <w:snapToGrid w:val="0"/>
              <w:spacing w:before="50" w:after="50"/>
              <w:ind w:firstLine="502"/>
              <w:jc w:val="center"/>
              <w:rPr>
                <w:spacing w:val="20"/>
              </w:rPr>
            </w:pPr>
          </w:p>
        </w:tc>
        <w:tc>
          <w:tcPr>
            <w:tcW w:w="808" w:type="dxa"/>
            <w:tcBorders>
              <w:top w:val="single" w:color="auto" w:sz="4" w:space="0"/>
              <w:left w:val="single" w:color="auto" w:sz="4" w:space="0"/>
              <w:bottom w:val="single" w:color="auto" w:sz="4" w:space="0"/>
              <w:right w:val="single" w:color="auto" w:sz="4" w:space="0"/>
            </w:tcBorders>
          </w:tcPr>
          <w:p w14:paraId="26F9BB3B">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559087D8">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24B85944">
            <w:pPr>
              <w:tabs>
                <w:tab w:val="left" w:pos="1418"/>
              </w:tabs>
              <w:snapToGrid w:val="0"/>
              <w:spacing w:before="50" w:after="50"/>
              <w:ind w:firstLine="502"/>
              <w:jc w:val="center"/>
              <w:rPr>
                <w:spacing w:val="20"/>
              </w:rPr>
            </w:pPr>
          </w:p>
        </w:tc>
      </w:tr>
      <w:tr w14:paraId="21C7C2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4" w:type="dxa"/>
            <w:tcBorders>
              <w:top w:val="single" w:color="auto" w:sz="4" w:space="0"/>
              <w:bottom w:val="single" w:color="auto" w:sz="4" w:space="0"/>
              <w:right w:val="single" w:color="auto" w:sz="4" w:space="0"/>
            </w:tcBorders>
          </w:tcPr>
          <w:p w14:paraId="2DBAEADE">
            <w:pPr>
              <w:tabs>
                <w:tab w:val="left" w:pos="1418"/>
              </w:tabs>
              <w:snapToGrid w:val="0"/>
              <w:spacing w:before="50" w:after="50"/>
              <w:jc w:val="center"/>
              <w:rPr>
                <w:spacing w:val="20"/>
              </w:rPr>
            </w:pPr>
            <w:r>
              <w:rPr>
                <w:rFonts w:hint="eastAsia"/>
                <w:spacing w:val="20"/>
              </w:rPr>
              <w:t>5</w:t>
            </w:r>
          </w:p>
        </w:tc>
        <w:tc>
          <w:tcPr>
            <w:tcW w:w="2234" w:type="dxa"/>
            <w:tcBorders>
              <w:top w:val="single" w:color="auto" w:sz="4" w:space="0"/>
              <w:left w:val="single" w:color="auto" w:sz="4" w:space="0"/>
              <w:bottom w:val="single" w:color="auto" w:sz="4" w:space="0"/>
              <w:right w:val="single" w:color="auto" w:sz="4" w:space="0"/>
            </w:tcBorders>
          </w:tcPr>
          <w:p w14:paraId="76D10F8D">
            <w:pPr>
              <w:tabs>
                <w:tab w:val="left" w:pos="1418"/>
              </w:tabs>
              <w:snapToGrid w:val="0"/>
              <w:spacing w:before="50" w:after="50"/>
              <w:ind w:firstLine="502"/>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4D4E8A4F">
            <w:pPr>
              <w:tabs>
                <w:tab w:val="left" w:pos="1418"/>
              </w:tabs>
              <w:snapToGrid w:val="0"/>
              <w:spacing w:before="50" w:after="50"/>
              <w:ind w:firstLine="502"/>
              <w:jc w:val="center"/>
              <w:rPr>
                <w:spacing w:val="20"/>
              </w:rPr>
            </w:pPr>
          </w:p>
        </w:tc>
        <w:tc>
          <w:tcPr>
            <w:tcW w:w="938" w:type="dxa"/>
            <w:tcBorders>
              <w:top w:val="single" w:color="auto" w:sz="4" w:space="0"/>
              <w:left w:val="single" w:color="auto" w:sz="4" w:space="0"/>
              <w:bottom w:val="single" w:color="auto" w:sz="4" w:space="0"/>
              <w:right w:val="single" w:color="auto" w:sz="4" w:space="0"/>
            </w:tcBorders>
          </w:tcPr>
          <w:p w14:paraId="591CDCBA">
            <w:pPr>
              <w:tabs>
                <w:tab w:val="left" w:pos="1418"/>
              </w:tabs>
              <w:snapToGrid w:val="0"/>
              <w:spacing w:before="50" w:after="50"/>
              <w:ind w:firstLine="502"/>
              <w:jc w:val="center"/>
              <w:rPr>
                <w:spacing w:val="20"/>
              </w:rPr>
            </w:pPr>
          </w:p>
        </w:tc>
        <w:tc>
          <w:tcPr>
            <w:tcW w:w="1134" w:type="dxa"/>
            <w:tcBorders>
              <w:top w:val="single" w:color="auto" w:sz="4" w:space="0"/>
              <w:left w:val="single" w:color="auto" w:sz="4" w:space="0"/>
              <w:bottom w:val="single" w:color="auto" w:sz="4" w:space="0"/>
              <w:right w:val="single" w:color="auto" w:sz="4" w:space="0"/>
            </w:tcBorders>
          </w:tcPr>
          <w:p w14:paraId="434CB837">
            <w:pPr>
              <w:tabs>
                <w:tab w:val="left" w:pos="1418"/>
              </w:tabs>
              <w:snapToGrid w:val="0"/>
              <w:spacing w:before="50" w:after="50"/>
              <w:ind w:firstLine="502"/>
              <w:jc w:val="center"/>
              <w:rPr>
                <w:spacing w:val="20"/>
              </w:rPr>
            </w:pPr>
          </w:p>
        </w:tc>
        <w:tc>
          <w:tcPr>
            <w:tcW w:w="808" w:type="dxa"/>
            <w:tcBorders>
              <w:top w:val="single" w:color="auto" w:sz="4" w:space="0"/>
              <w:left w:val="single" w:color="auto" w:sz="4" w:space="0"/>
              <w:bottom w:val="single" w:color="auto" w:sz="4" w:space="0"/>
              <w:right w:val="single" w:color="auto" w:sz="4" w:space="0"/>
            </w:tcBorders>
          </w:tcPr>
          <w:p w14:paraId="7143FE5A">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5881C3DF">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0544218D">
            <w:pPr>
              <w:tabs>
                <w:tab w:val="left" w:pos="1418"/>
              </w:tabs>
              <w:snapToGrid w:val="0"/>
              <w:spacing w:before="50" w:after="50"/>
              <w:ind w:firstLine="502"/>
              <w:jc w:val="center"/>
              <w:rPr>
                <w:spacing w:val="20"/>
              </w:rPr>
            </w:pPr>
          </w:p>
        </w:tc>
      </w:tr>
      <w:tr w14:paraId="2EB3F1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4" w:type="dxa"/>
            <w:tcBorders>
              <w:top w:val="single" w:color="auto" w:sz="4" w:space="0"/>
              <w:bottom w:val="single" w:color="auto" w:sz="4" w:space="0"/>
              <w:right w:val="single" w:color="auto" w:sz="4" w:space="0"/>
            </w:tcBorders>
          </w:tcPr>
          <w:p w14:paraId="076BCCBB">
            <w:pPr>
              <w:tabs>
                <w:tab w:val="left" w:pos="1418"/>
              </w:tabs>
              <w:snapToGrid w:val="0"/>
              <w:spacing w:before="50" w:after="50"/>
              <w:jc w:val="center"/>
              <w:rPr>
                <w:spacing w:val="20"/>
              </w:rPr>
            </w:pPr>
            <w:r>
              <w:rPr>
                <w:rFonts w:hint="eastAsia"/>
                <w:spacing w:val="20"/>
              </w:rPr>
              <w:t>6</w:t>
            </w:r>
          </w:p>
        </w:tc>
        <w:tc>
          <w:tcPr>
            <w:tcW w:w="2234" w:type="dxa"/>
            <w:tcBorders>
              <w:top w:val="single" w:color="auto" w:sz="4" w:space="0"/>
              <w:left w:val="single" w:color="auto" w:sz="4" w:space="0"/>
              <w:bottom w:val="single" w:color="auto" w:sz="4" w:space="0"/>
              <w:right w:val="single" w:color="auto" w:sz="4" w:space="0"/>
            </w:tcBorders>
          </w:tcPr>
          <w:p w14:paraId="4D99E645">
            <w:pPr>
              <w:tabs>
                <w:tab w:val="left" w:pos="1418"/>
              </w:tabs>
              <w:snapToGrid w:val="0"/>
              <w:spacing w:before="50" w:after="50"/>
              <w:ind w:firstLine="502"/>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2423B1B8">
            <w:pPr>
              <w:tabs>
                <w:tab w:val="left" w:pos="1418"/>
              </w:tabs>
              <w:snapToGrid w:val="0"/>
              <w:spacing w:before="50" w:after="50"/>
              <w:ind w:firstLine="502"/>
              <w:jc w:val="center"/>
              <w:rPr>
                <w:spacing w:val="20"/>
              </w:rPr>
            </w:pPr>
          </w:p>
        </w:tc>
        <w:tc>
          <w:tcPr>
            <w:tcW w:w="938" w:type="dxa"/>
            <w:tcBorders>
              <w:top w:val="single" w:color="auto" w:sz="4" w:space="0"/>
              <w:left w:val="single" w:color="auto" w:sz="4" w:space="0"/>
              <w:bottom w:val="single" w:color="auto" w:sz="4" w:space="0"/>
              <w:right w:val="single" w:color="auto" w:sz="4" w:space="0"/>
            </w:tcBorders>
          </w:tcPr>
          <w:p w14:paraId="0865B2B8">
            <w:pPr>
              <w:tabs>
                <w:tab w:val="left" w:pos="1418"/>
              </w:tabs>
              <w:snapToGrid w:val="0"/>
              <w:spacing w:before="50" w:after="50"/>
              <w:ind w:firstLine="502"/>
              <w:jc w:val="center"/>
              <w:rPr>
                <w:spacing w:val="20"/>
              </w:rPr>
            </w:pPr>
          </w:p>
        </w:tc>
        <w:tc>
          <w:tcPr>
            <w:tcW w:w="1134" w:type="dxa"/>
            <w:tcBorders>
              <w:top w:val="single" w:color="auto" w:sz="4" w:space="0"/>
              <w:left w:val="single" w:color="auto" w:sz="4" w:space="0"/>
              <w:bottom w:val="single" w:color="auto" w:sz="4" w:space="0"/>
              <w:right w:val="single" w:color="auto" w:sz="4" w:space="0"/>
            </w:tcBorders>
          </w:tcPr>
          <w:p w14:paraId="4085EC46">
            <w:pPr>
              <w:tabs>
                <w:tab w:val="left" w:pos="1418"/>
              </w:tabs>
              <w:snapToGrid w:val="0"/>
              <w:spacing w:before="50" w:after="50"/>
              <w:ind w:firstLine="502"/>
              <w:jc w:val="center"/>
              <w:rPr>
                <w:spacing w:val="20"/>
              </w:rPr>
            </w:pPr>
          </w:p>
        </w:tc>
        <w:tc>
          <w:tcPr>
            <w:tcW w:w="808" w:type="dxa"/>
            <w:tcBorders>
              <w:top w:val="single" w:color="auto" w:sz="4" w:space="0"/>
              <w:left w:val="single" w:color="auto" w:sz="4" w:space="0"/>
              <w:bottom w:val="single" w:color="auto" w:sz="4" w:space="0"/>
              <w:right w:val="single" w:color="auto" w:sz="4" w:space="0"/>
            </w:tcBorders>
          </w:tcPr>
          <w:p w14:paraId="6CC61271">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05BE712A">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76081253">
            <w:pPr>
              <w:tabs>
                <w:tab w:val="left" w:pos="1418"/>
              </w:tabs>
              <w:snapToGrid w:val="0"/>
              <w:spacing w:before="50" w:after="50"/>
              <w:ind w:firstLine="502"/>
              <w:jc w:val="center"/>
              <w:rPr>
                <w:spacing w:val="20"/>
              </w:rPr>
            </w:pPr>
          </w:p>
        </w:tc>
      </w:tr>
      <w:tr w14:paraId="70CBBF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4" w:type="dxa"/>
            <w:tcBorders>
              <w:top w:val="single" w:color="auto" w:sz="4" w:space="0"/>
              <w:bottom w:val="single" w:color="auto" w:sz="4" w:space="0"/>
              <w:right w:val="single" w:color="auto" w:sz="4" w:space="0"/>
            </w:tcBorders>
          </w:tcPr>
          <w:p w14:paraId="4847F603">
            <w:pPr>
              <w:tabs>
                <w:tab w:val="left" w:pos="1418"/>
              </w:tabs>
              <w:snapToGrid w:val="0"/>
              <w:spacing w:before="50" w:after="50"/>
              <w:jc w:val="center"/>
              <w:rPr>
                <w:spacing w:val="20"/>
              </w:rPr>
            </w:pPr>
            <w:r>
              <w:rPr>
                <w:rFonts w:hint="eastAsia"/>
                <w:spacing w:val="20"/>
              </w:rPr>
              <w:t>7</w:t>
            </w:r>
          </w:p>
        </w:tc>
        <w:tc>
          <w:tcPr>
            <w:tcW w:w="2234" w:type="dxa"/>
            <w:tcBorders>
              <w:top w:val="single" w:color="auto" w:sz="4" w:space="0"/>
              <w:left w:val="single" w:color="auto" w:sz="4" w:space="0"/>
              <w:bottom w:val="single" w:color="auto" w:sz="4" w:space="0"/>
              <w:right w:val="single" w:color="auto" w:sz="4" w:space="0"/>
            </w:tcBorders>
          </w:tcPr>
          <w:p w14:paraId="0BB5A7DC">
            <w:pPr>
              <w:tabs>
                <w:tab w:val="left" w:pos="1418"/>
              </w:tabs>
              <w:snapToGrid w:val="0"/>
              <w:spacing w:before="50" w:after="50"/>
              <w:ind w:firstLine="502"/>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52F5636F">
            <w:pPr>
              <w:tabs>
                <w:tab w:val="left" w:pos="1418"/>
              </w:tabs>
              <w:snapToGrid w:val="0"/>
              <w:spacing w:before="50" w:after="50"/>
              <w:ind w:firstLine="502"/>
              <w:jc w:val="center"/>
              <w:rPr>
                <w:spacing w:val="20"/>
              </w:rPr>
            </w:pPr>
          </w:p>
        </w:tc>
        <w:tc>
          <w:tcPr>
            <w:tcW w:w="938" w:type="dxa"/>
            <w:tcBorders>
              <w:top w:val="single" w:color="auto" w:sz="4" w:space="0"/>
              <w:left w:val="single" w:color="auto" w:sz="4" w:space="0"/>
              <w:bottom w:val="single" w:color="auto" w:sz="4" w:space="0"/>
              <w:right w:val="single" w:color="auto" w:sz="4" w:space="0"/>
            </w:tcBorders>
          </w:tcPr>
          <w:p w14:paraId="2AF4823A">
            <w:pPr>
              <w:tabs>
                <w:tab w:val="left" w:pos="1418"/>
              </w:tabs>
              <w:snapToGrid w:val="0"/>
              <w:spacing w:before="50" w:after="50"/>
              <w:ind w:firstLine="502"/>
              <w:jc w:val="center"/>
              <w:rPr>
                <w:spacing w:val="20"/>
              </w:rPr>
            </w:pPr>
          </w:p>
        </w:tc>
        <w:tc>
          <w:tcPr>
            <w:tcW w:w="1134" w:type="dxa"/>
            <w:tcBorders>
              <w:top w:val="single" w:color="auto" w:sz="4" w:space="0"/>
              <w:left w:val="single" w:color="auto" w:sz="4" w:space="0"/>
              <w:bottom w:val="single" w:color="auto" w:sz="4" w:space="0"/>
              <w:right w:val="single" w:color="auto" w:sz="4" w:space="0"/>
            </w:tcBorders>
          </w:tcPr>
          <w:p w14:paraId="0134A9F0">
            <w:pPr>
              <w:tabs>
                <w:tab w:val="left" w:pos="1418"/>
              </w:tabs>
              <w:snapToGrid w:val="0"/>
              <w:spacing w:before="50" w:after="50"/>
              <w:ind w:firstLine="502"/>
              <w:jc w:val="center"/>
              <w:rPr>
                <w:spacing w:val="20"/>
              </w:rPr>
            </w:pPr>
          </w:p>
        </w:tc>
        <w:tc>
          <w:tcPr>
            <w:tcW w:w="808" w:type="dxa"/>
            <w:tcBorders>
              <w:top w:val="single" w:color="auto" w:sz="4" w:space="0"/>
              <w:left w:val="single" w:color="auto" w:sz="4" w:space="0"/>
              <w:bottom w:val="single" w:color="auto" w:sz="4" w:space="0"/>
              <w:right w:val="single" w:color="auto" w:sz="4" w:space="0"/>
            </w:tcBorders>
          </w:tcPr>
          <w:p w14:paraId="5C681EDF">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2175442E">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2AC55E9F">
            <w:pPr>
              <w:tabs>
                <w:tab w:val="left" w:pos="1418"/>
              </w:tabs>
              <w:snapToGrid w:val="0"/>
              <w:spacing w:before="50" w:after="50"/>
              <w:ind w:firstLine="502"/>
              <w:jc w:val="center"/>
              <w:rPr>
                <w:spacing w:val="20"/>
              </w:rPr>
            </w:pPr>
          </w:p>
        </w:tc>
      </w:tr>
      <w:tr w14:paraId="31C84E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644" w:type="dxa"/>
            <w:tcBorders>
              <w:top w:val="single" w:color="auto" w:sz="4" w:space="0"/>
              <w:bottom w:val="single" w:color="auto" w:sz="4" w:space="0"/>
              <w:right w:val="single" w:color="auto" w:sz="4" w:space="0"/>
            </w:tcBorders>
          </w:tcPr>
          <w:p w14:paraId="53768FAA">
            <w:pPr>
              <w:tabs>
                <w:tab w:val="left" w:pos="1418"/>
              </w:tabs>
              <w:snapToGrid w:val="0"/>
              <w:spacing w:before="50" w:after="50"/>
              <w:jc w:val="center"/>
              <w:rPr>
                <w:spacing w:val="20"/>
              </w:rPr>
            </w:pPr>
            <w:r>
              <w:rPr>
                <w:rFonts w:hint="eastAsia"/>
                <w:spacing w:val="20"/>
              </w:rPr>
              <w:t>8</w:t>
            </w:r>
          </w:p>
        </w:tc>
        <w:tc>
          <w:tcPr>
            <w:tcW w:w="2234" w:type="dxa"/>
            <w:tcBorders>
              <w:top w:val="single" w:color="auto" w:sz="4" w:space="0"/>
              <w:left w:val="single" w:color="auto" w:sz="4" w:space="0"/>
              <w:bottom w:val="single" w:color="auto" w:sz="4" w:space="0"/>
              <w:right w:val="single" w:color="auto" w:sz="4" w:space="0"/>
            </w:tcBorders>
          </w:tcPr>
          <w:p w14:paraId="06724A7F">
            <w:pPr>
              <w:tabs>
                <w:tab w:val="left" w:pos="1418"/>
              </w:tabs>
              <w:snapToGrid w:val="0"/>
              <w:spacing w:before="50" w:after="50"/>
              <w:ind w:firstLine="502"/>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69A0A687">
            <w:pPr>
              <w:tabs>
                <w:tab w:val="left" w:pos="1418"/>
              </w:tabs>
              <w:snapToGrid w:val="0"/>
              <w:spacing w:before="50" w:after="50"/>
              <w:ind w:firstLine="502"/>
              <w:jc w:val="center"/>
              <w:rPr>
                <w:spacing w:val="20"/>
              </w:rPr>
            </w:pPr>
          </w:p>
        </w:tc>
        <w:tc>
          <w:tcPr>
            <w:tcW w:w="938" w:type="dxa"/>
            <w:tcBorders>
              <w:top w:val="single" w:color="auto" w:sz="4" w:space="0"/>
              <w:left w:val="single" w:color="auto" w:sz="4" w:space="0"/>
              <w:bottom w:val="single" w:color="auto" w:sz="4" w:space="0"/>
              <w:right w:val="single" w:color="auto" w:sz="4" w:space="0"/>
            </w:tcBorders>
          </w:tcPr>
          <w:p w14:paraId="53217251">
            <w:pPr>
              <w:tabs>
                <w:tab w:val="left" w:pos="1418"/>
              </w:tabs>
              <w:snapToGrid w:val="0"/>
              <w:spacing w:before="50" w:after="50"/>
              <w:ind w:firstLine="502"/>
              <w:jc w:val="center"/>
              <w:rPr>
                <w:spacing w:val="20"/>
              </w:rPr>
            </w:pPr>
          </w:p>
        </w:tc>
        <w:tc>
          <w:tcPr>
            <w:tcW w:w="1134" w:type="dxa"/>
            <w:tcBorders>
              <w:top w:val="single" w:color="auto" w:sz="4" w:space="0"/>
              <w:left w:val="single" w:color="auto" w:sz="4" w:space="0"/>
              <w:bottom w:val="single" w:color="auto" w:sz="4" w:space="0"/>
              <w:right w:val="single" w:color="auto" w:sz="4" w:space="0"/>
            </w:tcBorders>
          </w:tcPr>
          <w:p w14:paraId="452B6F22">
            <w:pPr>
              <w:tabs>
                <w:tab w:val="left" w:pos="1418"/>
              </w:tabs>
              <w:snapToGrid w:val="0"/>
              <w:spacing w:before="50" w:after="50"/>
              <w:ind w:firstLine="502"/>
              <w:jc w:val="center"/>
              <w:rPr>
                <w:spacing w:val="20"/>
              </w:rPr>
            </w:pPr>
          </w:p>
        </w:tc>
        <w:tc>
          <w:tcPr>
            <w:tcW w:w="808" w:type="dxa"/>
            <w:tcBorders>
              <w:top w:val="single" w:color="auto" w:sz="4" w:space="0"/>
              <w:left w:val="single" w:color="auto" w:sz="4" w:space="0"/>
              <w:bottom w:val="single" w:color="auto" w:sz="4" w:space="0"/>
              <w:right w:val="single" w:color="auto" w:sz="4" w:space="0"/>
            </w:tcBorders>
          </w:tcPr>
          <w:p w14:paraId="2E533FCC">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4AC343C9">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400C4538">
            <w:pPr>
              <w:tabs>
                <w:tab w:val="left" w:pos="1418"/>
              </w:tabs>
              <w:snapToGrid w:val="0"/>
              <w:spacing w:before="50" w:after="50"/>
              <w:ind w:firstLine="502"/>
              <w:jc w:val="center"/>
              <w:rPr>
                <w:spacing w:val="20"/>
              </w:rPr>
            </w:pPr>
          </w:p>
        </w:tc>
      </w:tr>
      <w:tr w14:paraId="2AB407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644" w:type="dxa"/>
            <w:tcBorders>
              <w:top w:val="single" w:color="auto" w:sz="4" w:space="0"/>
              <w:bottom w:val="single" w:color="auto" w:sz="4" w:space="0"/>
              <w:right w:val="single" w:color="auto" w:sz="4" w:space="0"/>
            </w:tcBorders>
          </w:tcPr>
          <w:p w14:paraId="6C89F022">
            <w:pPr>
              <w:tabs>
                <w:tab w:val="left" w:pos="1418"/>
              </w:tabs>
              <w:snapToGrid w:val="0"/>
              <w:spacing w:before="50" w:after="50"/>
              <w:jc w:val="center"/>
              <w:rPr>
                <w:spacing w:val="20"/>
              </w:rPr>
            </w:pPr>
            <w:r>
              <w:rPr>
                <w:rFonts w:hint="eastAsia"/>
                <w:spacing w:val="20"/>
              </w:rPr>
              <w:t>9</w:t>
            </w:r>
          </w:p>
        </w:tc>
        <w:tc>
          <w:tcPr>
            <w:tcW w:w="2234" w:type="dxa"/>
            <w:tcBorders>
              <w:top w:val="single" w:color="auto" w:sz="4" w:space="0"/>
              <w:left w:val="single" w:color="auto" w:sz="4" w:space="0"/>
              <w:bottom w:val="single" w:color="auto" w:sz="4" w:space="0"/>
              <w:right w:val="single" w:color="auto" w:sz="4" w:space="0"/>
            </w:tcBorders>
          </w:tcPr>
          <w:p w14:paraId="02CE2E1C">
            <w:pPr>
              <w:tabs>
                <w:tab w:val="left" w:pos="1418"/>
              </w:tabs>
              <w:snapToGrid w:val="0"/>
              <w:spacing w:before="50" w:after="50"/>
              <w:ind w:firstLine="502"/>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3ACB8F0F">
            <w:pPr>
              <w:tabs>
                <w:tab w:val="left" w:pos="1418"/>
              </w:tabs>
              <w:snapToGrid w:val="0"/>
              <w:spacing w:before="50" w:after="50"/>
              <w:ind w:firstLine="502"/>
              <w:jc w:val="center"/>
              <w:rPr>
                <w:spacing w:val="20"/>
              </w:rPr>
            </w:pPr>
          </w:p>
        </w:tc>
        <w:tc>
          <w:tcPr>
            <w:tcW w:w="938" w:type="dxa"/>
            <w:tcBorders>
              <w:top w:val="single" w:color="auto" w:sz="4" w:space="0"/>
              <w:left w:val="single" w:color="auto" w:sz="4" w:space="0"/>
              <w:bottom w:val="single" w:color="auto" w:sz="4" w:space="0"/>
              <w:right w:val="single" w:color="auto" w:sz="4" w:space="0"/>
            </w:tcBorders>
          </w:tcPr>
          <w:p w14:paraId="2E3C16B5">
            <w:pPr>
              <w:tabs>
                <w:tab w:val="left" w:pos="1418"/>
              </w:tabs>
              <w:snapToGrid w:val="0"/>
              <w:spacing w:before="50" w:after="50"/>
              <w:ind w:firstLine="502"/>
              <w:jc w:val="center"/>
              <w:rPr>
                <w:spacing w:val="20"/>
              </w:rPr>
            </w:pPr>
          </w:p>
        </w:tc>
        <w:tc>
          <w:tcPr>
            <w:tcW w:w="1134" w:type="dxa"/>
            <w:tcBorders>
              <w:top w:val="single" w:color="auto" w:sz="4" w:space="0"/>
              <w:left w:val="single" w:color="auto" w:sz="4" w:space="0"/>
              <w:bottom w:val="single" w:color="auto" w:sz="4" w:space="0"/>
              <w:right w:val="single" w:color="auto" w:sz="4" w:space="0"/>
            </w:tcBorders>
          </w:tcPr>
          <w:p w14:paraId="523FE995">
            <w:pPr>
              <w:tabs>
                <w:tab w:val="left" w:pos="1418"/>
              </w:tabs>
              <w:snapToGrid w:val="0"/>
              <w:spacing w:before="50" w:after="50"/>
              <w:ind w:firstLine="502"/>
              <w:jc w:val="center"/>
              <w:rPr>
                <w:spacing w:val="20"/>
              </w:rPr>
            </w:pPr>
          </w:p>
        </w:tc>
        <w:tc>
          <w:tcPr>
            <w:tcW w:w="808" w:type="dxa"/>
            <w:tcBorders>
              <w:top w:val="single" w:color="auto" w:sz="4" w:space="0"/>
              <w:left w:val="single" w:color="auto" w:sz="4" w:space="0"/>
              <w:bottom w:val="single" w:color="auto" w:sz="4" w:space="0"/>
              <w:right w:val="single" w:color="auto" w:sz="4" w:space="0"/>
            </w:tcBorders>
          </w:tcPr>
          <w:p w14:paraId="78F0CC12">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48D1D1AA">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34653BCD">
            <w:pPr>
              <w:tabs>
                <w:tab w:val="left" w:pos="1418"/>
              </w:tabs>
              <w:snapToGrid w:val="0"/>
              <w:spacing w:before="50" w:after="50"/>
              <w:ind w:firstLine="502"/>
              <w:jc w:val="center"/>
              <w:rPr>
                <w:spacing w:val="20"/>
              </w:rPr>
            </w:pPr>
          </w:p>
        </w:tc>
      </w:tr>
      <w:tr w14:paraId="6380A4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644" w:type="dxa"/>
            <w:tcBorders>
              <w:top w:val="single" w:color="auto" w:sz="4" w:space="0"/>
              <w:bottom w:val="single" w:color="auto" w:sz="4" w:space="0"/>
              <w:right w:val="single" w:color="auto" w:sz="4" w:space="0"/>
            </w:tcBorders>
          </w:tcPr>
          <w:p w14:paraId="5791C100">
            <w:pPr>
              <w:tabs>
                <w:tab w:val="left" w:pos="1418"/>
              </w:tabs>
              <w:snapToGrid w:val="0"/>
              <w:spacing w:before="50" w:after="50"/>
              <w:jc w:val="center"/>
              <w:rPr>
                <w:spacing w:val="20"/>
              </w:rPr>
            </w:pPr>
            <w:r>
              <w:rPr>
                <w:rFonts w:hint="eastAsia"/>
                <w:spacing w:val="20"/>
              </w:rPr>
              <w:t>10</w:t>
            </w:r>
          </w:p>
        </w:tc>
        <w:tc>
          <w:tcPr>
            <w:tcW w:w="2234" w:type="dxa"/>
            <w:tcBorders>
              <w:top w:val="single" w:color="auto" w:sz="4" w:space="0"/>
              <w:left w:val="single" w:color="auto" w:sz="4" w:space="0"/>
              <w:bottom w:val="single" w:color="auto" w:sz="4" w:space="0"/>
              <w:right w:val="single" w:color="auto" w:sz="4" w:space="0"/>
            </w:tcBorders>
          </w:tcPr>
          <w:p w14:paraId="0DA5F99D">
            <w:pPr>
              <w:tabs>
                <w:tab w:val="left" w:pos="1418"/>
              </w:tabs>
              <w:snapToGrid w:val="0"/>
              <w:spacing w:before="50" w:after="50"/>
              <w:ind w:firstLine="502"/>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3365C2FE">
            <w:pPr>
              <w:tabs>
                <w:tab w:val="left" w:pos="1418"/>
              </w:tabs>
              <w:snapToGrid w:val="0"/>
              <w:spacing w:before="50" w:after="50"/>
              <w:ind w:firstLine="502"/>
              <w:jc w:val="center"/>
              <w:rPr>
                <w:spacing w:val="20"/>
              </w:rPr>
            </w:pPr>
          </w:p>
        </w:tc>
        <w:tc>
          <w:tcPr>
            <w:tcW w:w="938" w:type="dxa"/>
            <w:tcBorders>
              <w:top w:val="single" w:color="auto" w:sz="4" w:space="0"/>
              <w:left w:val="single" w:color="auto" w:sz="4" w:space="0"/>
              <w:bottom w:val="single" w:color="auto" w:sz="4" w:space="0"/>
              <w:right w:val="single" w:color="auto" w:sz="4" w:space="0"/>
            </w:tcBorders>
          </w:tcPr>
          <w:p w14:paraId="61F664A3">
            <w:pPr>
              <w:tabs>
                <w:tab w:val="left" w:pos="1418"/>
              </w:tabs>
              <w:snapToGrid w:val="0"/>
              <w:spacing w:before="50" w:after="50"/>
              <w:ind w:firstLine="502"/>
              <w:jc w:val="center"/>
              <w:rPr>
                <w:spacing w:val="20"/>
              </w:rPr>
            </w:pPr>
          </w:p>
        </w:tc>
        <w:tc>
          <w:tcPr>
            <w:tcW w:w="1134" w:type="dxa"/>
            <w:tcBorders>
              <w:top w:val="single" w:color="auto" w:sz="4" w:space="0"/>
              <w:left w:val="single" w:color="auto" w:sz="4" w:space="0"/>
              <w:bottom w:val="single" w:color="auto" w:sz="4" w:space="0"/>
              <w:right w:val="single" w:color="auto" w:sz="4" w:space="0"/>
            </w:tcBorders>
          </w:tcPr>
          <w:p w14:paraId="447F9D4D">
            <w:pPr>
              <w:tabs>
                <w:tab w:val="left" w:pos="1418"/>
              </w:tabs>
              <w:snapToGrid w:val="0"/>
              <w:spacing w:before="50" w:after="50"/>
              <w:ind w:firstLine="502"/>
              <w:jc w:val="center"/>
              <w:rPr>
                <w:spacing w:val="20"/>
              </w:rPr>
            </w:pPr>
          </w:p>
        </w:tc>
        <w:tc>
          <w:tcPr>
            <w:tcW w:w="808" w:type="dxa"/>
            <w:tcBorders>
              <w:top w:val="single" w:color="auto" w:sz="4" w:space="0"/>
              <w:left w:val="single" w:color="auto" w:sz="4" w:space="0"/>
              <w:bottom w:val="single" w:color="auto" w:sz="4" w:space="0"/>
              <w:right w:val="single" w:color="auto" w:sz="4" w:space="0"/>
            </w:tcBorders>
          </w:tcPr>
          <w:p w14:paraId="6EC275E0">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35310996">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35499908">
            <w:pPr>
              <w:tabs>
                <w:tab w:val="left" w:pos="1418"/>
              </w:tabs>
              <w:snapToGrid w:val="0"/>
              <w:spacing w:before="50" w:after="50"/>
              <w:ind w:firstLine="502"/>
              <w:jc w:val="center"/>
              <w:rPr>
                <w:spacing w:val="20"/>
              </w:rPr>
            </w:pPr>
          </w:p>
        </w:tc>
      </w:tr>
      <w:tr w14:paraId="524B28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644" w:type="dxa"/>
            <w:tcBorders>
              <w:top w:val="single" w:color="auto" w:sz="4" w:space="0"/>
              <w:bottom w:val="single" w:color="auto" w:sz="4" w:space="0"/>
              <w:right w:val="single" w:color="auto" w:sz="4" w:space="0"/>
            </w:tcBorders>
          </w:tcPr>
          <w:p w14:paraId="59230A0C">
            <w:pPr>
              <w:tabs>
                <w:tab w:val="left" w:pos="1418"/>
              </w:tabs>
              <w:snapToGrid w:val="0"/>
              <w:spacing w:before="50" w:after="50"/>
              <w:jc w:val="center"/>
              <w:rPr>
                <w:spacing w:val="20"/>
              </w:rPr>
            </w:pPr>
            <w:r>
              <w:rPr>
                <w:rFonts w:hint="eastAsia"/>
                <w:spacing w:val="20"/>
              </w:rPr>
              <w:t>11</w:t>
            </w:r>
          </w:p>
        </w:tc>
        <w:tc>
          <w:tcPr>
            <w:tcW w:w="2234" w:type="dxa"/>
            <w:tcBorders>
              <w:top w:val="single" w:color="auto" w:sz="4" w:space="0"/>
              <w:left w:val="single" w:color="auto" w:sz="4" w:space="0"/>
              <w:bottom w:val="single" w:color="auto" w:sz="4" w:space="0"/>
              <w:right w:val="single" w:color="auto" w:sz="4" w:space="0"/>
            </w:tcBorders>
          </w:tcPr>
          <w:p w14:paraId="30456173">
            <w:pPr>
              <w:tabs>
                <w:tab w:val="left" w:pos="1418"/>
              </w:tabs>
              <w:snapToGrid w:val="0"/>
              <w:spacing w:before="50" w:after="50"/>
              <w:ind w:firstLine="502"/>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70B8529D">
            <w:pPr>
              <w:tabs>
                <w:tab w:val="left" w:pos="1418"/>
              </w:tabs>
              <w:snapToGrid w:val="0"/>
              <w:spacing w:before="50" w:after="50"/>
              <w:ind w:firstLine="502"/>
              <w:jc w:val="center"/>
              <w:rPr>
                <w:spacing w:val="20"/>
              </w:rPr>
            </w:pPr>
          </w:p>
        </w:tc>
        <w:tc>
          <w:tcPr>
            <w:tcW w:w="938" w:type="dxa"/>
            <w:tcBorders>
              <w:top w:val="single" w:color="auto" w:sz="4" w:space="0"/>
              <w:left w:val="single" w:color="auto" w:sz="4" w:space="0"/>
              <w:bottom w:val="single" w:color="auto" w:sz="4" w:space="0"/>
              <w:right w:val="single" w:color="auto" w:sz="4" w:space="0"/>
            </w:tcBorders>
          </w:tcPr>
          <w:p w14:paraId="6A464911">
            <w:pPr>
              <w:tabs>
                <w:tab w:val="left" w:pos="1418"/>
              </w:tabs>
              <w:snapToGrid w:val="0"/>
              <w:spacing w:before="50" w:after="50"/>
              <w:ind w:firstLine="502"/>
              <w:jc w:val="center"/>
              <w:rPr>
                <w:spacing w:val="20"/>
              </w:rPr>
            </w:pPr>
          </w:p>
        </w:tc>
        <w:tc>
          <w:tcPr>
            <w:tcW w:w="1134" w:type="dxa"/>
            <w:tcBorders>
              <w:top w:val="single" w:color="auto" w:sz="4" w:space="0"/>
              <w:left w:val="single" w:color="auto" w:sz="4" w:space="0"/>
              <w:bottom w:val="single" w:color="auto" w:sz="4" w:space="0"/>
              <w:right w:val="single" w:color="auto" w:sz="4" w:space="0"/>
            </w:tcBorders>
          </w:tcPr>
          <w:p w14:paraId="256E1115">
            <w:pPr>
              <w:tabs>
                <w:tab w:val="left" w:pos="1418"/>
              </w:tabs>
              <w:snapToGrid w:val="0"/>
              <w:spacing w:before="50" w:after="50"/>
              <w:ind w:firstLine="502"/>
              <w:jc w:val="center"/>
              <w:rPr>
                <w:spacing w:val="20"/>
              </w:rPr>
            </w:pPr>
          </w:p>
        </w:tc>
        <w:tc>
          <w:tcPr>
            <w:tcW w:w="808" w:type="dxa"/>
            <w:tcBorders>
              <w:top w:val="single" w:color="auto" w:sz="4" w:space="0"/>
              <w:left w:val="single" w:color="auto" w:sz="4" w:space="0"/>
              <w:bottom w:val="single" w:color="auto" w:sz="4" w:space="0"/>
              <w:right w:val="single" w:color="auto" w:sz="4" w:space="0"/>
            </w:tcBorders>
          </w:tcPr>
          <w:p w14:paraId="0A92086E">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1F5A2779">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60A919AF">
            <w:pPr>
              <w:tabs>
                <w:tab w:val="left" w:pos="1418"/>
              </w:tabs>
              <w:snapToGrid w:val="0"/>
              <w:spacing w:before="50" w:after="50"/>
              <w:ind w:firstLine="502"/>
              <w:jc w:val="center"/>
              <w:rPr>
                <w:spacing w:val="20"/>
              </w:rPr>
            </w:pPr>
          </w:p>
        </w:tc>
      </w:tr>
      <w:tr w14:paraId="297ED7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644" w:type="dxa"/>
            <w:tcBorders>
              <w:top w:val="single" w:color="auto" w:sz="4" w:space="0"/>
              <w:bottom w:val="single" w:color="auto" w:sz="4" w:space="0"/>
              <w:right w:val="single" w:color="auto" w:sz="4" w:space="0"/>
            </w:tcBorders>
          </w:tcPr>
          <w:p w14:paraId="285A3C2E">
            <w:pPr>
              <w:tabs>
                <w:tab w:val="left" w:pos="1418"/>
              </w:tabs>
              <w:snapToGrid w:val="0"/>
              <w:spacing w:before="50" w:after="50"/>
              <w:jc w:val="center"/>
              <w:rPr>
                <w:spacing w:val="20"/>
              </w:rPr>
            </w:pPr>
            <w:r>
              <w:rPr>
                <w:rFonts w:hint="eastAsia"/>
                <w:spacing w:val="20"/>
              </w:rPr>
              <w:t>12</w:t>
            </w:r>
          </w:p>
        </w:tc>
        <w:tc>
          <w:tcPr>
            <w:tcW w:w="2234" w:type="dxa"/>
            <w:tcBorders>
              <w:top w:val="single" w:color="auto" w:sz="4" w:space="0"/>
              <w:left w:val="single" w:color="auto" w:sz="4" w:space="0"/>
              <w:bottom w:val="single" w:color="auto" w:sz="4" w:space="0"/>
              <w:right w:val="single" w:color="auto" w:sz="4" w:space="0"/>
            </w:tcBorders>
          </w:tcPr>
          <w:p w14:paraId="28C38A1A">
            <w:pPr>
              <w:tabs>
                <w:tab w:val="left" w:pos="1418"/>
              </w:tabs>
              <w:snapToGrid w:val="0"/>
              <w:spacing w:before="50" w:after="50"/>
              <w:ind w:firstLine="502"/>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7095D5AB">
            <w:pPr>
              <w:tabs>
                <w:tab w:val="left" w:pos="1418"/>
              </w:tabs>
              <w:snapToGrid w:val="0"/>
              <w:spacing w:before="50" w:after="50"/>
              <w:ind w:firstLine="502"/>
              <w:jc w:val="center"/>
              <w:rPr>
                <w:spacing w:val="20"/>
              </w:rPr>
            </w:pPr>
          </w:p>
        </w:tc>
        <w:tc>
          <w:tcPr>
            <w:tcW w:w="938" w:type="dxa"/>
            <w:tcBorders>
              <w:top w:val="single" w:color="auto" w:sz="4" w:space="0"/>
              <w:left w:val="single" w:color="auto" w:sz="4" w:space="0"/>
              <w:bottom w:val="single" w:color="auto" w:sz="4" w:space="0"/>
              <w:right w:val="single" w:color="auto" w:sz="4" w:space="0"/>
            </w:tcBorders>
          </w:tcPr>
          <w:p w14:paraId="3F32F33D">
            <w:pPr>
              <w:tabs>
                <w:tab w:val="left" w:pos="1418"/>
              </w:tabs>
              <w:snapToGrid w:val="0"/>
              <w:spacing w:before="50" w:after="50"/>
              <w:ind w:firstLine="502"/>
              <w:jc w:val="center"/>
              <w:rPr>
                <w:spacing w:val="20"/>
              </w:rPr>
            </w:pPr>
          </w:p>
        </w:tc>
        <w:tc>
          <w:tcPr>
            <w:tcW w:w="1134" w:type="dxa"/>
            <w:tcBorders>
              <w:top w:val="single" w:color="auto" w:sz="4" w:space="0"/>
              <w:left w:val="single" w:color="auto" w:sz="4" w:space="0"/>
              <w:bottom w:val="single" w:color="auto" w:sz="4" w:space="0"/>
              <w:right w:val="single" w:color="auto" w:sz="4" w:space="0"/>
            </w:tcBorders>
          </w:tcPr>
          <w:p w14:paraId="20AA3737">
            <w:pPr>
              <w:tabs>
                <w:tab w:val="left" w:pos="1418"/>
              </w:tabs>
              <w:snapToGrid w:val="0"/>
              <w:spacing w:before="50" w:after="50"/>
              <w:ind w:firstLine="502"/>
              <w:jc w:val="center"/>
              <w:rPr>
                <w:spacing w:val="20"/>
              </w:rPr>
            </w:pPr>
          </w:p>
        </w:tc>
        <w:tc>
          <w:tcPr>
            <w:tcW w:w="808" w:type="dxa"/>
            <w:tcBorders>
              <w:top w:val="single" w:color="auto" w:sz="4" w:space="0"/>
              <w:left w:val="single" w:color="auto" w:sz="4" w:space="0"/>
              <w:bottom w:val="single" w:color="auto" w:sz="4" w:space="0"/>
              <w:right w:val="single" w:color="auto" w:sz="4" w:space="0"/>
            </w:tcBorders>
          </w:tcPr>
          <w:p w14:paraId="3D14FA78">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68D99DFD">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7F8EEF4A">
            <w:pPr>
              <w:tabs>
                <w:tab w:val="left" w:pos="1418"/>
              </w:tabs>
              <w:snapToGrid w:val="0"/>
              <w:spacing w:before="50" w:after="50"/>
              <w:ind w:firstLine="502"/>
              <w:jc w:val="center"/>
              <w:rPr>
                <w:spacing w:val="20"/>
              </w:rPr>
            </w:pPr>
          </w:p>
        </w:tc>
      </w:tr>
      <w:tr w14:paraId="0F05EF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644" w:type="dxa"/>
            <w:tcBorders>
              <w:top w:val="single" w:color="auto" w:sz="4" w:space="0"/>
              <w:bottom w:val="single" w:color="auto" w:sz="4" w:space="0"/>
              <w:right w:val="single" w:color="auto" w:sz="4" w:space="0"/>
            </w:tcBorders>
          </w:tcPr>
          <w:p w14:paraId="0229BF4C">
            <w:pPr>
              <w:tabs>
                <w:tab w:val="left" w:pos="1418"/>
              </w:tabs>
              <w:snapToGrid w:val="0"/>
              <w:spacing w:before="50" w:after="50"/>
              <w:jc w:val="center"/>
              <w:rPr>
                <w:spacing w:val="20"/>
              </w:rPr>
            </w:pPr>
            <w:r>
              <w:rPr>
                <w:rFonts w:hint="eastAsia"/>
                <w:spacing w:val="20"/>
              </w:rPr>
              <w:t>13</w:t>
            </w:r>
          </w:p>
        </w:tc>
        <w:tc>
          <w:tcPr>
            <w:tcW w:w="2234" w:type="dxa"/>
            <w:tcBorders>
              <w:top w:val="single" w:color="auto" w:sz="4" w:space="0"/>
              <w:left w:val="single" w:color="auto" w:sz="4" w:space="0"/>
              <w:bottom w:val="single" w:color="auto" w:sz="4" w:space="0"/>
              <w:right w:val="single" w:color="auto" w:sz="4" w:space="0"/>
            </w:tcBorders>
          </w:tcPr>
          <w:p w14:paraId="169C88B3">
            <w:pPr>
              <w:tabs>
                <w:tab w:val="left" w:pos="1418"/>
              </w:tabs>
              <w:snapToGrid w:val="0"/>
              <w:spacing w:before="50" w:after="50"/>
              <w:ind w:firstLine="502"/>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0E34F674">
            <w:pPr>
              <w:tabs>
                <w:tab w:val="left" w:pos="1418"/>
              </w:tabs>
              <w:snapToGrid w:val="0"/>
              <w:spacing w:before="50" w:after="50"/>
              <w:ind w:firstLine="502"/>
              <w:jc w:val="center"/>
              <w:rPr>
                <w:spacing w:val="20"/>
              </w:rPr>
            </w:pPr>
          </w:p>
        </w:tc>
        <w:tc>
          <w:tcPr>
            <w:tcW w:w="938" w:type="dxa"/>
            <w:tcBorders>
              <w:top w:val="single" w:color="auto" w:sz="4" w:space="0"/>
              <w:left w:val="single" w:color="auto" w:sz="4" w:space="0"/>
              <w:bottom w:val="single" w:color="auto" w:sz="4" w:space="0"/>
              <w:right w:val="single" w:color="auto" w:sz="4" w:space="0"/>
            </w:tcBorders>
          </w:tcPr>
          <w:p w14:paraId="20DF65D5">
            <w:pPr>
              <w:tabs>
                <w:tab w:val="left" w:pos="1418"/>
              </w:tabs>
              <w:snapToGrid w:val="0"/>
              <w:spacing w:before="50" w:after="50"/>
              <w:ind w:firstLine="502"/>
              <w:jc w:val="center"/>
              <w:rPr>
                <w:spacing w:val="20"/>
              </w:rPr>
            </w:pPr>
          </w:p>
        </w:tc>
        <w:tc>
          <w:tcPr>
            <w:tcW w:w="1134" w:type="dxa"/>
            <w:tcBorders>
              <w:top w:val="single" w:color="auto" w:sz="4" w:space="0"/>
              <w:left w:val="single" w:color="auto" w:sz="4" w:space="0"/>
              <w:bottom w:val="single" w:color="auto" w:sz="4" w:space="0"/>
              <w:right w:val="single" w:color="auto" w:sz="4" w:space="0"/>
            </w:tcBorders>
          </w:tcPr>
          <w:p w14:paraId="35525DDE">
            <w:pPr>
              <w:tabs>
                <w:tab w:val="left" w:pos="1418"/>
              </w:tabs>
              <w:snapToGrid w:val="0"/>
              <w:spacing w:before="50" w:after="50"/>
              <w:ind w:firstLine="502"/>
              <w:jc w:val="center"/>
              <w:rPr>
                <w:spacing w:val="20"/>
              </w:rPr>
            </w:pPr>
          </w:p>
        </w:tc>
        <w:tc>
          <w:tcPr>
            <w:tcW w:w="808" w:type="dxa"/>
            <w:tcBorders>
              <w:top w:val="single" w:color="auto" w:sz="4" w:space="0"/>
              <w:left w:val="single" w:color="auto" w:sz="4" w:space="0"/>
              <w:bottom w:val="single" w:color="auto" w:sz="4" w:space="0"/>
              <w:right w:val="single" w:color="auto" w:sz="4" w:space="0"/>
            </w:tcBorders>
          </w:tcPr>
          <w:p w14:paraId="33E7DE0C">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613E4860">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2D6B78CC">
            <w:pPr>
              <w:tabs>
                <w:tab w:val="left" w:pos="1418"/>
              </w:tabs>
              <w:snapToGrid w:val="0"/>
              <w:spacing w:before="50" w:after="50"/>
              <w:ind w:firstLine="502"/>
              <w:jc w:val="center"/>
              <w:rPr>
                <w:spacing w:val="20"/>
              </w:rPr>
            </w:pPr>
          </w:p>
        </w:tc>
      </w:tr>
      <w:tr w14:paraId="26463B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644" w:type="dxa"/>
            <w:tcBorders>
              <w:top w:val="single" w:color="auto" w:sz="4" w:space="0"/>
              <w:bottom w:val="single" w:color="auto" w:sz="4" w:space="0"/>
              <w:right w:val="single" w:color="auto" w:sz="4" w:space="0"/>
            </w:tcBorders>
          </w:tcPr>
          <w:p w14:paraId="71C19641">
            <w:pPr>
              <w:tabs>
                <w:tab w:val="left" w:pos="1418"/>
              </w:tabs>
              <w:snapToGrid w:val="0"/>
              <w:spacing w:before="50" w:after="50"/>
              <w:jc w:val="center"/>
              <w:rPr>
                <w:spacing w:val="20"/>
              </w:rPr>
            </w:pPr>
            <w:r>
              <w:rPr>
                <w:rFonts w:hint="eastAsia"/>
                <w:spacing w:val="20"/>
              </w:rPr>
              <w:t>14</w:t>
            </w:r>
          </w:p>
        </w:tc>
        <w:tc>
          <w:tcPr>
            <w:tcW w:w="2234" w:type="dxa"/>
            <w:tcBorders>
              <w:top w:val="single" w:color="auto" w:sz="4" w:space="0"/>
              <w:left w:val="single" w:color="auto" w:sz="4" w:space="0"/>
              <w:bottom w:val="single" w:color="auto" w:sz="4" w:space="0"/>
              <w:right w:val="single" w:color="auto" w:sz="4" w:space="0"/>
            </w:tcBorders>
          </w:tcPr>
          <w:p w14:paraId="2AAE2184">
            <w:pPr>
              <w:tabs>
                <w:tab w:val="left" w:pos="1418"/>
              </w:tabs>
              <w:snapToGrid w:val="0"/>
              <w:spacing w:before="50" w:after="50"/>
              <w:ind w:firstLine="502"/>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75489FFD">
            <w:pPr>
              <w:tabs>
                <w:tab w:val="left" w:pos="1418"/>
              </w:tabs>
              <w:snapToGrid w:val="0"/>
              <w:spacing w:before="50" w:after="50"/>
              <w:ind w:firstLine="502"/>
              <w:jc w:val="center"/>
              <w:rPr>
                <w:spacing w:val="20"/>
              </w:rPr>
            </w:pPr>
          </w:p>
        </w:tc>
        <w:tc>
          <w:tcPr>
            <w:tcW w:w="938" w:type="dxa"/>
            <w:tcBorders>
              <w:top w:val="single" w:color="auto" w:sz="4" w:space="0"/>
              <w:left w:val="single" w:color="auto" w:sz="4" w:space="0"/>
              <w:bottom w:val="single" w:color="auto" w:sz="4" w:space="0"/>
              <w:right w:val="single" w:color="auto" w:sz="4" w:space="0"/>
            </w:tcBorders>
          </w:tcPr>
          <w:p w14:paraId="7E2EA158">
            <w:pPr>
              <w:tabs>
                <w:tab w:val="left" w:pos="1418"/>
              </w:tabs>
              <w:snapToGrid w:val="0"/>
              <w:spacing w:before="50" w:after="50"/>
              <w:ind w:firstLine="502"/>
              <w:jc w:val="center"/>
              <w:rPr>
                <w:spacing w:val="20"/>
              </w:rPr>
            </w:pPr>
          </w:p>
        </w:tc>
        <w:tc>
          <w:tcPr>
            <w:tcW w:w="1134" w:type="dxa"/>
            <w:tcBorders>
              <w:top w:val="single" w:color="auto" w:sz="4" w:space="0"/>
              <w:left w:val="single" w:color="auto" w:sz="4" w:space="0"/>
              <w:bottom w:val="single" w:color="auto" w:sz="4" w:space="0"/>
              <w:right w:val="single" w:color="auto" w:sz="4" w:space="0"/>
            </w:tcBorders>
          </w:tcPr>
          <w:p w14:paraId="5DF0B7A9">
            <w:pPr>
              <w:tabs>
                <w:tab w:val="left" w:pos="1418"/>
              </w:tabs>
              <w:snapToGrid w:val="0"/>
              <w:spacing w:before="50" w:after="50"/>
              <w:ind w:firstLine="502"/>
              <w:jc w:val="center"/>
              <w:rPr>
                <w:spacing w:val="20"/>
              </w:rPr>
            </w:pPr>
          </w:p>
        </w:tc>
        <w:tc>
          <w:tcPr>
            <w:tcW w:w="808" w:type="dxa"/>
            <w:tcBorders>
              <w:top w:val="single" w:color="auto" w:sz="4" w:space="0"/>
              <w:left w:val="single" w:color="auto" w:sz="4" w:space="0"/>
              <w:bottom w:val="single" w:color="auto" w:sz="4" w:space="0"/>
              <w:right w:val="single" w:color="auto" w:sz="4" w:space="0"/>
            </w:tcBorders>
          </w:tcPr>
          <w:p w14:paraId="76C2B09F">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25FEC8FC">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3A7143E3">
            <w:pPr>
              <w:tabs>
                <w:tab w:val="left" w:pos="1418"/>
              </w:tabs>
              <w:snapToGrid w:val="0"/>
              <w:spacing w:before="50" w:after="50"/>
              <w:ind w:firstLine="502"/>
              <w:jc w:val="center"/>
              <w:rPr>
                <w:spacing w:val="20"/>
              </w:rPr>
            </w:pPr>
          </w:p>
        </w:tc>
      </w:tr>
      <w:tr w14:paraId="41BAC5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644" w:type="dxa"/>
            <w:tcBorders>
              <w:top w:val="single" w:color="auto" w:sz="4" w:space="0"/>
              <w:bottom w:val="single" w:color="auto" w:sz="4" w:space="0"/>
              <w:right w:val="single" w:color="auto" w:sz="4" w:space="0"/>
            </w:tcBorders>
          </w:tcPr>
          <w:p w14:paraId="6F5AD8CA">
            <w:pPr>
              <w:tabs>
                <w:tab w:val="left" w:pos="1418"/>
              </w:tabs>
              <w:snapToGrid w:val="0"/>
              <w:spacing w:before="50" w:after="50"/>
              <w:jc w:val="center"/>
              <w:rPr>
                <w:spacing w:val="20"/>
              </w:rPr>
            </w:pPr>
            <w:r>
              <w:rPr>
                <w:rFonts w:hint="eastAsia"/>
                <w:spacing w:val="20"/>
              </w:rPr>
              <w:t>15</w:t>
            </w:r>
          </w:p>
        </w:tc>
        <w:tc>
          <w:tcPr>
            <w:tcW w:w="2234" w:type="dxa"/>
            <w:tcBorders>
              <w:top w:val="single" w:color="auto" w:sz="4" w:space="0"/>
              <w:left w:val="single" w:color="auto" w:sz="4" w:space="0"/>
              <w:bottom w:val="single" w:color="auto" w:sz="4" w:space="0"/>
              <w:right w:val="single" w:color="auto" w:sz="4" w:space="0"/>
            </w:tcBorders>
          </w:tcPr>
          <w:p w14:paraId="0B3BAA7B">
            <w:pPr>
              <w:tabs>
                <w:tab w:val="left" w:pos="1418"/>
              </w:tabs>
              <w:snapToGrid w:val="0"/>
              <w:spacing w:before="50" w:after="50"/>
              <w:ind w:firstLine="502"/>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0B07F625">
            <w:pPr>
              <w:tabs>
                <w:tab w:val="left" w:pos="1418"/>
              </w:tabs>
              <w:snapToGrid w:val="0"/>
              <w:spacing w:before="50" w:after="50"/>
              <w:ind w:firstLine="502"/>
              <w:jc w:val="center"/>
              <w:rPr>
                <w:spacing w:val="20"/>
              </w:rPr>
            </w:pPr>
          </w:p>
        </w:tc>
        <w:tc>
          <w:tcPr>
            <w:tcW w:w="938" w:type="dxa"/>
            <w:tcBorders>
              <w:top w:val="single" w:color="auto" w:sz="4" w:space="0"/>
              <w:left w:val="single" w:color="auto" w:sz="4" w:space="0"/>
              <w:bottom w:val="single" w:color="auto" w:sz="4" w:space="0"/>
              <w:right w:val="single" w:color="auto" w:sz="4" w:space="0"/>
            </w:tcBorders>
          </w:tcPr>
          <w:p w14:paraId="4B7AAB87">
            <w:pPr>
              <w:tabs>
                <w:tab w:val="left" w:pos="1418"/>
              </w:tabs>
              <w:snapToGrid w:val="0"/>
              <w:spacing w:before="50" w:after="50"/>
              <w:ind w:firstLine="502"/>
              <w:jc w:val="center"/>
              <w:rPr>
                <w:spacing w:val="20"/>
              </w:rPr>
            </w:pPr>
          </w:p>
        </w:tc>
        <w:tc>
          <w:tcPr>
            <w:tcW w:w="1134" w:type="dxa"/>
            <w:tcBorders>
              <w:top w:val="single" w:color="auto" w:sz="4" w:space="0"/>
              <w:left w:val="single" w:color="auto" w:sz="4" w:space="0"/>
              <w:bottom w:val="single" w:color="auto" w:sz="4" w:space="0"/>
              <w:right w:val="single" w:color="auto" w:sz="4" w:space="0"/>
            </w:tcBorders>
          </w:tcPr>
          <w:p w14:paraId="3C133BD3">
            <w:pPr>
              <w:tabs>
                <w:tab w:val="left" w:pos="1418"/>
              </w:tabs>
              <w:snapToGrid w:val="0"/>
              <w:spacing w:before="50" w:after="50"/>
              <w:ind w:firstLine="502"/>
              <w:jc w:val="center"/>
              <w:rPr>
                <w:spacing w:val="20"/>
              </w:rPr>
            </w:pPr>
          </w:p>
        </w:tc>
        <w:tc>
          <w:tcPr>
            <w:tcW w:w="808" w:type="dxa"/>
            <w:tcBorders>
              <w:top w:val="single" w:color="auto" w:sz="4" w:space="0"/>
              <w:left w:val="single" w:color="auto" w:sz="4" w:space="0"/>
              <w:bottom w:val="single" w:color="auto" w:sz="4" w:space="0"/>
              <w:right w:val="single" w:color="auto" w:sz="4" w:space="0"/>
            </w:tcBorders>
          </w:tcPr>
          <w:p w14:paraId="48EAE911">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76FBFBBA">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3BF50482">
            <w:pPr>
              <w:tabs>
                <w:tab w:val="left" w:pos="1418"/>
              </w:tabs>
              <w:snapToGrid w:val="0"/>
              <w:spacing w:before="50" w:after="50"/>
              <w:ind w:firstLine="502"/>
              <w:jc w:val="center"/>
              <w:rPr>
                <w:spacing w:val="20"/>
              </w:rPr>
            </w:pPr>
          </w:p>
        </w:tc>
      </w:tr>
      <w:tr w14:paraId="37E66A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644" w:type="dxa"/>
            <w:tcBorders>
              <w:top w:val="single" w:color="auto" w:sz="4" w:space="0"/>
              <w:bottom w:val="single" w:color="auto" w:sz="4" w:space="0"/>
              <w:right w:val="single" w:color="auto" w:sz="4" w:space="0"/>
            </w:tcBorders>
          </w:tcPr>
          <w:p w14:paraId="3536690E">
            <w:pPr>
              <w:tabs>
                <w:tab w:val="left" w:pos="1418"/>
              </w:tabs>
              <w:snapToGrid w:val="0"/>
              <w:spacing w:before="50" w:after="50"/>
              <w:jc w:val="center"/>
              <w:rPr>
                <w:spacing w:val="20"/>
              </w:rPr>
            </w:pPr>
            <w:r>
              <w:rPr>
                <w:rFonts w:hint="eastAsia"/>
                <w:spacing w:val="20"/>
              </w:rPr>
              <w:t>16</w:t>
            </w:r>
          </w:p>
        </w:tc>
        <w:tc>
          <w:tcPr>
            <w:tcW w:w="2234" w:type="dxa"/>
            <w:tcBorders>
              <w:top w:val="single" w:color="auto" w:sz="4" w:space="0"/>
              <w:left w:val="single" w:color="auto" w:sz="4" w:space="0"/>
              <w:bottom w:val="single" w:color="auto" w:sz="4" w:space="0"/>
              <w:right w:val="single" w:color="auto" w:sz="4" w:space="0"/>
            </w:tcBorders>
          </w:tcPr>
          <w:p w14:paraId="03691D79">
            <w:pPr>
              <w:tabs>
                <w:tab w:val="left" w:pos="1418"/>
              </w:tabs>
              <w:snapToGrid w:val="0"/>
              <w:spacing w:before="50" w:after="50"/>
              <w:ind w:firstLine="502"/>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729C6732">
            <w:pPr>
              <w:tabs>
                <w:tab w:val="left" w:pos="1418"/>
              </w:tabs>
              <w:snapToGrid w:val="0"/>
              <w:spacing w:before="50" w:after="50"/>
              <w:ind w:firstLine="502"/>
              <w:jc w:val="center"/>
              <w:rPr>
                <w:spacing w:val="20"/>
              </w:rPr>
            </w:pPr>
          </w:p>
        </w:tc>
        <w:tc>
          <w:tcPr>
            <w:tcW w:w="938" w:type="dxa"/>
            <w:tcBorders>
              <w:top w:val="single" w:color="auto" w:sz="4" w:space="0"/>
              <w:left w:val="single" w:color="auto" w:sz="4" w:space="0"/>
              <w:bottom w:val="single" w:color="auto" w:sz="4" w:space="0"/>
              <w:right w:val="single" w:color="auto" w:sz="4" w:space="0"/>
            </w:tcBorders>
          </w:tcPr>
          <w:p w14:paraId="752FEADD">
            <w:pPr>
              <w:tabs>
                <w:tab w:val="left" w:pos="1418"/>
              </w:tabs>
              <w:snapToGrid w:val="0"/>
              <w:spacing w:before="50" w:after="50"/>
              <w:ind w:firstLine="502"/>
              <w:jc w:val="center"/>
              <w:rPr>
                <w:spacing w:val="20"/>
              </w:rPr>
            </w:pPr>
          </w:p>
        </w:tc>
        <w:tc>
          <w:tcPr>
            <w:tcW w:w="1134" w:type="dxa"/>
            <w:tcBorders>
              <w:top w:val="single" w:color="auto" w:sz="4" w:space="0"/>
              <w:left w:val="single" w:color="auto" w:sz="4" w:space="0"/>
              <w:bottom w:val="single" w:color="auto" w:sz="4" w:space="0"/>
              <w:right w:val="single" w:color="auto" w:sz="4" w:space="0"/>
            </w:tcBorders>
          </w:tcPr>
          <w:p w14:paraId="4A520A4F">
            <w:pPr>
              <w:tabs>
                <w:tab w:val="left" w:pos="1418"/>
              </w:tabs>
              <w:snapToGrid w:val="0"/>
              <w:spacing w:before="50" w:after="50"/>
              <w:ind w:firstLine="502"/>
              <w:jc w:val="center"/>
              <w:rPr>
                <w:spacing w:val="20"/>
              </w:rPr>
            </w:pPr>
          </w:p>
        </w:tc>
        <w:tc>
          <w:tcPr>
            <w:tcW w:w="808" w:type="dxa"/>
            <w:tcBorders>
              <w:top w:val="single" w:color="auto" w:sz="4" w:space="0"/>
              <w:left w:val="single" w:color="auto" w:sz="4" w:space="0"/>
              <w:bottom w:val="single" w:color="auto" w:sz="4" w:space="0"/>
              <w:right w:val="single" w:color="auto" w:sz="4" w:space="0"/>
            </w:tcBorders>
          </w:tcPr>
          <w:p w14:paraId="48625370">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7F27C840">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343A33EA">
            <w:pPr>
              <w:tabs>
                <w:tab w:val="left" w:pos="1418"/>
              </w:tabs>
              <w:snapToGrid w:val="0"/>
              <w:spacing w:before="50" w:after="50"/>
              <w:ind w:firstLine="502"/>
              <w:jc w:val="center"/>
              <w:rPr>
                <w:spacing w:val="20"/>
              </w:rPr>
            </w:pPr>
          </w:p>
        </w:tc>
      </w:tr>
      <w:tr w14:paraId="0ADFBB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540" w:type="dxa"/>
            <w:gridSpan w:val="8"/>
            <w:tcBorders>
              <w:top w:val="single" w:color="auto" w:sz="4" w:space="0"/>
              <w:bottom w:val="single" w:color="auto" w:sz="4" w:space="0"/>
            </w:tcBorders>
          </w:tcPr>
          <w:p w14:paraId="11EEA294">
            <w:pPr>
              <w:tabs>
                <w:tab w:val="left" w:pos="1418"/>
              </w:tabs>
              <w:snapToGrid w:val="0"/>
              <w:spacing w:before="50" w:after="50"/>
              <w:ind w:firstLine="502"/>
              <w:jc w:val="center"/>
              <w:rPr>
                <w:spacing w:val="20"/>
              </w:rPr>
            </w:pPr>
          </w:p>
        </w:tc>
      </w:tr>
      <w:tr w14:paraId="06BF72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9" w:hRule="atLeast"/>
        </w:trPr>
        <w:tc>
          <w:tcPr>
            <w:tcW w:w="644" w:type="dxa"/>
            <w:tcBorders>
              <w:top w:val="single" w:color="auto" w:sz="4" w:space="0"/>
              <w:bottom w:val="single" w:color="auto" w:sz="4" w:space="0"/>
              <w:right w:val="single" w:color="auto" w:sz="4" w:space="0"/>
            </w:tcBorders>
          </w:tcPr>
          <w:p w14:paraId="4438EA08">
            <w:pPr>
              <w:tabs>
                <w:tab w:val="left" w:pos="1418"/>
              </w:tabs>
              <w:snapToGrid w:val="0"/>
              <w:spacing w:before="50" w:after="50"/>
              <w:jc w:val="center"/>
              <w:rPr>
                <w:spacing w:val="20"/>
              </w:rPr>
            </w:pPr>
          </w:p>
        </w:tc>
        <w:tc>
          <w:tcPr>
            <w:tcW w:w="4252" w:type="dxa"/>
            <w:gridSpan w:val="3"/>
            <w:tcBorders>
              <w:top w:val="single" w:color="auto" w:sz="4" w:space="0"/>
              <w:left w:val="single" w:color="auto" w:sz="4" w:space="0"/>
              <w:bottom w:val="single" w:color="auto" w:sz="4" w:space="0"/>
              <w:right w:val="single" w:color="auto" w:sz="4" w:space="0"/>
            </w:tcBorders>
          </w:tcPr>
          <w:p w14:paraId="56770F92">
            <w:pPr>
              <w:tabs>
                <w:tab w:val="left" w:pos="1418"/>
              </w:tabs>
              <w:snapToGrid w:val="0"/>
              <w:spacing w:before="50" w:after="50"/>
              <w:ind w:firstLine="502"/>
              <w:rPr>
                <w:spacing w:val="20"/>
              </w:rPr>
            </w:pPr>
          </w:p>
        </w:tc>
        <w:tc>
          <w:tcPr>
            <w:tcW w:w="1942" w:type="dxa"/>
            <w:gridSpan w:val="2"/>
            <w:tcBorders>
              <w:top w:val="single" w:color="auto" w:sz="4" w:space="0"/>
              <w:left w:val="single" w:color="auto" w:sz="4" w:space="0"/>
              <w:bottom w:val="single" w:color="auto" w:sz="4" w:space="0"/>
              <w:right w:val="single" w:color="auto" w:sz="4" w:space="0"/>
            </w:tcBorders>
          </w:tcPr>
          <w:p w14:paraId="309D25A3">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17B9B0A4">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49BA2F90">
            <w:pPr>
              <w:tabs>
                <w:tab w:val="left" w:pos="1418"/>
              </w:tabs>
              <w:snapToGrid w:val="0"/>
              <w:spacing w:before="50" w:after="50"/>
              <w:ind w:firstLine="502"/>
              <w:jc w:val="center"/>
              <w:rPr>
                <w:spacing w:val="20"/>
              </w:rPr>
            </w:pPr>
          </w:p>
        </w:tc>
      </w:tr>
      <w:tr w14:paraId="51CC43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4" w:type="dxa"/>
            <w:tcBorders>
              <w:top w:val="single" w:color="auto" w:sz="4" w:space="0"/>
              <w:bottom w:val="single" w:color="auto" w:sz="4" w:space="0"/>
              <w:right w:val="single" w:color="auto" w:sz="4" w:space="0"/>
            </w:tcBorders>
          </w:tcPr>
          <w:p w14:paraId="799FBFCC">
            <w:pPr>
              <w:tabs>
                <w:tab w:val="left" w:pos="1418"/>
              </w:tabs>
              <w:snapToGrid w:val="0"/>
              <w:spacing w:before="50" w:after="50"/>
              <w:jc w:val="center"/>
              <w:rPr>
                <w:spacing w:val="20"/>
              </w:rPr>
            </w:pPr>
          </w:p>
        </w:tc>
        <w:tc>
          <w:tcPr>
            <w:tcW w:w="4252" w:type="dxa"/>
            <w:gridSpan w:val="3"/>
            <w:tcBorders>
              <w:top w:val="single" w:color="auto" w:sz="4" w:space="0"/>
              <w:left w:val="single" w:color="auto" w:sz="4" w:space="0"/>
              <w:bottom w:val="single" w:color="auto" w:sz="4" w:space="0"/>
              <w:right w:val="single" w:color="auto" w:sz="4" w:space="0"/>
            </w:tcBorders>
          </w:tcPr>
          <w:p w14:paraId="008DEA9A">
            <w:pPr>
              <w:tabs>
                <w:tab w:val="left" w:pos="1418"/>
              </w:tabs>
              <w:snapToGrid w:val="0"/>
              <w:spacing w:before="50" w:after="50"/>
              <w:ind w:firstLine="502"/>
              <w:rPr>
                <w:spacing w:val="20"/>
              </w:rPr>
            </w:pPr>
          </w:p>
        </w:tc>
        <w:tc>
          <w:tcPr>
            <w:tcW w:w="1942" w:type="dxa"/>
            <w:gridSpan w:val="2"/>
            <w:tcBorders>
              <w:top w:val="single" w:color="auto" w:sz="4" w:space="0"/>
              <w:left w:val="single" w:color="auto" w:sz="4" w:space="0"/>
              <w:bottom w:val="single" w:color="auto" w:sz="4" w:space="0"/>
              <w:right w:val="single" w:color="auto" w:sz="4" w:space="0"/>
            </w:tcBorders>
          </w:tcPr>
          <w:p w14:paraId="5F6DC23A">
            <w:pPr>
              <w:tabs>
                <w:tab w:val="left" w:pos="1418"/>
              </w:tabs>
              <w:snapToGrid w:val="0"/>
              <w:spacing w:before="50" w:after="50"/>
              <w:ind w:firstLine="502"/>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10C11253">
            <w:pPr>
              <w:tabs>
                <w:tab w:val="left" w:pos="1418"/>
              </w:tabs>
              <w:snapToGrid w:val="0"/>
              <w:spacing w:before="50" w:after="50"/>
              <w:ind w:firstLine="502"/>
              <w:jc w:val="center"/>
              <w:rPr>
                <w:spacing w:val="20"/>
              </w:rPr>
            </w:pPr>
          </w:p>
        </w:tc>
        <w:tc>
          <w:tcPr>
            <w:tcW w:w="1440" w:type="dxa"/>
            <w:tcBorders>
              <w:top w:val="single" w:color="auto" w:sz="4" w:space="0"/>
              <w:left w:val="single" w:color="auto" w:sz="4" w:space="0"/>
              <w:bottom w:val="single" w:color="auto" w:sz="4" w:space="0"/>
            </w:tcBorders>
          </w:tcPr>
          <w:p w14:paraId="59E8C4A1">
            <w:pPr>
              <w:tabs>
                <w:tab w:val="left" w:pos="1418"/>
              </w:tabs>
              <w:snapToGrid w:val="0"/>
              <w:spacing w:before="50" w:after="50"/>
              <w:ind w:firstLine="502"/>
              <w:jc w:val="center"/>
              <w:rPr>
                <w:spacing w:val="20"/>
              </w:rPr>
            </w:pPr>
          </w:p>
        </w:tc>
      </w:tr>
      <w:tr w14:paraId="1B2BFC2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44" w:type="dxa"/>
            <w:tcBorders>
              <w:top w:val="single" w:color="auto" w:sz="4" w:space="0"/>
              <w:bottom w:val="single" w:color="auto" w:sz="4" w:space="0"/>
              <w:right w:val="single" w:color="auto" w:sz="4" w:space="0"/>
            </w:tcBorders>
          </w:tcPr>
          <w:p w14:paraId="2444B9B8">
            <w:pPr>
              <w:tabs>
                <w:tab w:val="left" w:pos="1418"/>
              </w:tabs>
              <w:snapToGrid w:val="0"/>
              <w:spacing w:before="50" w:after="50"/>
              <w:jc w:val="center"/>
              <w:rPr>
                <w:spacing w:val="20"/>
              </w:rPr>
            </w:pPr>
          </w:p>
        </w:tc>
        <w:tc>
          <w:tcPr>
            <w:tcW w:w="4252" w:type="dxa"/>
            <w:gridSpan w:val="3"/>
            <w:tcBorders>
              <w:top w:val="single" w:color="auto" w:sz="4" w:space="0"/>
              <w:left w:val="single" w:color="auto" w:sz="4" w:space="0"/>
              <w:bottom w:val="single" w:color="auto" w:sz="4" w:space="0"/>
              <w:right w:val="single" w:color="auto" w:sz="4" w:space="0"/>
            </w:tcBorders>
          </w:tcPr>
          <w:p w14:paraId="7B9595FE">
            <w:pPr>
              <w:tabs>
                <w:tab w:val="left" w:pos="1418"/>
              </w:tabs>
              <w:snapToGrid w:val="0"/>
              <w:spacing w:before="50" w:after="50"/>
              <w:ind w:firstLine="502"/>
              <w:rPr>
                <w:spacing w:val="20"/>
              </w:rPr>
            </w:pPr>
          </w:p>
        </w:tc>
        <w:tc>
          <w:tcPr>
            <w:tcW w:w="3204" w:type="dxa"/>
            <w:gridSpan w:val="3"/>
            <w:tcBorders>
              <w:top w:val="single" w:color="auto" w:sz="4" w:space="0"/>
              <w:left w:val="single" w:color="auto" w:sz="4" w:space="0"/>
              <w:bottom w:val="single" w:color="auto" w:sz="4" w:space="0"/>
              <w:right w:val="single" w:color="auto" w:sz="4" w:space="0"/>
            </w:tcBorders>
          </w:tcPr>
          <w:p w14:paraId="34A81C6C">
            <w:pPr>
              <w:tabs>
                <w:tab w:val="left" w:pos="1418"/>
              </w:tabs>
              <w:snapToGrid w:val="0"/>
              <w:spacing w:before="50" w:after="50"/>
              <w:ind w:left="8" w:firstLine="502"/>
              <w:rPr>
                <w:spacing w:val="20"/>
              </w:rPr>
            </w:pPr>
          </w:p>
        </w:tc>
        <w:tc>
          <w:tcPr>
            <w:tcW w:w="1440" w:type="dxa"/>
            <w:tcBorders>
              <w:top w:val="single" w:color="auto" w:sz="4" w:space="0"/>
              <w:left w:val="single" w:color="auto" w:sz="4" w:space="0"/>
              <w:bottom w:val="single" w:color="auto" w:sz="4" w:space="0"/>
            </w:tcBorders>
          </w:tcPr>
          <w:p w14:paraId="30572B7C">
            <w:pPr>
              <w:tabs>
                <w:tab w:val="left" w:pos="1418"/>
              </w:tabs>
              <w:snapToGrid w:val="0"/>
              <w:spacing w:before="50" w:after="50"/>
              <w:ind w:firstLine="502"/>
              <w:jc w:val="center"/>
              <w:rPr>
                <w:spacing w:val="20"/>
              </w:rPr>
            </w:pPr>
          </w:p>
        </w:tc>
      </w:tr>
      <w:tr w14:paraId="515598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4896" w:type="dxa"/>
            <w:gridSpan w:val="4"/>
            <w:tcBorders>
              <w:top w:val="single" w:color="auto" w:sz="4" w:space="0"/>
              <w:bottom w:val="single" w:color="auto" w:sz="4" w:space="0"/>
              <w:right w:val="single" w:color="auto" w:sz="4" w:space="0"/>
            </w:tcBorders>
          </w:tcPr>
          <w:p w14:paraId="01744DCB">
            <w:pPr>
              <w:tabs>
                <w:tab w:val="left" w:pos="1418"/>
              </w:tabs>
              <w:snapToGrid w:val="0"/>
              <w:spacing w:before="50" w:after="50"/>
              <w:ind w:firstLine="502"/>
              <w:jc w:val="center"/>
              <w:rPr>
                <w:spacing w:val="20"/>
              </w:rPr>
            </w:pPr>
          </w:p>
        </w:tc>
        <w:tc>
          <w:tcPr>
            <w:tcW w:w="4644" w:type="dxa"/>
            <w:gridSpan w:val="4"/>
            <w:tcBorders>
              <w:top w:val="single" w:color="auto" w:sz="4" w:space="0"/>
              <w:left w:val="nil"/>
              <w:bottom w:val="single" w:color="auto" w:sz="4" w:space="0"/>
            </w:tcBorders>
          </w:tcPr>
          <w:p w14:paraId="65D90304">
            <w:pPr>
              <w:tabs>
                <w:tab w:val="left" w:pos="1418"/>
              </w:tabs>
              <w:snapToGrid w:val="0"/>
              <w:spacing w:before="50" w:after="50"/>
              <w:ind w:firstLine="502"/>
              <w:jc w:val="center"/>
              <w:rPr>
                <w:spacing w:val="20"/>
              </w:rPr>
            </w:pPr>
          </w:p>
        </w:tc>
      </w:tr>
      <w:tr w14:paraId="6DAD5F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540" w:type="dxa"/>
            <w:gridSpan w:val="8"/>
            <w:tcBorders>
              <w:top w:val="single" w:color="auto" w:sz="4" w:space="0"/>
              <w:bottom w:val="single" w:color="auto" w:sz="4" w:space="0"/>
            </w:tcBorders>
          </w:tcPr>
          <w:p w14:paraId="5BDAA308">
            <w:pPr>
              <w:tabs>
                <w:tab w:val="left" w:pos="1418"/>
              </w:tabs>
              <w:snapToGrid w:val="0"/>
              <w:spacing w:before="50" w:after="50"/>
              <w:rPr>
                <w:spacing w:val="20"/>
              </w:rPr>
            </w:pPr>
            <w:r>
              <w:rPr>
                <w:rFonts w:hint="eastAsia"/>
                <w:spacing w:val="20"/>
              </w:rPr>
              <w:t>合计（大写）</w:t>
            </w:r>
          </w:p>
        </w:tc>
      </w:tr>
    </w:tbl>
    <w:p w14:paraId="2F373814">
      <w:pPr>
        <w:snapToGrid w:val="0"/>
      </w:pPr>
    </w:p>
    <w:p w14:paraId="746F3659">
      <w:pPr>
        <w:snapToGrid w:val="0"/>
        <w:spacing w:before="50" w:after="50"/>
      </w:pPr>
      <w:r>
        <w:rPr>
          <w:rFonts w:hint="eastAsia"/>
        </w:rPr>
        <w:t>投标人名称（盖章）：</w:t>
      </w:r>
    </w:p>
    <w:p w14:paraId="6984E16D">
      <w:pPr>
        <w:snapToGrid w:val="0"/>
        <w:spacing w:before="50" w:after="50"/>
      </w:pPr>
    </w:p>
    <w:p w14:paraId="29C8FE6C">
      <w:pPr>
        <w:snapToGrid w:val="0"/>
        <w:spacing w:before="50" w:after="50"/>
        <w:ind w:firstLine="502"/>
        <w:rPr>
          <w:spacing w:val="20"/>
          <w:u w:val="single"/>
        </w:rPr>
      </w:pPr>
      <w:r>
        <w:rPr>
          <w:rFonts w:hint="eastAsia"/>
          <w:spacing w:val="20"/>
        </w:rPr>
        <w:t>日期：</w:t>
      </w:r>
    </w:p>
    <w:p w14:paraId="1ED53753">
      <w:pPr>
        <w:rPr>
          <w:rFonts w:hint="eastAsia" w:ascii="宋体" w:hAnsi="宋体" w:cs="宋体"/>
          <w:b/>
          <w:kern w:val="0"/>
          <w:sz w:val="28"/>
          <w:szCs w:val="28"/>
        </w:rPr>
      </w:pPr>
    </w:p>
    <w:p w14:paraId="4FA6421B">
      <w:pPr>
        <w:pStyle w:val="2"/>
        <w:rPr>
          <w:rFonts w:hint="eastAsia"/>
        </w:rPr>
      </w:pPr>
    </w:p>
    <w:p w14:paraId="74B82691">
      <w:pPr>
        <w:spacing w:line="200" w:lineRule="exact"/>
        <w:ind w:firstLine="345"/>
        <w:rPr>
          <w:rFonts w:ascii="宋体" w:hAnsi="Courier New"/>
          <w:spacing w:val="-4"/>
          <w:kern w:val="0"/>
          <w:sz w:val="18"/>
        </w:rPr>
      </w:pPr>
    </w:p>
    <w:p w14:paraId="57AC8A73">
      <w:pPr>
        <w:snapToGrid w:val="0"/>
        <w:spacing w:before="120" w:line="312" w:lineRule="auto"/>
        <w:ind w:right="-341" w:firstLine="643"/>
        <w:jc w:val="center"/>
        <w:rPr>
          <w:b/>
          <w:bCs/>
          <w:sz w:val="32"/>
          <w:szCs w:val="32"/>
        </w:rPr>
      </w:pPr>
      <w:r>
        <w:rPr>
          <w:rFonts w:hint="eastAsia"/>
          <w:b/>
          <w:bCs/>
          <w:sz w:val="32"/>
          <w:szCs w:val="32"/>
        </w:rPr>
        <w:t>四、投标函</w:t>
      </w:r>
    </w:p>
    <w:p w14:paraId="11484EB3">
      <w:pPr>
        <w:snapToGrid w:val="0"/>
        <w:spacing w:line="312" w:lineRule="auto"/>
        <w:ind w:right="-341"/>
      </w:pPr>
    </w:p>
    <w:p w14:paraId="1DFFD23E">
      <w:pPr>
        <w:snapToGrid w:val="0"/>
        <w:spacing w:line="312" w:lineRule="auto"/>
        <w:ind w:right="-341"/>
      </w:pPr>
      <w:r>
        <w:rPr>
          <w:rFonts w:hint="eastAsia"/>
        </w:rPr>
        <w:t>致：</w:t>
      </w:r>
      <w:r>
        <w:t>_</w:t>
      </w:r>
      <w:r>
        <w:rPr>
          <w:rFonts w:hint="eastAsia"/>
          <w:u w:val="single"/>
        </w:rPr>
        <w:t>深圳市国信招标有限公司</w:t>
      </w:r>
      <w:r>
        <w:t>_</w:t>
      </w:r>
      <w:r>
        <w:rPr>
          <w:rFonts w:hint="eastAsia"/>
        </w:rPr>
        <w:t>：</w:t>
      </w:r>
    </w:p>
    <w:p w14:paraId="7A314440">
      <w:pPr>
        <w:snapToGrid w:val="0"/>
        <w:spacing w:line="312" w:lineRule="auto"/>
        <w:ind w:right="-341" w:firstLine="420" w:firstLineChars="200"/>
      </w:pPr>
      <w:r>
        <w:rPr>
          <w:rFonts w:hint="eastAsia"/>
        </w:rPr>
        <w:t>根据贵方为</w:t>
      </w:r>
      <w:r>
        <w:rPr>
          <w:rFonts w:hint="eastAsia"/>
          <w:u w:val="single"/>
        </w:rPr>
        <w:t xml:space="preserve">       </w:t>
      </w:r>
      <w:r>
        <w:rPr>
          <w:rFonts w:hint="eastAsia"/>
        </w:rPr>
        <w:t>项目的招标公告（项目编号：</w:t>
      </w:r>
      <w:r>
        <w:t>____</w:t>
      </w:r>
      <w:r>
        <w:rPr>
          <w:u w:val="single"/>
        </w:rPr>
        <w:t>__</w:t>
      </w:r>
      <w:r>
        <w:t>_</w:t>
      </w:r>
      <w:r>
        <w:rPr>
          <w:rFonts w:hint="eastAsia"/>
        </w:rPr>
        <w:t>）</w:t>
      </w:r>
      <w:r>
        <w:rPr>
          <w:rFonts w:hint="eastAsia"/>
          <w:szCs w:val="21"/>
        </w:rPr>
        <w:t>，</w:t>
      </w:r>
      <w:r>
        <w:rPr>
          <w:rFonts w:hint="eastAsia"/>
          <w:spacing w:val="-4"/>
          <w:kern w:val="0"/>
          <w:szCs w:val="21"/>
        </w:rPr>
        <w:t>同意如下：</w:t>
      </w:r>
    </w:p>
    <w:p w14:paraId="4F144023">
      <w:pPr>
        <w:widowControl/>
        <w:spacing w:line="360" w:lineRule="auto"/>
        <w:ind w:right="-341" w:firstLine="387" w:firstLineChars="192"/>
        <w:rPr>
          <w:spacing w:val="-4"/>
          <w:kern w:val="0"/>
          <w:szCs w:val="21"/>
        </w:rPr>
      </w:pPr>
      <w:r>
        <w:rPr>
          <w:spacing w:val="-4"/>
          <w:kern w:val="0"/>
          <w:szCs w:val="21"/>
        </w:rPr>
        <w:t>1.</w:t>
      </w:r>
      <w:r>
        <w:rPr>
          <w:rFonts w:hint="eastAsia"/>
          <w:spacing w:val="-4"/>
          <w:kern w:val="0"/>
          <w:szCs w:val="21"/>
        </w:rPr>
        <w:t>我方已详细审查了采购文件的全部内容及其相关补充文件</w:t>
      </w:r>
      <w:r>
        <w:rPr>
          <w:rFonts w:hint="eastAsia"/>
          <w:b/>
          <w:spacing w:val="-4"/>
          <w:kern w:val="0"/>
          <w:szCs w:val="21"/>
        </w:rPr>
        <w:t>（如有）</w:t>
      </w:r>
      <w:r>
        <w:rPr>
          <w:rFonts w:hint="eastAsia"/>
          <w:spacing w:val="-4"/>
          <w:kern w:val="0"/>
          <w:szCs w:val="21"/>
        </w:rPr>
        <w:t>，并完全清晰理解全部内容及相关的补充文件</w:t>
      </w:r>
      <w:r>
        <w:rPr>
          <w:rFonts w:hint="eastAsia"/>
          <w:b/>
          <w:spacing w:val="-4"/>
          <w:kern w:val="0"/>
          <w:szCs w:val="21"/>
        </w:rPr>
        <w:t>（如有）</w:t>
      </w:r>
      <w:r>
        <w:rPr>
          <w:rFonts w:hint="eastAsia"/>
          <w:spacing w:val="-4"/>
          <w:kern w:val="0"/>
          <w:szCs w:val="21"/>
        </w:rPr>
        <w:t>，不存在任何误解之处，同意放弃提出异议和质疑的权利。</w:t>
      </w:r>
    </w:p>
    <w:p w14:paraId="56ED6657">
      <w:pPr>
        <w:snapToGrid w:val="0"/>
        <w:spacing w:line="360" w:lineRule="auto"/>
        <w:ind w:right="-341" w:firstLine="404" w:firstLineChars="200"/>
        <w:rPr>
          <w:spacing w:val="-4"/>
          <w:szCs w:val="21"/>
        </w:rPr>
      </w:pPr>
      <w:r>
        <w:rPr>
          <w:spacing w:val="-4"/>
          <w:szCs w:val="21"/>
        </w:rPr>
        <w:t>2.</w:t>
      </w:r>
      <w:r>
        <w:rPr>
          <w:rFonts w:hint="eastAsia"/>
          <w:spacing w:val="-4"/>
          <w:szCs w:val="21"/>
        </w:rPr>
        <w:t>我方遵守《中华人民共和国政府采购法》及相关法律法规的规定。同意采购文件中所提到的无效标条款，并服从有关开标会议纪律。否则，同意被废除投标资格。</w:t>
      </w:r>
    </w:p>
    <w:p w14:paraId="6C7BF976">
      <w:pPr>
        <w:spacing w:line="360" w:lineRule="auto"/>
        <w:ind w:right="-341" w:firstLine="404" w:firstLineChars="200"/>
        <w:rPr>
          <w:spacing w:val="-4"/>
          <w:szCs w:val="21"/>
        </w:rPr>
      </w:pPr>
      <w:r>
        <w:rPr>
          <w:spacing w:val="-4"/>
          <w:szCs w:val="21"/>
        </w:rPr>
        <w:t>3.</w:t>
      </w:r>
      <w:r>
        <w:rPr>
          <w:rFonts w:hint="eastAsia"/>
          <w:spacing w:val="-4"/>
          <w:szCs w:val="21"/>
        </w:rPr>
        <w:t>我方所提供的一次性投标产品报价均具充分的合理性和准确性，保证不存在低于成本的恶意报价行为，同时清楚理解到报价最低并非意味着必定获得合同授予资格。</w:t>
      </w:r>
    </w:p>
    <w:p w14:paraId="6B1E063F">
      <w:pPr>
        <w:spacing w:line="360" w:lineRule="auto"/>
        <w:ind w:right="-341" w:firstLine="404" w:firstLineChars="200"/>
        <w:rPr>
          <w:spacing w:val="-4"/>
          <w:szCs w:val="21"/>
        </w:rPr>
      </w:pPr>
      <w:r>
        <w:rPr>
          <w:spacing w:val="-4"/>
          <w:szCs w:val="21"/>
        </w:rPr>
        <w:t>4.</w:t>
      </w:r>
      <w:r>
        <w:rPr>
          <w:rFonts w:hint="eastAsia"/>
          <w:spacing w:val="-4"/>
          <w:szCs w:val="21"/>
        </w:rPr>
        <w:t>投标有效期为自开标之日起</w:t>
      </w:r>
      <w:r>
        <w:rPr>
          <w:spacing w:val="-4"/>
          <w:szCs w:val="21"/>
        </w:rPr>
        <w:t>9</w:t>
      </w:r>
      <w:r>
        <w:rPr>
          <w:spacing w:val="-4"/>
          <w:szCs w:val="21"/>
          <w:u w:val="single"/>
        </w:rPr>
        <w:t>0</w:t>
      </w:r>
      <w:r>
        <w:rPr>
          <w:rFonts w:hint="eastAsia"/>
          <w:spacing w:val="-4"/>
          <w:szCs w:val="21"/>
        </w:rPr>
        <w:t>天内，如在投标有效期内撤回投标，我方同意被废除投标资格。</w:t>
      </w:r>
    </w:p>
    <w:p w14:paraId="79E28BC1">
      <w:pPr>
        <w:spacing w:line="360" w:lineRule="auto"/>
        <w:ind w:right="-341" w:firstLine="404" w:firstLineChars="200"/>
        <w:rPr>
          <w:spacing w:val="-4"/>
          <w:szCs w:val="21"/>
        </w:rPr>
      </w:pPr>
      <w:r>
        <w:rPr>
          <w:spacing w:val="-4"/>
          <w:szCs w:val="21"/>
        </w:rPr>
        <w:t>5.</w:t>
      </w:r>
      <w:r>
        <w:rPr>
          <w:rFonts w:hint="eastAsia"/>
          <w:spacing w:val="-4"/>
          <w:szCs w:val="21"/>
        </w:rPr>
        <w:t>我方承诺</w:t>
      </w:r>
      <w:r>
        <w:rPr>
          <w:rFonts w:hint="eastAsia"/>
          <w:szCs w:val="21"/>
        </w:rPr>
        <w:t>参加政府采购活动前</w:t>
      </w:r>
      <w:r>
        <w:rPr>
          <w:szCs w:val="21"/>
        </w:rPr>
        <w:t>3</w:t>
      </w:r>
      <w:r>
        <w:rPr>
          <w:rFonts w:hint="eastAsia"/>
          <w:szCs w:val="21"/>
        </w:rPr>
        <w:t>年内在经营活动中没有重大违法记录和依法缴纳了税收</w:t>
      </w:r>
      <w:r>
        <w:rPr>
          <w:rFonts w:hint="eastAsia"/>
          <w:spacing w:val="-4"/>
          <w:szCs w:val="21"/>
        </w:rPr>
        <w:t>（投标截止时间进行计算）。</w:t>
      </w:r>
    </w:p>
    <w:p w14:paraId="03186879">
      <w:pPr>
        <w:spacing w:line="360" w:lineRule="auto"/>
        <w:ind w:right="-341" w:firstLine="404" w:firstLineChars="200"/>
        <w:rPr>
          <w:szCs w:val="21"/>
        </w:rPr>
      </w:pPr>
      <w:r>
        <w:rPr>
          <w:spacing w:val="-4"/>
          <w:szCs w:val="21"/>
        </w:rPr>
        <w:t>6.</w:t>
      </w:r>
      <w:r>
        <w:rPr>
          <w:rFonts w:hint="eastAsia"/>
          <w:spacing w:val="-4"/>
          <w:szCs w:val="21"/>
        </w:rPr>
        <w:t>我方承诺具备本项目</w:t>
      </w:r>
      <w:r>
        <w:rPr>
          <w:rFonts w:hint="eastAsia"/>
          <w:szCs w:val="21"/>
        </w:rPr>
        <w:t>履行合同所必需的设备和专业技术能力</w:t>
      </w:r>
    </w:p>
    <w:p w14:paraId="5A6C9916">
      <w:pPr>
        <w:spacing w:line="360" w:lineRule="auto"/>
        <w:ind w:right="-341" w:firstLine="404" w:firstLineChars="200"/>
        <w:rPr>
          <w:spacing w:val="-4"/>
          <w:szCs w:val="21"/>
        </w:rPr>
      </w:pPr>
      <w:r>
        <w:rPr>
          <w:spacing w:val="-4"/>
          <w:szCs w:val="21"/>
        </w:rPr>
        <w:t>7.</w:t>
      </w:r>
      <w:r>
        <w:rPr>
          <w:rFonts w:hint="eastAsia"/>
          <w:spacing w:val="-4"/>
          <w:szCs w:val="21"/>
        </w:rPr>
        <w:t>我方承诺所提供的一切投标文件经已认真严格审核，内容均为全面真实、准确有效且毫无保留，绝无任何遗漏、虚假、伪造和夸大的成份，若出现违背诚实信用和无如实告知之处，同意被废除投标资格和相关的处罚。</w:t>
      </w:r>
    </w:p>
    <w:p w14:paraId="1339C481">
      <w:pPr>
        <w:spacing w:line="360" w:lineRule="auto"/>
        <w:ind w:right="-341" w:firstLine="404" w:firstLineChars="200"/>
        <w:rPr>
          <w:spacing w:val="-4"/>
          <w:szCs w:val="21"/>
        </w:rPr>
      </w:pPr>
      <w:r>
        <w:rPr>
          <w:spacing w:val="-4"/>
          <w:szCs w:val="21"/>
        </w:rPr>
        <w:t>8.</w:t>
      </w:r>
      <w:r>
        <w:rPr>
          <w:rFonts w:hint="eastAsia"/>
          <w:spacing w:val="-4"/>
          <w:szCs w:val="21"/>
        </w:rPr>
        <w:t>我方承诺至开标之日止，未被</w:t>
      </w:r>
      <w:r>
        <w:rPr>
          <w:spacing w:val="-4"/>
          <w:szCs w:val="21"/>
        </w:rPr>
        <w:t>“</w:t>
      </w:r>
      <w:r>
        <w:rPr>
          <w:rFonts w:hint="eastAsia"/>
          <w:spacing w:val="-4"/>
          <w:szCs w:val="21"/>
        </w:rPr>
        <w:t>信用中国</w:t>
      </w:r>
      <w:r>
        <w:rPr>
          <w:spacing w:val="-4"/>
          <w:szCs w:val="21"/>
        </w:rPr>
        <w:t>”</w:t>
      </w:r>
      <w:r>
        <w:rPr>
          <w:rFonts w:hint="eastAsia"/>
          <w:spacing w:val="-4"/>
          <w:szCs w:val="21"/>
        </w:rPr>
        <w:t>（</w:t>
      </w:r>
      <w:r>
        <w:rPr>
          <w:spacing w:val="-4"/>
          <w:szCs w:val="21"/>
        </w:rPr>
        <w:t>www.creditchina.gov.cn</w:t>
      </w:r>
      <w:r>
        <w:rPr>
          <w:rFonts w:hint="eastAsia"/>
          <w:spacing w:val="-4"/>
          <w:szCs w:val="21"/>
        </w:rPr>
        <w:t>）、中国政府采购网（</w:t>
      </w:r>
      <w:r>
        <w:rPr>
          <w:spacing w:val="-4"/>
          <w:szCs w:val="21"/>
        </w:rPr>
        <w:t>www.ccgp.gov.cn</w:t>
      </w:r>
      <w:r>
        <w:rPr>
          <w:rFonts w:hint="eastAsia"/>
          <w:spacing w:val="-4"/>
          <w:szCs w:val="21"/>
        </w:rPr>
        <w:t>）列入失信被执行人、重大税收违法案件当事人名单、政府采购严重违法失信行为记录名单。</w:t>
      </w:r>
    </w:p>
    <w:p w14:paraId="2A34355F">
      <w:pPr>
        <w:snapToGrid w:val="0"/>
        <w:spacing w:line="360" w:lineRule="auto"/>
        <w:ind w:right="-341" w:firstLine="420" w:firstLineChars="200"/>
      </w:pPr>
      <w:r>
        <w:t>9.</w:t>
      </w:r>
      <w:r>
        <w:rPr>
          <w:rFonts w:hint="eastAsia"/>
        </w:rPr>
        <w:t>与本投标有关的一切正式往来信函请寄：</w:t>
      </w:r>
    </w:p>
    <w:p w14:paraId="2FF0534E">
      <w:pPr>
        <w:snapToGrid w:val="0"/>
        <w:spacing w:line="312" w:lineRule="auto"/>
        <w:ind w:right="-341"/>
      </w:pPr>
      <w:r>
        <w:rPr>
          <w:rFonts w:hint="eastAsia"/>
        </w:rPr>
        <w:t>地址：</w:t>
      </w:r>
      <w:r>
        <w:t>__________</w:t>
      </w:r>
      <w:r>
        <w:rPr>
          <w:u w:val="single"/>
        </w:rPr>
        <w:t>_</w:t>
      </w:r>
      <w:r>
        <w:t>____</w:t>
      </w:r>
      <w:r>
        <w:rPr>
          <w:rFonts w:hint="eastAsia"/>
        </w:rPr>
        <w:t>邮编：</w:t>
      </w:r>
      <w:r>
        <w:t>__________</w:t>
      </w:r>
      <w:r>
        <w:rPr>
          <w:rFonts w:hint="eastAsia"/>
        </w:rPr>
        <w:t>电话：</w:t>
      </w:r>
      <w:r>
        <w:t>______________</w:t>
      </w:r>
    </w:p>
    <w:p w14:paraId="31B8B05A">
      <w:pPr>
        <w:snapToGrid w:val="0"/>
        <w:spacing w:line="312" w:lineRule="auto"/>
        <w:ind w:right="-341"/>
      </w:pPr>
      <w:r>
        <w:rPr>
          <w:rFonts w:hint="eastAsia"/>
        </w:rPr>
        <w:t>传真：</w:t>
      </w:r>
      <w:r>
        <w:t>______________</w:t>
      </w:r>
      <w:r>
        <w:rPr>
          <w:rFonts w:hint="eastAsia"/>
        </w:rPr>
        <w:t>投标人代表姓名</w:t>
      </w:r>
      <w:r>
        <w:t>___________</w:t>
      </w:r>
      <w:r>
        <w:rPr>
          <w:rFonts w:hint="eastAsia"/>
        </w:rPr>
        <w:t>职务：</w:t>
      </w:r>
      <w:r>
        <w:t>_____________</w:t>
      </w:r>
    </w:p>
    <w:p w14:paraId="15523E72">
      <w:pPr>
        <w:snapToGrid w:val="0"/>
        <w:spacing w:line="312" w:lineRule="auto"/>
        <w:ind w:right="-341"/>
      </w:pPr>
      <w:r>
        <w:rPr>
          <w:rFonts w:hint="eastAsia"/>
        </w:rPr>
        <w:t>投标人名称</w:t>
      </w:r>
      <w:r>
        <w:t>(</w:t>
      </w:r>
      <w:r>
        <w:rPr>
          <w:rFonts w:hint="eastAsia"/>
        </w:rPr>
        <w:t>公章</w:t>
      </w:r>
      <w:r>
        <w:t>):___________________</w:t>
      </w:r>
    </w:p>
    <w:p w14:paraId="0F325569">
      <w:pPr>
        <w:snapToGrid w:val="0"/>
        <w:spacing w:line="312" w:lineRule="auto"/>
        <w:ind w:right="-341"/>
      </w:pPr>
      <w:r>
        <w:rPr>
          <w:rFonts w:hint="eastAsia"/>
        </w:rPr>
        <w:t>开户银行：银行账号：</w:t>
      </w:r>
    </w:p>
    <w:p w14:paraId="19036740">
      <w:pPr>
        <w:snapToGrid w:val="0"/>
        <w:ind w:right="-341"/>
      </w:pPr>
    </w:p>
    <w:p w14:paraId="329CCE61">
      <w:pPr>
        <w:snapToGrid w:val="0"/>
        <w:spacing w:before="120" w:line="312" w:lineRule="auto"/>
        <w:ind w:right="-341" w:firstLine="2940" w:firstLineChars="1400"/>
      </w:pPr>
      <w:r>
        <w:rPr>
          <w:rFonts w:hint="eastAsia"/>
        </w:rPr>
        <w:t>日期</w:t>
      </w:r>
      <w:r>
        <w:t>:_____</w:t>
      </w:r>
      <w:r>
        <w:rPr>
          <w:rFonts w:hint="eastAsia"/>
        </w:rPr>
        <w:t>年</w:t>
      </w:r>
      <w:r>
        <w:t>___</w:t>
      </w:r>
      <w:r>
        <w:rPr>
          <w:rFonts w:hint="eastAsia"/>
        </w:rPr>
        <w:t>月</w:t>
      </w:r>
      <w:r>
        <w:t>___</w:t>
      </w:r>
      <w:r>
        <w:rPr>
          <w:rFonts w:hint="eastAsia"/>
        </w:rPr>
        <w:t>日</w:t>
      </w:r>
    </w:p>
    <w:p w14:paraId="44A627B2">
      <w:pPr>
        <w:snapToGrid w:val="0"/>
        <w:spacing w:line="312" w:lineRule="auto"/>
        <w:ind w:right="-341"/>
        <w:jc w:val="left"/>
        <w:rPr>
          <w:b/>
          <w:sz w:val="24"/>
        </w:rPr>
      </w:pPr>
      <w:r>
        <w:rPr>
          <w:kern w:val="0"/>
        </w:rPr>
        <w:br w:type="page"/>
      </w:r>
    </w:p>
    <w:p w14:paraId="354DA3F1">
      <w:pPr>
        <w:snapToGrid w:val="0"/>
        <w:spacing w:before="120" w:line="312" w:lineRule="auto"/>
        <w:ind w:right="-341" w:firstLine="640"/>
        <w:jc w:val="center"/>
        <w:rPr>
          <w:b/>
          <w:sz w:val="32"/>
        </w:rPr>
      </w:pPr>
    </w:p>
    <w:p w14:paraId="7E972AF1">
      <w:pPr>
        <w:snapToGrid w:val="0"/>
        <w:spacing w:before="120" w:beforeLines="50" w:after="50"/>
        <w:ind w:firstLine="643"/>
        <w:jc w:val="center"/>
        <w:rPr>
          <w:b/>
          <w:sz w:val="32"/>
          <w:szCs w:val="32"/>
        </w:rPr>
      </w:pPr>
      <w:r>
        <w:rPr>
          <w:rFonts w:hint="eastAsia"/>
          <w:b/>
          <w:sz w:val="32"/>
          <w:szCs w:val="32"/>
        </w:rPr>
        <w:t>五、声明函</w:t>
      </w:r>
    </w:p>
    <w:p w14:paraId="085749F4">
      <w:pPr>
        <w:snapToGrid w:val="0"/>
        <w:spacing w:before="120" w:beforeLines="50" w:after="50" w:line="360" w:lineRule="auto"/>
        <w:rPr>
          <w:szCs w:val="21"/>
        </w:rPr>
      </w:pPr>
    </w:p>
    <w:p w14:paraId="17BCC66C">
      <w:pPr>
        <w:snapToGrid w:val="0"/>
        <w:spacing w:before="120" w:beforeLines="50" w:after="50" w:line="360" w:lineRule="auto"/>
        <w:rPr>
          <w:szCs w:val="21"/>
        </w:rPr>
      </w:pPr>
      <w:r>
        <w:rPr>
          <w:rFonts w:hint="eastAsia"/>
          <w:szCs w:val="21"/>
        </w:rPr>
        <w:t>致：</w:t>
      </w:r>
      <w:r>
        <w:rPr>
          <w:szCs w:val="21"/>
        </w:rPr>
        <w:t>_</w:t>
      </w:r>
      <w:r>
        <w:rPr>
          <w:rFonts w:hint="eastAsia"/>
          <w:u w:val="single"/>
        </w:rPr>
        <w:t>深圳市国信招标有限公司</w:t>
      </w:r>
      <w:r>
        <w:t>_</w:t>
      </w:r>
      <w:r>
        <w:rPr>
          <w:rFonts w:hint="eastAsia"/>
          <w:szCs w:val="21"/>
        </w:rPr>
        <w:t>：</w:t>
      </w:r>
    </w:p>
    <w:p w14:paraId="4014DA3A">
      <w:pPr>
        <w:spacing w:after="120" w:line="360" w:lineRule="auto"/>
        <w:ind w:firstLine="422"/>
        <w:rPr>
          <w:szCs w:val="21"/>
        </w:rPr>
      </w:pPr>
      <w:r>
        <w:rPr>
          <w:rFonts w:hint="eastAsia"/>
          <w:szCs w:val="21"/>
        </w:rPr>
        <w:t>我方在参加政府采购活动前三年内，具有良好的商业信誉，依法缴纳税收和社会保障资金，未被列入失信被执行人名单、重大税收违法案件当事人名单、政府采购严重违法失信行为记录名单，在经营活动中没有重大违法记录（没有因违法经营受到刑事处罚，没有被责令停产停业、被吊销许可证或者执照、被处以较大数额罚款等行政处罚，没有因违法经营被禁止参加政府采购活动的期限未满情形）。如有虚假，采购人可取消我方任何资格（投标</w:t>
      </w:r>
      <w:r>
        <w:rPr>
          <w:szCs w:val="21"/>
        </w:rPr>
        <w:t>/</w:t>
      </w:r>
      <w:r>
        <w:rPr>
          <w:rFonts w:hint="eastAsia"/>
          <w:szCs w:val="21"/>
        </w:rPr>
        <w:t>中标</w:t>
      </w:r>
      <w:r>
        <w:rPr>
          <w:szCs w:val="21"/>
        </w:rPr>
        <w:t>/</w:t>
      </w:r>
      <w:r>
        <w:rPr>
          <w:rFonts w:hint="eastAsia"/>
          <w:szCs w:val="21"/>
        </w:rPr>
        <w:t>签订合同），我方对此无任何异议。</w:t>
      </w:r>
    </w:p>
    <w:p w14:paraId="7B04B75D">
      <w:pPr>
        <w:spacing w:after="120" w:line="360" w:lineRule="auto"/>
        <w:ind w:firstLine="422"/>
        <w:rPr>
          <w:szCs w:val="21"/>
        </w:rPr>
      </w:pPr>
      <w:r>
        <w:rPr>
          <w:rFonts w:hint="eastAsia"/>
          <w:szCs w:val="21"/>
        </w:rPr>
        <w:t>特此声明！</w:t>
      </w:r>
    </w:p>
    <w:p w14:paraId="7EFB51E2">
      <w:pPr>
        <w:spacing w:after="120"/>
        <w:ind w:firstLine="422"/>
      </w:pPr>
    </w:p>
    <w:p w14:paraId="0A8148E9">
      <w:pPr>
        <w:snapToGrid w:val="0"/>
        <w:spacing w:before="120" w:beforeLines="50"/>
        <w:ind w:firstLine="422"/>
      </w:pPr>
    </w:p>
    <w:p w14:paraId="1CD6C539">
      <w:pPr>
        <w:snapToGrid w:val="0"/>
        <w:spacing w:before="50" w:after="50"/>
      </w:pPr>
    </w:p>
    <w:p w14:paraId="7658E67C">
      <w:pPr>
        <w:snapToGrid w:val="0"/>
        <w:ind w:left="2" w:right="-817" w:rightChars="-389"/>
      </w:pPr>
    </w:p>
    <w:p w14:paraId="4B8F0786">
      <w:pPr>
        <w:snapToGrid w:val="0"/>
        <w:spacing w:before="50" w:line="312" w:lineRule="auto"/>
        <w:jc w:val="left"/>
        <w:rPr>
          <w:b/>
          <w:spacing w:val="20"/>
          <w:sz w:val="28"/>
        </w:rPr>
      </w:pPr>
      <w:r>
        <w:rPr>
          <w:rFonts w:hint="eastAsia"/>
        </w:rPr>
        <w:t>投标人名称（盖章）：日期：</w:t>
      </w:r>
    </w:p>
    <w:p w14:paraId="49208FD9">
      <w:pPr>
        <w:snapToGrid w:val="0"/>
        <w:spacing w:before="120" w:beforeLines="50"/>
        <w:ind w:firstLine="422"/>
        <w:jc w:val="right"/>
        <w:rPr>
          <w:szCs w:val="24"/>
        </w:rPr>
      </w:pPr>
    </w:p>
    <w:p w14:paraId="013B4E74">
      <w:pPr>
        <w:snapToGrid w:val="0"/>
        <w:spacing w:before="120" w:beforeLines="50" w:after="50"/>
        <w:ind w:firstLine="482" w:firstLineChars="200"/>
        <w:jc w:val="left"/>
        <w:rPr>
          <w:b/>
          <w:bCs/>
          <w:sz w:val="24"/>
        </w:rPr>
      </w:pPr>
    </w:p>
    <w:p w14:paraId="5B3D6AB7">
      <w:pPr>
        <w:snapToGrid w:val="0"/>
        <w:spacing w:before="120" w:beforeLines="50"/>
        <w:ind w:left="5250" w:firstLine="422"/>
        <w:jc w:val="right"/>
        <w:rPr>
          <w:szCs w:val="24"/>
        </w:rPr>
      </w:pPr>
    </w:p>
    <w:p w14:paraId="5E33DF9F">
      <w:pPr>
        <w:snapToGrid w:val="0"/>
        <w:spacing w:before="120" w:line="312" w:lineRule="auto"/>
        <w:ind w:right="-341" w:firstLine="640"/>
        <w:jc w:val="center"/>
        <w:rPr>
          <w:b/>
          <w:sz w:val="32"/>
        </w:rPr>
      </w:pPr>
    </w:p>
    <w:p w14:paraId="0716C6B5">
      <w:pPr>
        <w:snapToGrid w:val="0"/>
        <w:spacing w:before="120" w:line="312" w:lineRule="auto"/>
        <w:ind w:right="-341" w:firstLine="640"/>
        <w:jc w:val="center"/>
        <w:rPr>
          <w:b/>
          <w:sz w:val="32"/>
        </w:rPr>
      </w:pPr>
    </w:p>
    <w:p w14:paraId="0FD1CF78">
      <w:pPr>
        <w:snapToGrid w:val="0"/>
        <w:spacing w:before="120" w:line="312" w:lineRule="auto"/>
        <w:ind w:right="-341" w:firstLine="640"/>
        <w:jc w:val="center"/>
        <w:rPr>
          <w:b/>
          <w:sz w:val="32"/>
        </w:rPr>
      </w:pPr>
    </w:p>
    <w:p w14:paraId="7F10ED88">
      <w:pPr>
        <w:snapToGrid w:val="0"/>
        <w:spacing w:before="120" w:line="312" w:lineRule="auto"/>
        <w:ind w:right="-341" w:firstLine="640"/>
        <w:jc w:val="center"/>
        <w:rPr>
          <w:b/>
          <w:sz w:val="32"/>
        </w:rPr>
      </w:pPr>
    </w:p>
    <w:p w14:paraId="47756A6D">
      <w:pPr>
        <w:snapToGrid w:val="0"/>
        <w:spacing w:line="312" w:lineRule="auto"/>
        <w:ind w:firstLine="640"/>
        <w:jc w:val="left"/>
        <w:rPr>
          <w:b/>
          <w:sz w:val="32"/>
        </w:rPr>
      </w:pPr>
    </w:p>
    <w:p w14:paraId="7E80A059">
      <w:pPr>
        <w:snapToGrid w:val="0"/>
        <w:spacing w:line="312" w:lineRule="auto"/>
        <w:ind w:firstLine="640"/>
        <w:jc w:val="left"/>
        <w:rPr>
          <w:b/>
          <w:sz w:val="32"/>
        </w:rPr>
      </w:pPr>
    </w:p>
    <w:p w14:paraId="279484D9">
      <w:pPr>
        <w:snapToGrid w:val="0"/>
        <w:spacing w:line="312" w:lineRule="auto"/>
        <w:ind w:firstLine="640"/>
        <w:jc w:val="left"/>
        <w:rPr>
          <w:b/>
          <w:sz w:val="32"/>
        </w:rPr>
      </w:pPr>
    </w:p>
    <w:p w14:paraId="07B93EE5">
      <w:pPr>
        <w:snapToGrid w:val="0"/>
        <w:spacing w:line="312" w:lineRule="auto"/>
        <w:ind w:firstLine="640"/>
        <w:jc w:val="left"/>
        <w:rPr>
          <w:b/>
          <w:sz w:val="32"/>
        </w:rPr>
      </w:pPr>
    </w:p>
    <w:p w14:paraId="68AE844C">
      <w:pPr>
        <w:snapToGrid w:val="0"/>
        <w:spacing w:line="312" w:lineRule="auto"/>
        <w:ind w:firstLine="640"/>
        <w:jc w:val="left"/>
        <w:rPr>
          <w:b/>
          <w:sz w:val="32"/>
        </w:rPr>
      </w:pPr>
    </w:p>
    <w:p w14:paraId="0A163ECA">
      <w:pPr>
        <w:snapToGrid w:val="0"/>
        <w:spacing w:line="312" w:lineRule="auto"/>
        <w:ind w:firstLine="640"/>
        <w:jc w:val="left"/>
        <w:rPr>
          <w:b/>
          <w:sz w:val="32"/>
        </w:rPr>
      </w:pPr>
    </w:p>
    <w:p w14:paraId="1273836F">
      <w:pPr>
        <w:snapToGrid w:val="0"/>
        <w:spacing w:line="312" w:lineRule="auto"/>
        <w:ind w:firstLine="480"/>
        <w:jc w:val="left"/>
        <w:rPr>
          <w:b/>
          <w:sz w:val="24"/>
        </w:rPr>
      </w:pPr>
    </w:p>
    <w:p w14:paraId="7485E7B4">
      <w:pPr>
        <w:snapToGrid w:val="0"/>
        <w:spacing w:line="312" w:lineRule="auto"/>
        <w:ind w:firstLine="480"/>
        <w:jc w:val="left"/>
        <w:rPr>
          <w:b/>
          <w:sz w:val="24"/>
        </w:rPr>
      </w:pPr>
    </w:p>
    <w:p w14:paraId="5016CEF0">
      <w:pPr>
        <w:ind w:firstLine="640"/>
        <w:jc w:val="center"/>
        <w:rPr>
          <w:b/>
          <w:spacing w:val="20"/>
          <w:sz w:val="28"/>
        </w:rPr>
      </w:pPr>
    </w:p>
    <w:p w14:paraId="160DB26B">
      <w:pPr>
        <w:ind w:firstLine="640"/>
        <w:jc w:val="center"/>
        <w:rPr>
          <w:b/>
          <w:spacing w:val="20"/>
          <w:sz w:val="28"/>
        </w:rPr>
      </w:pPr>
    </w:p>
    <w:p w14:paraId="2682758F">
      <w:pPr>
        <w:ind w:firstLine="642"/>
        <w:jc w:val="center"/>
        <w:rPr>
          <w:sz w:val="30"/>
          <w:szCs w:val="30"/>
        </w:rPr>
      </w:pPr>
      <w:r>
        <w:rPr>
          <w:rFonts w:hint="eastAsia"/>
          <w:b/>
          <w:spacing w:val="20"/>
          <w:sz w:val="28"/>
        </w:rPr>
        <w:t>六、</w:t>
      </w:r>
      <w:r>
        <w:rPr>
          <w:rFonts w:hint="eastAsia"/>
          <w:b/>
          <w:bCs/>
          <w:sz w:val="30"/>
          <w:szCs w:val="30"/>
        </w:rPr>
        <w:t>廉政承诺书</w:t>
      </w:r>
    </w:p>
    <w:p w14:paraId="75E4BBBF">
      <w:pPr>
        <w:ind w:firstLine="560"/>
        <w:rPr>
          <w:b/>
          <w:bCs/>
          <w:sz w:val="28"/>
          <w:szCs w:val="28"/>
        </w:rPr>
      </w:pPr>
    </w:p>
    <w:p w14:paraId="6303958E">
      <w:pPr>
        <w:ind w:firstLine="420"/>
        <w:rPr>
          <w:b/>
          <w:bCs/>
          <w:szCs w:val="21"/>
        </w:rPr>
      </w:pPr>
    </w:p>
    <w:p w14:paraId="1B8D5C81">
      <w:pPr>
        <w:rPr>
          <w:b/>
          <w:bCs/>
          <w:szCs w:val="21"/>
        </w:rPr>
      </w:pPr>
      <w:r>
        <w:rPr>
          <w:rFonts w:hint="eastAsia"/>
          <w:b/>
          <w:bCs/>
          <w:szCs w:val="21"/>
        </w:rPr>
        <w:t>致：</w:t>
      </w:r>
      <w:r>
        <w:rPr>
          <w:rFonts w:hint="eastAsia"/>
          <w:b/>
          <w:bCs/>
          <w:szCs w:val="21"/>
          <w:u w:val="single"/>
        </w:rPr>
        <w:t>深圳市国信招标有限公司</w:t>
      </w:r>
      <w:r>
        <w:rPr>
          <w:rFonts w:hint="eastAsia"/>
          <w:b/>
          <w:bCs/>
          <w:szCs w:val="21"/>
        </w:rPr>
        <w:t>：</w:t>
      </w:r>
    </w:p>
    <w:p w14:paraId="19227444">
      <w:pPr>
        <w:spacing w:line="360" w:lineRule="auto"/>
        <w:ind w:firstLine="420" w:firstLineChars="200"/>
        <w:rPr>
          <w:szCs w:val="21"/>
        </w:rPr>
      </w:pPr>
    </w:p>
    <w:p w14:paraId="59D31F68">
      <w:pPr>
        <w:spacing w:line="360" w:lineRule="auto"/>
        <w:ind w:firstLine="420" w:firstLineChars="200"/>
        <w:rPr>
          <w:szCs w:val="21"/>
        </w:rPr>
      </w:pPr>
      <w:r>
        <w:rPr>
          <w:rFonts w:hint="eastAsia"/>
          <w:szCs w:val="21"/>
        </w:rPr>
        <w:t>我单位响应你单位</w:t>
      </w:r>
      <w:r>
        <w:rPr>
          <w:rFonts w:hint="eastAsia"/>
          <w:szCs w:val="21"/>
          <w:u w:val="single"/>
        </w:rPr>
        <w:t xml:space="preserve">        </w:t>
      </w:r>
      <w:r>
        <w:rPr>
          <w:rFonts w:hint="eastAsia"/>
          <w:szCs w:val="21"/>
        </w:rPr>
        <w:t>项目招标要求参加投标，在这次投标过程中和中标后，我们将严格遵守国家法律法规要求，并郑重承诺</w:t>
      </w:r>
      <w:r>
        <w:rPr>
          <w:szCs w:val="21"/>
        </w:rPr>
        <w:t>:</w:t>
      </w:r>
    </w:p>
    <w:p w14:paraId="1368B64B">
      <w:pPr>
        <w:spacing w:line="360" w:lineRule="auto"/>
        <w:ind w:firstLine="420" w:firstLineChars="200"/>
        <w:rPr>
          <w:szCs w:val="21"/>
        </w:rPr>
      </w:pPr>
      <w:r>
        <w:rPr>
          <w:rFonts w:hint="eastAsia"/>
          <w:szCs w:val="21"/>
        </w:rPr>
        <w:t>一、不向项目有关人员及部门赠送礼金礼物、有价证券、回扣以及中介费、介绍费、咨询费等好处费。</w:t>
      </w:r>
    </w:p>
    <w:p w14:paraId="33262919">
      <w:pPr>
        <w:spacing w:line="360" w:lineRule="auto"/>
        <w:ind w:firstLine="420" w:firstLineChars="200"/>
        <w:rPr>
          <w:szCs w:val="21"/>
        </w:rPr>
      </w:pPr>
      <w:r>
        <w:rPr>
          <w:rFonts w:hint="eastAsia"/>
          <w:szCs w:val="21"/>
        </w:rPr>
        <w:t>二、不为项目有关人员及部门报销应由你方单位或个人支付的费用</w:t>
      </w:r>
      <w:r>
        <w:rPr>
          <w:szCs w:val="21"/>
        </w:rPr>
        <w:t>;</w:t>
      </w:r>
    </w:p>
    <w:p w14:paraId="5A03735B">
      <w:pPr>
        <w:spacing w:line="360" w:lineRule="auto"/>
        <w:ind w:firstLine="420" w:firstLineChars="200"/>
        <w:rPr>
          <w:szCs w:val="21"/>
        </w:rPr>
      </w:pPr>
      <w:r>
        <w:rPr>
          <w:rFonts w:hint="eastAsia"/>
          <w:szCs w:val="21"/>
        </w:rPr>
        <w:t>三、不向项目有关人员及部门提供有可能影响公正的宴请和健身娱乐等活动</w:t>
      </w:r>
      <w:r>
        <w:rPr>
          <w:szCs w:val="21"/>
        </w:rPr>
        <w:t>;</w:t>
      </w:r>
    </w:p>
    <w:p w14:paraId="516D4AA4">
      <w:pPr>
        <w:spacing w:line="360" w:lineRule="auto"/>
        <w:ind w:firstLine="420" w:firstLineChars="200"/>
        <w:rPr>
          <w:szCs w:val="21"/>
        </w:rPr>
      </w:pPr>
      <w:r>
        <w:rPr>
          <w:rFonts w:hint="eastAsia"/>
          <w:szCs w:val="21"/>
        </w:rPr>
        <w:t>四、不为项目有关人员及部门出国</w:t>
      </w:r>
      <w:r>
        <w:rPr>
          <w:szCs w:val="21"/>
        </w:rPr>
        <w:t>(</w:t>
      </w:r>
      <w:r>
        <w:rPr>
          <w:rFonts w:hint="eastAsia"/>
          <w:szCs w:val="21"/>
        </w:rPr>
        <w:t>境</w:t>
      </w:r>
      <w:r>
        <w:rPr>
          <w:szCs w:val="21"/>
        </w:rPr>
        <w:t>)</w:t>
      </w:r>
      <w:r>
        <w:rPr>
          <w:rFonts w:hint="eastAsia"/>
          <w:szCs w:val="21"/>
        </w:rPr>
        <w:t>、旅游等提供方便；</w:t>
      </w:r>
    </w:p>
    <w:p w14:paraId="68D55496">
      <w:pPr>
        <w:spacing w:line="360" w:lineRule="auto"/>
        <w:ind w:firstLine="420" w:firstLineChars="200"/>
        <w:rPr>
          <w:szCs w:val="21"/>
        </w:rPr>
      </w:pPr>
      <w:r>
        <w:rPr>
          <w:rFonts w:hint="eastAsia"/>
          <w:szCs w:val="21"/>
        </w:rPr>
        <w:t>五、不为项目有关人员个人装修住房、婚丧嫁娶、配偶子女工作安排等提供好处</w:t>
      </w:r>
      <w:r>
        <w:rPr>
          <w:szCs w:val="21"/>
        </w:rPr>
        <w:t>;</w:t>
      </w:r>
    </w:p>
    <w:p w14:paraId="5B1AE49E">
      <w:pPr>
        <w:spacing w:line="360" w:lineRule="auto"/>
        <w:ind w:firstLine="420" w:firstLineChars="200"/>
        <w:rPr>
          <w:szCs w:val="21"/>
        </w:rPr>
      </w:pPr>
      <w:r>
        <w:rPr>
          <w:rFonts w:hint="eastAsia"/>
          <w:szCs w:val="21"/>
        </w:rPr>
        <w:t>六、严格遵守政府采购法、民法典等法律，诚实守信，合法经营，坚决抵制各种违法违纪行为。</w:t>
      </w:r>
    </w:p>
    <w:p w14:paraId="31C17158">
      <w:pPr>
        <w:spacing w:line="360" w:lineRule="auto"/>
        <w:ind w:firstLine="420" w:firstLineChars="200"/>
        <w:rPr>
          <w:szCs w:val="21"/>
        </w:rPr>
      </w:pPr>
      <w:r>
        <w:rPr>
          <w:rFonts w:hint="eastAsia"/>
          <w:szCs w:val="21"/>
        </w:rPr>
        <w:t>如违反上述承诺，你单位有权立即取消我单位投标、中标资格，有权拒绝我单位在一定时期内进入你单位进行项目建设或其他经营活动，并通报政府采购监管部门，由此引起的相应损失均由我单位承担。</w:t>
      </w:r>
    </w:p>
    <w:p w14:paraId="6525FEAE">
      <w:pPr>
        <w:rPr>
          <w:szCs w:val="21"/>
        </w:rPr>
      </w:pPr>
    </w:p>
    <w:p w14:paraId="7DA83E83">
      <w:pPr>
        <w:rPr>
          <w:szCs w:val="21"/>
        </w:rPr>
      </w:pPr>
    </w:p>
    <w:p w14:paraId="3A73179C">
      <w:pPr>
        <w:rPr>
          <w:szCs w:val="21"/>
        </w:rPr>
      </w:pPr>
      <w:r>
        <w:rPr>
          <w:rFonts w:hint="eastAsia"/>
          <w:szCs w:val="21"/>
        </w:rPr>
        <w:t>投标人</w:t>
      </w:r>
      <w:r>
        <w:rPr>
          <w:szCs w:val="21"/>
        </w:rPr>
        <w:t>:(</w:t>
      </w:r>
      <w:r>
        <w:rPr>
          <w:rFonts w:hint="eastAsia"/>
          <w:szCs w:val="21"/>
        </w:rPr>
        <w:t>盖章</w:t>
      </w:r>
      <w:r>
        <w:rPr>
          <w:szCs w:val="21"/>
        </w:rPr>
        <w:t>)</w:t>
      </w:r>
    </w:p>
    <w:p w14:paraId="6C5D846D">
      <w:pPr>
        <w:rPr>
          <w:szCs w:val="21"/>
        </w:rPr>
      </w:pPr>
    </w:p>
    <w:p w14:paraId="5AAE31BF">
      <w:pPr>
        <w:rPr>
          <w:szCs w:val="21"/>
        </w:rPr>
      </w:pPr>
    </w:p>
    <w:p w14:paraId="67B758CE">
      <w:pPr>
        <w:rPr>
          <w:szCs w:val="21"/>
        </w:rPr>
      </w:pPr>
    </w:p>
    <w:p w14:paraId="7FD6D0AA">
      <w:pPr>
        <w:rPr>
          <w:szCs w:val="21"/>
        </w:rPr>
      </w:pPr>
    </w:p>
    <w:p w14:paraId="6F10174B">
      <w:pPr>
        <w:rPr>
          <w:szCs w:val="21"/>
        </w:rPr>
      </w:pPr>
    </w:p>
    <w:p w14:paraId="575A9D18">
      <w:pPr>
        <w:rPr>
          <w:szCs w:val="21"/>
        </w:rPr>
      </w:pPr>
      <w:r>
        <w:rPr>
          <w:rFonts w:hint="eastAsia"/>
          <w:szCs w:val="21"/>
        </w:rPr>
        <w:t>日期</w:t>
      </w:r>
      <w:r>
        <w:rPr>
          <w:szCs w:val="21"/>
        </w:rPr>
        <w:t>:</w:t>
      </w:r>
      <w:r>
        <w:rPr>
          <w:rFonts w:hint="eastAsia"/>
          <w:szCs w:val="21"/>
        </w:rPr>
        <w:t>年月日</w:t>
      </w:r>
    </w:p>
    <w:p w14:paraId="4A497D81">
      <w:pPr>
        <w:snapToGrid w:val="0"/>
        <w:spacing w:before="50" w:line="312" w:lineRule="auto"/>
        <w:ind w:firstLine="640"/>
        <w:jc w:val="left"/>
        <w:rPr>
          <w:b/>
          <w:spacing w:val="20"/>
          <w:sz w:val="28"/>
        </w:rPr>
      </w:pPr>
    </w:p>
    <w:p w14:paraId="0060AB43">
      <w:pPr>
        <w:snapToGrid w:val="0"/>
        <w:spacing w:before="50" w:line="312" w:lineRule="auto"/>
        <w:ind w:firstLine="640"/>
        <w:jc w:val="left"/>
        <w:rPr>
          <w:b/>
          <w:spacing w:val="20"/>
          <w:sz w:val="28"/>
        </w:rPr>
      </w:pPr>
    </w:p>
    <w:p w14:paraId="1796E450">
      <w:pPr>
        <w:snapToGrid w:val="0"/>
        <w:spacing w:before="50" w:line="312" w:lineRule="auto"/>
        <w:ind w:firstLine="480"/>
        <w:jc w:val="center"/>
        <w:rPr>
          <w:b/>
          <w:sz w:val="24"/>
        </w:rPr>
      </w:pPr>
    </w:p>
    <w:p w14:paraId="12C182AB">
      <w:pPr>
        <w:snapToGrid w:val="0"/>
        <w:spacing w:before="50" w:line="312" w:lineRule="auto"/>
        <w:ind w:firstLine="480"/>
        <w:jc w:val="center"/>
        <w:rPr>
          <w:b/>
          <w:sz w:val="24"/>
        </w:rPr>
      </w:pPr>
    </w:p>
    <w:p w14:paraId="24BEA568">
      <w:pPr>
        <w:snapToGrid w:val="0"/>
        <w:spacing w:before="50" w:line="312" w:lineRule="auto"/>
        <w:ind w:firstLine="480"/>
        <w:jc w:val="center"/>
        <w:rPr>
          <w:b/>
          <w:sz w:val="24"/>
        </w:rPr>
      </w:pPr>
    </w:p>
    <w:p w14:paraId="40DC5729">
      <w:pPr>
        <w:snapToGrid w:val="0"/>
        <w:spacing w:before="50" w:line="312" w:lineRule="auto"/>
        <w:ind w:firstLine="480"/>
        <w:jc w:val="center"/>
        <w:rPr>
          <w:b/>
          <w:sz w:val="24"/>
        </w:rPr>
      </w:pPr>
    </w:p>
    <w:p w14:paraId="60089DC7">
      <w:pPr>
        <w:snapToGrid w:val="0"/>
        <w:spacing w:before="50" w:line="312" w:lineRule="auto"/>
        <w:ind w:firstLine="480"/>
        <w:jc w:val="center"/>
        <w:rPr>
          <w:b/>
          <w:sz w:val="24"/>
        </w:rPr>
      </w:pPr>
    </w:p>
    <w:p w14:paraId="4599CBFC">
      <w:pPr>
        <w:snapToGrid w:val="0"/>
        <w:spacing w:before="50" w:line="312" w:lineRule="auto"/>
        <w:ind w:firstLine="480"/>
        <w:jc w:val="center"/>
        <w:rPr>
          <w:b/>
          <w:sz w:val="24"/>
        </w:rPr>
      </w:pPr>
    </w:p>
    <w:p w14:paraId="38336394">
      <w:pPr>
        <w:snapToGrid w:val="0"/>
        <w:spacing w:before="50" w:line="312" w:lineRule="auto"/>
        <w:ind w:firstLine="600"/>
        <w:rPr>
          <w:b/>
          <w:sz w:val="30"/>
          <w:szCs w:val="30"/>
        </w:rPr>
      </w:pPr>
    </w:p>
    <w:p w14:paraId="26800739">
      <w:pPr>
        <w:snapToGrid w:val="0"/>
        <w:spacing w:before="50" w:line="312" w:lineRule="auto"/>
        <w:ind w:firstLine="600"/>
        <w:jc w:val="center"/>
        <w:rPr>
          <w:b/>
          <w:sz w:val="30"/>
          <w:szCs w:val="30"/>
        </w:rPr>
      </w:pPr>
    </w:p>
    <w:p w14:paraId="18A1E31C">
      <w:pPr>
        <w:ind w:firstLine="562"/>
        <w:jc w:val="center"/>
        <w:rPr>
          <w:b/>
          <w:sz w:val="28"/>
          <w:szCs w:val="28"/>
        </w:rPr>
      </w:pPr>
      <w:r>
        <w:rPr>
          <w:rFonts w:hint="eastAsia" w:ascii="宋体" w:hAnsi="宋体" w:cs="宋体"/>
          <w:b/>
          <w:kern w:val="0"/>
          <w:sz w:val="28"/>
          <w:szCs w:val="28"/>
        </w:rPr>
        <w:t>七、</w:t>
      </w:r>
      <w:r>
        <w:rPr>
          <w:rFonts w:hint="eastAsia"/>
          <w:b/>
          <w:sz w:val="28"/>
          <w:szCs w:val="28"/>
        </w:rPr>
        <w:t>中小企业声明函（货物）</w:t>
      </w:r>
    </w:p>
    <w:p w14:paraId="15927501">
      <w:pPr>
        <w:ind w:firstLine="420" w:firstLineChars="200"/>
      </w:pPr>
    </w:p>
    <w:p w14:paraId="2E9F53F2">
      <w:pPr>
        <w:spacing w:line="360" w:lineRule="auto"/>
        <w:ind w:firstLine="420" w:firstLineChars="200"/>
        <w:rPr>
          <w:szCs w:val="21"/>
        </w:rPr>
      </w:pPr>
    </w:p>
    <w:p w14:paraId="316447AD">
      <w:pPr>
        <w:spacing w:line="360" w:lineRule="auto"/>
        <w:ind w:firstLine="420" w:firstLineChars="200"/>
        <w:rPr>
          <w:szCs w:val="21"/>
        </w:rPr>
      </w:pPr>
      <w:r>
        <w:rPr>
          <w:rFonts w:hint="eastAsia"/>
          <w:szCs w:val="21"/>
        </w:rPr>
        <w:t>本公司郑重声明，根据《政府采购促进中小企业发展管理办法》（财库﹝</w:t>
      </w:r>
      <w:r>
        <w:rPr>
          <w:szCs w:val="21"/>
        </w:rPr>
        <w:t>2020</w:t>
      </w:r>
      <w:r>
        <w:rPr>
          <w:rFonts w:hint="eastAsia"/>
          <w:szCs w:val="21"/>
        </w:rPr>
        <w:t>﹞</w:t>
      </w:r>
      <w:r>
        <w:rPr>
          <w:szCs w:val="21"/>
        </w:rPr>
        <w:t xml:space="preserve">46 </w:t>
      </w:r>
      <w:r>
        <w:rPr>
          <w:rFonts w:hint="eastAsia"/>
          <w:szCs w:val="21"/>
        </w:rPr>
        <w:t>号）的规定，本公司参加（单位名称）的（项目名称）采购活动，提供的货物全部由符合政策要求的中小企业制造。相关企业（含联合体中的中小企业、签订分包意向协议的中小企业）的具体情况如下：</w:t>
      </w:r>
    </w:p>
    <w:p w14:paraId="6F1E8CBD">
      <w:pPr>
        <w:spacing w:line="360" w:lineRule="auto"/>
        <w:ind w:firstLine="420" w:firstLineChars="200"/>
        <w:rPr>
          <w:szCs w:val="21"/>
        </w:rPr>
      </w:pPr>
      <w:r>
        <w:rPr>
          <w:szCs w:val="21"/>
        </w:rPr>
        <w:t xml:space="preserve">1. </w:t>
      </w:r>
      <w:r>
        <w:rPr>
          <w:rFonts w:hint="eastAsia"/>
          <w:szCs w:val="21"/>
        </w:rPr>
        <w:t>（标的名称），属于（采购文件中明确的所属行业）行业；制造商为（企业名称），从业人员人，营业收入为万元，资产总额为万元属于（中型企业、小型企业、微型企业）；</w:t>
      </w:r>
    </w:p>
    <w:p w14:paraId="020A2726">
      <w:pPr>
        <w:spacing w:line="360" w:lineRule="auto"/>
        <w:ind w:firstLine="420" w:firstLineChars="200"/>
        <w:rPr>
          <w:szCs w:val="21"/>
        </w:rPr>
      </w:pPr>
      <w:r>
        <w:rPr>
          <w:szCs w:val="21"/>
        </w:rPr>
        <w:t xml:space="preserve">2. </w:t>
      </w:r>
      <w:r>
        <w:rPr>
          <w:rFonts w:hint="eastAsia"/>
          <w:szCs w:val="21"/>
        </w:rPr>
        <w:t>（标的名称），属于（采购文件中明确的所属行业）行业；制造商为（企业名称），从业人员人，营业收入为万元，资产总额为万元，属于（中型企业、小型企业、微型企业）；</w:t>
      </w:r>
    </w:p>
    <w:p w14:paraId="5A8C9347">
      <w:pPr>
        <w:spacing w:line="360" w:lineRule="auto"/>
        <w:rPr>
          <w:szCs w:val="21"/>
        </w:rPr>
      </w:pPr>
      <w:r>
        <w:rPr>
          <w:szCs w:val="21"/>
        </w:rPr>
        <w:t>……</w:t>
      </w:r>
    </w:p>
    <w:p w14:paraId="5DFAE6A8">
      <w:pPr>
        <w:spacing w:line="360" w:lineRule="auto"/>
        <w:ind w:firstLine="735" w:firstLineChars="350"/>
        <w:rPr>
          <w:szCs w:val="21"/>
        </w:rPr>
      </w:pPr>
      <w:r>
        <w:rPr>
          <w:rFonts w:hint="eastAsia"/>
          <w:szCs w:val="21"/>
        </w:rPr>
        <w:t>以上企业，不属于大企业的分支机构，不存在控股股东为大企业的情形，也不存在与大企业的负责人为同一人的情形。</w:t>
      </w:r>
    </w:p>
    <w:p w14:paraId="7D6FA008">
      <w:pPr>
        <w:spacing w:line="360" w:lineRule="auto"/>
        <w:ind w:firstLine="420" w:firstLineChars="200"/>
        <w:rPr>
          <w:szCs w:val="21"/>
        </w:rPr>
      </w:pPr>
      <w:r>
        <w:rPr>
          <w:rFonts w:hint="eastAsia"/>
          <w:szCs w:val="21"/>
        </w:rPr>
        <w:t>本企业对上述声明内容的真实性负责。如有虚假，将依法承担相应责任。</w:t>
      </w:r>
    </w:p>
    <w:p w14:paraId="3E5B4D6A">
      <w:pPr>
        <w:spacing w:line="360" w:lineRule="auto"/>
        <w:rPr>
          <w:szCs w:val="21"/>
        </w:rPr>
      </w:pPr>
    </w:p>
    <w:p w14:paraId="4FB5B4BF">
      <w:pPr>
        <w:spacing w:line="360" w:lineRule="auto"/>
        <w:rPr>
          <w:szCs w:val="21"/>
        </w:rPr>
      </w:pPr>
    </w:p>
    <w:p w14:paraId="08E3EA0B">
      <w:pPr>
        <w:spacing w:line="360" w:lineRule="auto"/>
        <w:ind w:firstLine="630" w:firstLineChars="300"/>
        <w:rPr>
          <w:szCs w:val="21"/>
        </w:rPr>
      </w:pPr>
      <w:r>
        <w:rPr>
          <w:rFonts w:hint="eastAsia"/>
          <w:szCs w:val="21"/>
        </w:rPr>
        <w:t>企业名称（盖章）：</w:t>
      </w:r>
    </w:p>
    <w:p w14:paraId="2A9655A1">
      <w:pPr>
        <w:spacing w:line="360" w:lineRule="auto"/>
        <w:ind w:firstLine="630" w:firstLineChars="300"/>
        <w:rPr>
          <w:szCs w:val="21"/>
        </w:rPr>
      </w:pPr>
      <w:r>
        <w:rPr>
          <w:rFonts w:hint="eastAsia"/>
          <w:szCs w:val="21"/>
        </w:rPr>
        <w:t>日期：</w:t>
      </w:r>
    </w:p>
    <w:p w14:paraId="029ADB5F">
      <w:pPr>
        <w:snapToGrid w:val="0"/>
        <w:spacing w:line="360" w:lineRule="auto"/>
        <w:ind w:right="-341"/>
        <w:jc w:val="center"/>
        <w:rPr>
          <w:kern w:val="0"/>
        </w:rPr>
        <w:sectPr>
          <w:pgSz w:w="11906" w:h="16838"/>
          <w:pgMar w:top="1304" w:right="1531" w:bottom="1304" w:left="1531" w:header="1134" w:footer="1304" w:gutter="0"/>
          <w:cols w:space="720" w:num="1"/>
        </w:sectPr>
      </w:pPr>
    </w:p>
    <w:p w14:paraId="4A3D7068">
      <w:pPr>
        <w:snapToGrid w:val="0"/>
        <w:spacing w:line="360" w:lineRule="auto"/>
        <w:ind w:right="-341"/>
      </w:pPr>
    </w:p>
    <w:p w14:paraId="320E1D26">
      <w:pPr>
        <w:spacing w:after="120"/>
      </w:pPr>
    </w:p>
    <w:p w14:paraId="62810CB3">
      <w:pPr>
        <w:spacing w:line="360" w:lineRule="auto"/>
        <w:ind w:firstLine="3132" w:firstLineChars="1300"/>
        <w:rPr>
          <w:b/>
          <w:sz w:val="24"/>
          <w:szCs w:val="24"/>
        </w:rPr>
      </w:pPr>
      <w:r>
        <w:rPr>
          <w:rFonts w:hint="eastAsia"/>
          <w:b/>
          <w:sz w:val="24"/>
          <w:szCs w:val="24"/>
        </w:rPr>
        <w:t>监狱企业声明函</w:t>
      </w:r>
    </w:p>
    <w:p w14:paraId="0BD11D53">
      <w:pPr>
        <w:spacing w:line="360" w:lineRule="auto"/>
        <w:ind w:firstLine="2640" w:firstLineChars="1100"/>
        <w:rPr>
          <w:sz w:val="24"/>
          <w:szCs w:val="24"/>
        </w:rPr>
      </w:pPr>
      <w:r>
        <w:rPr>
          <w:rFonts w:hint="eastAsia"/>
          <w:sz w:val="24"/>
          <w:szCs w:val="24"/>
        </w:rPr>
        <w:t>【非监狱企业不用提供】</w:t>
      </w:r>
    </w:p>
    <w:p w14:paraId="705EBB03">
      <w:pPr>
        <w:spacing w:line="360" w:lineRule="auto"/>
        <w:ind w:firstLine="422"/>
        <w:rPr>
          <w:szCs w:val="21"/>
        </w:rPr>
      </w:pPr>
    </w:p>
    <w:p w14:paraId="7D395553">
      <w:pPr>
        <w:spacing w:line="360" w:lineRule="auto"/>
        <w:ind w:firstLine="525" w:firstLineChars="250"/>
        <w:rPr>
          <w:szCs w:val="21"/>
        </w:rPr>
      </w:pPr>
      <w:r>
        <w:rPr>
          <w:rFonts w:hint="eastAsia"/>
          <w:szCs w:val="21"/>
        </w:rPr>
        <w:t>监狱企业参加政府采购活动时，应当提供由省级以上监狱管理本企业郑重声明，根据《关于政府采购支持监狱企业发展有关问题的通知》（财库</w:t>
      </w:r>
      <w:r>
        <w:rPr>
          <w:szCs w:val="21"/>
        </w:rPr>
        <w:t>[2014]68</w:t>
      </w:r>
      <w:r>
        <w:rPr>
          <w:rFonts w:hint="eastAsia"/>
          <w:szCs w:val="21"/>
        </w:rPr>
        <w:t>号）的规定，本企业为监狱企业。</w:t>
      </w:r>
    </w:p>
    <w:p w14:paraId="1B8B5F72">
      <w:pPr>
        <w:spacing w:line="360" w:lineRule="auto"/>
        <w:ind w:firstLine="422"/>
        <w:rPr>
          <w:szCs w:val="21"/>
        </w:rPr>
      </w:pPr>
      <w:r>
        <w:rPr>
          <w:rFonts w:hint="eastAsia"/>
          <w:szCs w:val="21"/>
        </w:rPr>
        <w:t>根据上述标准，我企业属于监狱企业的理由为：。</w:t>
      </w:r>
    </w:p>
    <w:p w14:paraId="4CD9497E">
      <w:pPr>
        <w:spacing w:line="360" w:lineRule="auto"/>
        <w:ind w:firstLine="422"/>
        <w:rPr>
          <w:szCs w:val="21"/>
        </w:rPr>
      </w:pPr>
      <w:r>
        <w:rPr>
          <w:rFonts w:hint="eastAsia"/>
          <w:szCs w:val="21"/>
        </w:rPr>
        <w:t>本企业为参加（项目名称：）（项目编号：）采购活动提供本企业的产品。</w:t>
      </w:r>
    </w:p>
    <w:p w14:paraId="46E53FA3">
      <w:pPr>
        <w:spacing w:line="360" w:lineRule="auto"/>
        <w:ind w:firstLine="422"/>
        <w:rPr>
          <w:szCs w:val="21"/>
        </w:rPr>
      </w:pPr>
      <w:r>
        <w:rPr>
          <w:rFonts w:hint="eastAsia"/>
          <w:szCs w:val="21"/>
        </w:rPr>
        <w:t>本企业对上述声明的真实性负责。如有虚假，将依法承担相应责任。</w:t>
      </w:r>
    </w:p>
    <w:p w14:paraId="63C73A63">
      <w:pPr>
        <w:spacing w:line="360" w:lineRule="auto"/>
        <w:ind w:firstLine="422"/>
        <w:rPr>
          <w:szCs w:val="21"/>
        </w:rPr>
      </w:pPr>
    </w:p>
    <w:p w14:paraId="6D17D090">
      <w:pPr>
        <w:spacing w:line="360" w:lineRule="auto"/>
        <w:ind w:firstLine="422"/>
        <w:rPr>
          <w:szCs w:val="21"/>
        </w:rPr>
      </w:pPr>
      <w:r>
        <w:rPr>
          <w:rFonts w:hint="eastAsia"/>
          <w:szCs w:val="21"/>
        </w:rPr>
        <w:t>投标人名称（盖章）：</w:t>
      </w:r>
    </w:p>
    <w:p w14:paraId="45A91408">
      <w:pPr>
        <w:spacing w:line="360" w:lineRule="auto"/>
        <w:ind w:firstLine="422"/>
        <w:rPr>
          <w:szCs w:val="21"/>
        </w:rPr>
      </w:pPr>
      <w:r>
        <w:rPr>
          <w:rFonts w:hint="eastAsia"/>
          <w:szCs w:val="21"/>
        </w:rPr>
        <w:t>日期：年月日</w:t>
      </w:r>
    </w:p>
    <w:p w14:paraId="02724A28">
      <w:pPr>
        <w:spacing w:line="360" w:lineRule="auto"/>
        <w:ind w:firstLine="422"/>
        <w:rPr>
          <w:szCs w:val="21"/>
        </w:rPr>
      </w:pPr>
    </w:p>
    <w:p w14:paraId="75938C70">
      <w:pPr>
        <w:spacing w:line="360" w:lineRule="auto"/>
        <w:ind w:firstLine="422"/>
        <w:rPr>
          <w:szCs w:val="21"/>
        </w:rPr>
      </w:pPr>
    </w:p>
    <w:p w14:paraId="387F8F77">
      <w:pPr>
        <w:spacing w:line="360" w:lineRule="auto"/>
        <w:ind w:firstLine="422"/>
        <w:rPr>
          <w:szCs w:val="21"/>
        </w:rPr>
      </w:pPr>
      <w:r>
        <w:rPr>
          <w:rFonts w:hint="eastAsia"/>
          <w:szCs w:val="21"/>
        </w:rPr>
        <w:t>投标人为监狱企业的提供此函。</w:t>
      </w:r>
    </w:p>
    <w:p w14:paraId="10AF8C7E">
      <w:pPr>
        <w:spacing w:line="360" w:lineRule="auto"/>
        <w:ind w:firstLine="422"/>
        <w:rPr>
          <w:szCs w:val="21"/>
        </w:rPr>
      </w:pPr>
      <w:r>
        <w:rPr>
          <w:rFonts w:hint="eastAsia"/>
          <w:szCs w:val="21"/>
        </w:rPr>
        <w:t>局、戒毒管理局（含新疆生产建设兵团）出具的属于监狱企业的证明文件。</w:t>
      </w:r>
    </w:p>
    <w:p w14:paraId="39AD8375">
      <w:pPr>
        <w:spacing w:line="360" w:lineRule="auto"/>
        <w:ind w:firstLine="422"/>
        <w:rPr>
          <w:szCs w:val="21"/>
        </w:rPr>
      </w:pPr>
      <w:r>
        <w:rPr>
          <w:rFonts w:hint="eastAsia"/>
          <w:szCs w:val="21"/>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098F67F">
      <w:pPr>
        <w:spacing w:line="360" w:lineRule="auto"/>
        <w:ind w:firstLine="422"/>
        <w:rPr>
          <w:szCs w:val="21"/>
        </w:rPr>
      </w:pPr>
    </w:p>
    <w:p w14:paraId="17353B8F">
      <w:pPr>
        <w:spacing w:line="360" w:lineRule="auto"/>
        <w:ind w:firstLine="422"/>
        <w:rPr>
          <w:szCs w:val="21"/>
        </w:rPr>
      </w:pPr>
    </w:p>
    <w:p w14:paraId="703A931F">
      <w:pPr>
        <w:spacing w:line="360" w:lineRule="auto"/>
        <w:ind w:firstLine="422"/>
        <w:rPr>
          <w:szCs w:val="21"/>
        </w:rPr>
      </w:pPr>
    </w:p>
    <w:p w14:paraId="122AF29E">
      <w:pPr>
        <w:spacing w:line="360" w:lineRule="auto"/>
        <w:ind w:firstLine="422"/>
        <w:rPr>
          <w:szCs w:val="21"/>
        </w:rPr>
      </w:pPr>
    </w:p>
    <w:p w14:paraId="14AA4FAC">
      <w:pPr>
        <w:spacing w:line="360" w:lineRule="auto"/>
        <w:ind w:firstLine="422"/>
        <w:rPr>
          <w:szCs w:val="21"/>
        </w:rPr>
      </w:pPr>
    </w:p>
    <w:p w14:paraId="64BF3CC5">
      <w:pPr>
        <w:spacing w:line="360" w:lineRule="auto"/>
        <w:ind w:firstLine="422"/>
        <w:rPr>
          <w:szCs w:val="21"/>
        </w:rPr>
      </w:pPr>
    </w:p>
    <w:p w14:paraId="178B2FC1">
      <w:pPr>
        <w:spacing w:line="360" w:lineRule="auto"/>
        <w:ind w:firstLine="422"/>
        <w:rPr>
          <w:szCs w:val="21"/>
        </w:rPr>
      </w:pPr>
    </w:p>
    <w:p w14:paraId="51B3BEF4">
      <w:pPr>
        <w:spacing w:line="360" w:lineRule="auto"/>
        <w:ind w:firstLine="422"/>
        <w:rPr>
          <w:szCs w:val="21"/>
        </w:rPr>
      </w:pPr>
    </w:p>
    <w:p w14:paraId="77B1672F">
      <w:pPr>
        <w:spacing w:line="360" w:lineRule="auto"/>
        <w:ind w:firstLine="422"/>
        <w:rPr>
          <w:szCs w:val="21"/>
        </w:rPr>
      </w:pPr>
    </w:p>
    <w:p w14:paraId="6BD08064">
      <w:pPr>
        <w:spacing w:line="360" w:lineRule="auto"/>
        <w:ind w:firstLine="422"/>
        <w:rPr>
          <w:szCs w:val="21"/>
        </w:rPr>
      </w:pPr>
    </w:p>
    <w:p w14:paraId="38DA6228">
      <w:pPr>
        <w:spacing w:line="360" w:lineRule="auto"/>
        <w:ind w:firstLine="422"/>
        <w:rPr>
          <w:szCs w:val="21"/>
        </w:rPr>
      </w:pPr>
    </w:p>
    <w:p w14:paraId="2CF46CAD">
      <w:pPr>
        <w:spacing w:line="360" w:lineRule="auto"/>
        <w:ind w:firstLine="422"/>
        <w:rPr>
          <w:szCs w:val="21"/>
        </w:rPr>
      </w:pPr>
    </w:p>
    <w:p w14:paraId="37FA0203">
      <w:pPr>
        <w:spacing w:line="360" w:lineRule="auto"/>
        <w:ind w:firstLine="422"/>
        <w:rPr>
          <w:szCs w:val="21"/>
        </w:rPr>
      </w:pPr>
    </w:p>
    <w:p w14:paraId="0D2C0CC7">
      <w:pPr>
        <w:spacing w:line="360" w:lineRule="auto"/>
        <w:ind w:firstLine="105" w:firstLineChars="50"/>
        <w:rPr>
          <w:szCs w:val="21"/>
        </w:rPr>
      </w:pPr>
    </w:p>
    <w:p w14:paraId="6DF2E00B">
      <w:pPr>
        <w:spacing w:line="360" w:lineRule="auto"/>
        <w:ind w:firstLine="480"/>
        <w:jc w:val="center"/>
        <w:rPr>
          <w:b/>
          <w:sz w:val="24"/>
          <w:szCs w:val="24"/>
        </w:rPr>
      </w:pPr>
    </w:p>
    <w:p w14:paraId="1989F737">
      <w:pPr>
        <w:spacing w:line="360" w:lineRule="auto"/>
        <w:ind w:firstLine="480"/>
        <w:jc w:val="center"/>
        <w:rPr>
          <w:b/>
          <w:sz w:val="24"/>
          <w:szCs w:val="24"/>
        </w:rPr>
      </w:pPr>
    </w:p>
    <w:p w14:paraId="5CDDBE23">
      <w:pPr>
        <w:spacing w:line="360" w:lineRule="auto"/>
        <w:ind w:firstLine="482"/>
        <w:jc w:val="center"/>
        <w:rPr>
          <w:b/>
          <w:sz w:val="24"/>
          <w:szCs w:val="24"/>
        </w:rPr>
      </w:pPr>
      <w:r>
        <w:rPr>
          <w:rFonts w:hint="eastAsia"/>
          <w:b/>
          <w:sz w:val="24"/>
          <w:szCs w:val="24"/>
        </w:rPr>
        <w:t>残疾人福利性单位声明函</w:t>
      </w:r>
    </w:p>
    <w:p w14:paraId="41D437A8">
      <w:pPr>
        <w:spacing w:line="360" w:lineRule="auto"/>
        <w:ind w:firstLine="2835" w:firstLineChars="1350"/>
        <w:rPr>
          <w:szCs w:val="21"/>
        </w:rPr>
      </w:pPr>
      <w:r>
        <w:rPr>
          <w:rFonts w:hint="eastAsia"/>
          <w:szCs w:val="21"/>
        </w:rPr>
        <w:t>【非残疾人福利性单位不用提供】</w:t>
      </w:r>
    </w:p>
    <w:p w14:paraId="0567F3F0">
      <w:pPr>
        <w:spacing w:line="360" w:lineRule="auto"/>
        <w:rPr>
          <w:szCs w:val="21"/>
        </w:rPr>
      </w:pPr>
    </w:p>
    <w:p w14:paraId="0005F1BE">
      <w:pPr>
        <w:spacing w:line="360" w:lineRule="auto"/>
        <w:ind w:firstLine="420" w:firstLineChars="200"/>
        <w:rPr>
          <w:szCs w:val="21"/>
        </w:rPr>
      </w:pPr>
      <w:r>
        <w:rPr>
          <w:rFonts w:hint="eastAsia"/>
          <w:szCs w:val="21"/>
        </w:rPr>
        <w:t>本单位郑重声明，根据《财政部民政部中国残疾人联合会关于促进残疾人就业政府采购政策的通知》（财库〔</w:t>
      </w:r>
      <w:r>
        <w:rPr>
          <w:szCs w:val="21"/>
        </w:rPr>
        <w:t>2017</w:t>
      </w:r>
      <w:r>
        <w:rPr>
          <w:rFonts w:hint="eastAsia"/>
          <w:szCs w:val="21"/>
        </w:rPr>
        <w:t>〕</w:t>
      </w:r>
      <w:r>
        <w:rPr>
          <w:szCs w:val="21"/>
        </w:rPr>
        <w:t>141</w:t>
      </w:r>
      <w:r>
        <w:rPr>
          <w:rFonts w:hint="eastAsia"/>
          <w:szCs w:val="21"/>
        </w:rPr>
        <w:t>号）的规定，本单位为符合条件的残疾人福利性单位，且本单位参加（采购人名称）单位的（项目名称）项目采购活动提供本单位制造的货物（由本单位承担工程</w:t>
      </w:r>
      <w:r>
        <w:rPr>
          <w:szCs w:val="21"/>
        </w:rPr>
        <w:t>/</w:t>
      </w:r>
      <w:r>
        <w:rPr>
          <w:rFonts w:hint="eastAsia"/>
          <w:szCs w:val="21"/>
        </w:rPr>
        <w:t>提供服务），或者提供其他残疾人福利性单位制造的货物（不包括使用非残疾人福利性单位注册商标的货物）。</w:t>
      </w:r>
    </w:p>
    <w:p w14:paraId="7F17B84C">
      <w:pPr>
        <w:spacing w:line="360" w:lineRule="auto"/>
        <w:ind w:firstLine="420" w:firstLineChars="200"/>
        <w:rPr>
          <w:szCs w:val="21"/>
        </w:rPr>
      </w:pPr>
      <w:r>
        <w:rPr>
          <w:rFonts w:hint="eastAsia"/>
          <w:szCs w:val="21"/>
        </w:rPr>
        <w:t>本单位对上述声明的真实性负责。如有虚假，将依法承担相应责任。</w:t>
      </w:r>
    </w:p>
    <w:p w14:paraId="4C06373E">
      <w:pPr>
        <w:spacing w:line="360" w:lineRule="auto"/>
        <w:rPr>
          <w:szCs w:val="21"/>
        </w:rPr>
      </w:pPr>
    </w:p>
    <w:p w14:paraId="25822210">
      <w:pPr>
        <w:spacing w:line="360" w:lineRule="auto"/>
        <w:rPr>
          <w:szCs w:val="21"/>
        </w:rPr>
      </w:pPr>
    </w:p>
    <w:p w14:paraId="0C617FCE">
      <w:pPr>
        <w:spacing w:line="360" w:lineRule="auto"/>
        <w:rPr>
          <w:szCs w:val="21"/>
        </w:rPr>
      </w:pPr>
      <w:r>
        <w:rPr>
          <w:rFonts w:hint="eastAsia"/>
          <w:szCs w:val="21"/>
        </w:rPr>
        <w:t>投标人名称（盖章）：</w:t>
      </w:r>
    </w:p>
    <w:p w14:paraId="1370B9F6">
      <w:pPr>
        <w:spacing w:line="360" w:lineRule="auto"/>
        <w:rPr>
          <w:szCs w:val="21"/>
        </w:rPr>
      </w:pPr>
      <w:r>
        <w:rPr>
          <w:rFonts w:hint="eastAsia"/>
          <w:szCs w:val="21"/>
        </w:rPr>
        <w:t>日期：年月日</w:t>
      </w:r>
    </w:p>
    <w:p w14:paraId="669AC7B7">
      <w:pPr>
        <w:spacing w:line="360" w:lineRule="auto"/>
        <w:ind w:firstLine="422"/>
        <w:rPr>
          <w:szCs w:val="21"/>
        </w:rPr>
      </w:pPr>
      <w:r>
        <w:rPr>
          <w:rFonts w:hint="eastAsia"/>
          <w:szCs w:val="21"/>
        </w:rPr>
        <w:t>说明：投标人为残疾人福利性单位的提供此函。</w:t>
      </w:r>
    </w:p>
    <w:p w14:paraId="5AEC9DE8">
      <w:pPr>
        <w:snapToGrid w:val="0"/>
        <w:spacing w:line="360" w:lineRule="auto"/>
        <w:ind w:right="-341"/>
      </w:pPr>
    </w:p>
    <w:p w14:paraId="4272B2BC">
      <w:pPr>
        <w:snapToGrid w:val="0"/>
        <w:spacing w:line="360" w:lineRule="auto"/>
        <w:ind w:right="-341"/>
      </w:pPr>
    </w:p>
    <w:p w14:paraId="453FADE3">
      <w:pPr>
        <w:snapToGrid w:val="0"/>
        <w:spacing w:line="360" w:lineRule="auto"/>
        <w:ind w:right="-341"/>
      </w:pPr>
    </w:p>
    <w:p w14:paraId="36FEC444">
      <w:pPr>
        <w:snapToGrid w:val="0"/>
        <w:spacing w:line="360" w:lineRule="auto"/>
        <w:ind w:right="-341"/>
      </w:pPr>
    </w:p>
    <w:p w14:paraId="66BC46A2">
      <w:pPr>
        <w:spacing w:after="120"/>
        <w:ind w:left="420" w:leftChars="200" w:firstLine="360" w:firstLineChars="200"/>
        <w:rPr>
          <w:sz w:val="18"/>
          <w:szCs w:val="24"/>
        </w:rPr>
      </w:pPr>
    </w:p>
    <w:p w14:paraId="5FEE9E33">
      <w:pPr>
        <w:snapToGrid w:val="0"/>
        <w:spacing w:before="120" w:line="312" w:lineRule="auto"/>
        <w:ind w:right="-341" w:firstLine="640"/>
        <w:rPr>
          <w:b/>
          <w:sz w:val="32"/>
        </w:rPr>
      </w:pPr>
    </w:p>
    <w:p w14:paraId="6037F333">
      <w:pPr>
        <w:spacing w:after="120"/>
        <w:ind w:firstLine="210" w:firstLineChars="100"/>
        <w:rPr>
          <w:rFonts w:hAnsi="Calibri"/>
          <w:kern w:val="0"/>
        </w:rPr>
      </w:pPr>
    </w:p>
    <w:p w14:paraId="5D79E236">
      <w:pPr>
        <w:ind w:firstLine="420"/>
        <w:rPr>
          <w:rFonts w:hint="eastAsia" w:ascii="等线" w:hAnsi="等线" w:eastAsia="等线"/>
        </w:rPr>
      </w:pPr>
    </w:p>
    <w:p w14:paraId="27E82708">
      <w:pPr>
        <w:spacing w:after="120"/>
        <w:ind w:left="420" w:leftChars="200" w:firstLine="420" w:firstLineChars="200"/>
        <w:rPr>
          <w:rFonts w:hint="eastAsia" w:ascii="等线" w:hAnsi="等线" w:eastAsia="等线"/>
          <w:szCs w:val="24"/>
        </w:rPr>
      </w:pPr>
    </w:p>
    <w:p w14:paraId="102E2996">
      <w:pPr>
        <w:spacing w:after="120"/>
        <w:ind w:left="420" w:leftChars="200" w:firstLine="420" w:firstLineChars="200"/>
        <w:rPr>
          <w:rFonts w:hint="eastAsia" w:ascii="等线" w:hAnsi="等线" w:eastAsia="等线"/>
          <w:szCs w:val="24"/>
        </w:rPr>
      </w:pPr>
    </w:p>
    <w:p w14:paraId="55FE2480">
      <w:pPr>
        <w:spacing w:after="120"/>
        <w:ind w:left="420" w:leftChars="200" w:firstLine="420" w:firstLineChars="200"/>
        <w:rPr>
          <w:rFonts w:hint="eastAsia" w:ascii="等线" w:hAnsi="等线" w:eastAsia="等线"/>
          <w:szCs w:val="24"/>
        </w:rPr>
      </w:pPr>
    </w:p>
    <w:p w14:paraId="11CB2782">
      <w:pPr>
        <w:spacing w:after="120"/>
        <w:ind w:left="420" w:leftChars="200" w:firstLine="420" w:firstLineChars="200"/>
        <w:rPr>
          <w:rFonts w:hint="eastAsia" w:ascii="等线" w:hAnsi="等线" w:eastAsia="等线"/>
          <w:szCs w:val="24"/>
        </w:rPr>
      </w:pPr>
    </w:p>
    <w:p w14:paraId="39B75402">
      <w:pPr>
        <w:spacing w:after="120"/>
        <w:ind w:left="420" w:leftChars="200" w:firstLine="420" w:firstLineChars="200"/>
        <w:rPr>
          <w:rFonts w:hint="eastAsia" w:ascii="等线" w:hAnsi="等线" w:eastAsia="等线"/>
          <w:szCs w:val="24"/>
        </w:rPr>
      </w:pPr>
    </w:p>
    <w:p w14:paraId="491EA9E4">
      <w:pPr>
        <w:spacing w:after="120"/>
        <w:ind w:left="420" w:leftChars="200" w:firstLine="420" w:firstLineChars="200"/>
        <w:rPr>
          <w:rFonts w:hint="eastAsia" w:ascii="等线" w:hAnsi="等线" w:eastAsia="等线"/>
          <w:szCs w:val="24"/>
        </w:rPr>
      </w:pPr>
    </w:p>
    <w:p w14:paraId="38686F83">
      <w:pPr>
        <w:spacing w:after="120"/>
        <w:ind w:left="420" w:leftChars="200" w:firstLine="420" w:firstLineChars="200"/>
        <w:rPr>
          <w:rFonts w:hint="eastAsia" w:ascii="等线" w:hAnsi="等线" w:eastAsia="等线"/>
          <w:szCs w:val="24"/>
        </w:rPr>
      </w:pPr>
    </w:p>
    <w:p w14:paraId="198ACCB5">
      <w:pPr>
        <w:spacing w:after="120"/>
        <w:ind w:left="420" w:leftChars="200" w:firstLine="420" w:firstLineChars="200"/>
        <w:rPr>
          <w:rFonts w:hint="eastAsia" w:ascii="等线" w:hAnsi="等线" w:eastAsia="等线"/>
          <w:szCs w:val="24"/>
        </w:rPr>
      </w:pPr>
    </w:p>
    <w:p w14:paraId="7CDC069B">
      <w:pPr>
        <w:spacing w:after="120"/>
        <w:ind w:left="420" w:leftChars="200" w:firstLine="420" w:firstLineChars="200"/>
        <w:rPr>
          <w:rFonts w:hint="eastAsia" w:ascii="等线" w:hAnsi="等线" w:eastAsia="等线"/>
          <w:szCs w:val="24"/>
        </w:rPr>
      </w:pPr>
    </w:p>
    <w:p w14:paraId="1FF653C2">
      <w:pPr>
        <w:snapToGrid w:val="0"/>
        <w:spacing w:before="50" w:line="312" w:lineRule="auto"/>
        <w:ind w:firstLine="602"/>
        <w:jc w:val="center"/>
        <w:rPr>
          <w:b/>
          <w:sz w:val="30"/>
          <w:szCs w:val="30"/>
        </w:rPr>
      </w:pPr>
    </w:p>
    <w:p w14:paraId="47F7FF3C">
      <w:pPr>
        <w:snapToGrid w:val="0"/>
        <w:spacing w:before="50" w:line="312" w:lineRule="auto"/>
        <w:ind w:firstLine="602"/>
        <w:jc w:val="center"/>
        <w:rPr>
          <w:b/>
          <w:sz w:val="30"/>
          <w:szCs w:val="30"/>
        </w:rPr>
      </w:pPr>
    </w:p>
    <w:p w14:paraId="10077EC3">
      <w:pPr>
        <w:snapToGrid w:val="0"/>
        <w:spacing w:before="50" w:line="312" w:lineRule="auto"/>
        <w:ind w:firstLine="602"/>
        <w:jc w:val="center"/>
        <w:rPr>
          <w:b/>
          <w:sz w:val="30"/>
          <w:szCs w:val="30"/>
        </w:rPr>
      </w:pPr>
    </w:p>
    <w:p w14:paraId="0A96A9C7">
      <w:pPr>
        <w:snapToGrid w:val="0"/>
        <w:spacing w:before="50" w:line="312" w:lineRule="auto"/>
        <w:ind w:firstLine="602"/>
        <w:jc w:val="center"/>
        <w:rPr>
          <w:b/>
          <w:sz w:val="30"/>
          <w:szCs w:val="30"/>
        </w:rPr>
      </w:pPr>
      <w:r>
        <w:rPr>
          <w:rFonts w:hint="eastAsia"/>
          <w:b/>
          <w:sz w:val="30"/>
          <w:szCs w:val="30"/>
        </w:rPr>
        <w:t>八、商务响应表：</w:t>
      </w:r>
    </w:p>
    <w:p w14:paraId="50FBEDD7">
      <w:pPr>
        <w:snapToGrid w:val="0"/>
        <w:spacing w:before="50" w:line="312" w:lineRule="auto"/>
        <w:ind w:firstLine="480"/>
        <w:jc w:val="center"/>
        <w:rPr>
          <w:b/>
          <w:sz w:val="24"/>
        </w:rPr>
      </w:pPr>
    </w:p>
    <w:p w14:paraId="6BE033EF">
      <w:pPr>
        <w:snapToGrid w:val="0"/>
        <w:spacing w:line="312" w:lineRule="auto"/>
      </w:pPr>
      <w:r>
        <w:rPr>
          <w:rFonts w:hint="eastAsia"/>
        </w:rPr>
        <w:t>项目名称：</w:t>
      </w:r>
    </w:p>
    <w:p w14:paraId="13354812">
      <w:pPr>
        <w:snapToGrid w:val="0"/>
        <w:spacing w:line="312" w:lineRule="auto"/>
      </w:pPr>
      <w:r>
        <w:rPr>
          <w:rFonts w:hint="eastAsia"/>
        </w:rPr>
        <w:t>项目编号：</w:t>
      </w:r>
    </w:p>
    <w:tbl>
      <w:tblPr>
        <w:tblStyle w:val="62"/>
        <w:tblW w:w="906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3240"/>
        <w:gridCol w:w="1260"/>
        <w:gridCol w:w="3020"/>
      </w:tblGrid>
      <w:tr w14:paraId="1ADE6E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548" w:type="dxa"/>
            <w:tcBorders>
              <w:top w:val="single" w:color="auto" w:sz="4" w:space="0"/>
              <w:bottom w:val="single" w:color="auto" w:sz="4" w:space="0"/>
              <w:right w:val="single" w:color="auto" w:sz="4" w:space="0"/>
            </w:tcBorders>
            <w:vAlign w:val="center"/>
          </w:tcPr>
          <w:p w14:paraId="7E1A91E8">
            <w:pPr>
              <w:snapToGrid w:val="0"/>
              <w:spacing w:before="120" w:beforeLines="50" w:line="312" w:lineRule="auto"/>
              <w:jc w:val="center"/>
              <w:rPr>
                <w:b/>
              </w:rPr>
            </w:pPr>
            <w:r>
              <w:rPr>
                <w:rFonts w:hint="eastAsia"/>
                <w:b/>
              </w:rPr>
              <w:t>项目</w:t>
            </w:r>
          </w:p>
        </w:tc>
        <w:tc>
          <w:tcPr>
            <w:tcW w:w="3240" w:type="dxa"/>
            <w:tcBorders>
              <w:top w:val="single" w:color="auto" w:sz="4" w:space="0"/>
              <w:left w:val="single" w:color="auto" w:sz="4" w:space="0"/>
              <w:bottom w:val="single" w:color="auto" w:sz="4" w:space="0"/>
              <w:right w:val="single" w:color="auto" w:sz="4" w:space="0"/>
            </w:tcBorders>
            <w:vAlign w:val="center"/>
          </w:tcPr>
          <w:p w14:paraId="5C5C7A66">
            <w:pPr>
              <w:snapToGrid w:val="0"/>
              <w:spacing w:before="120" w:beforeLines="50" w:line="312" w:lineRule="auto"/>
              <w:jc w:val="center"/>
              <w:rPr>
                <w:b/>
              </w:rPr>
            </w:pPr>
            <w:r>
              <w:rPr>
                <w:rFonts w:hint="eastAsia"/>
                <w:b/>
              </w:rPr>
              <w:t>招标文件要求</w:t>
            </w:r>
          </w:p>
        </w:tc>
        <w:tc>
          <w:tcPr>
            <w:tcW w:w="1260" w:type="dxa"/>
            <w:tcBorders>
              <w:top w:val="single" w:color="auto" w:sz="4" w:space="0"/>
              <w:left w:val="single" w:color="auto" w:sz="4" w:space="0"/>
              <w:bottom w:val="single" w:color="auto" w:sz="4" w:space="0"/>
              <w:right w:val="single" w:color="auto" w:sz="4" w:space="0"/>
            </w:tcBorders>
            <w:vAlign w:val="center"/>
          </w:tcPr>
          <w:p w14:paraId="62D0847A">
            <w:pPr>
              <w:snapToGrid w:val="0"/>
              <w:spacing w:before="120" w:beforeLines="50" w:line="312" w:lineRule="auto"/>
              <w:jc w:val="center"/>
              <w:rPr>
                <w:b/>
              </w:rPr>
            </w:pPr>
            <w:r>
              <w:rPr>
                <w:rFonts w:hint="eastAsia"/>
                <w:b/>
              </w:rPr>
              <w:t>是否响应</w:t>
            </w:r>
          </w:p>
        </w:tc>
        <w:tc>
          <w:tcPr>
            <w:tcW w:w="3020" w:type="dxa"/>
            <w:tcBorders>
              <w:top w:val="single" w:color="auto" w:sz="4" w:space="0"/>
              <w:left w:val="single" w:color="auto" w:sz="4" w:space="0"/>
              <w:bottom w:val="single" w:color="auto" w:sz="4" w:space="0"/>
            </w:tcBorders>
            <w:vAlign w:val="center"/>
          </w:tcPr>
          <w:p w14:paraId="74772BF6">
            <w:pPr>
              <w:snapToGrid w:val="0"/>
              <w:spacing w:before="120" w:beforeLines="50" w:line="312" w:lineRule="auto"/>
              <w:jc w:val="center"/>
              <w:rPr>
                <w:b/>
              </w:rPr>
            </w:pPr>
            <w:r>
              <w:rPr>
                <w:rFonts w:hint="eastAsia"/>
                <w:b/>
              </w:rPr>
              <w:t>投标人的承诺或说明</w:t>
            </w:r>
          </w:p>
        </w:tc>
      </w:tr>
      <w:tr w14:paraId="6BF9C6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548" w:type="dxa"/>
            <w:tcBorders>
              <w:top w:val="single" w:color="auto" w:sz="4" w:space="0"/>
              <w:bottom w:val="single" w:color="auto" w:sz="4" w:space="0"/>
              <w:right w:val="single" w:color="auto" w:sz="4" w:space="0"/>
            </w:tcBorders>
          </w:tcPr>
          <w:p w14:paraId="62529652">
            <w:pPr>
              <w:snapToGrid w:val="0"/>
              <w:spacing w:before="120" w:beforeLines="50" w:line="312" w:lineRule="auto"/>
              <w:ind w:firstLine="482"/>
              <w:rPr>
                <w:sz w:val="24"/>
              </w:rPr>
            </w:pPr>
          </w:p>
        </w:tc>
        <w:tc>
          <w:tcPr>
            <w:tcW w:w="3240" w:type="dxa"/>
            <w:tcBorders>
              <w:top w:val="single" w:color="auto" w:sz="4" w:space="0"/>
              <w:left w:val="single" w:color="auto" w:sz="4" w:space="0"/>
              <w:bottom w:val="single" w:color="auto" w:sz="4" w:space="0"/>
              <w:right w:val="single" w:color="auto" w:sz="4" w:space="0"/>
            </w:tcBorders>
          </w:tcPr>
          <w:p w14:paraId="155DBD48">
            <w:pPr>
              <w:snapToGrid w:val="0"/>
              <w:spacing w:before="120" w:beforeLines="50" w:after="360" w:line="312" w:lineRule="auto"/>
              <w:ind w:firstLine="480"/>
              <w:rPr>
                <w:b/>
                <w:bCs/>
                <w:kern w:val="44"/>
                <w:sz w:val="24"/>
                <w:szCs w:val="20"/>
              </w:rPr>
            </w:pPr>
          </w:p>
        </w:tc>
        <w:tc>
          <w:tcPr>
            <w:tcW w:w="1260" w:type="dxa"/>
            <w:tcBorders>
              <w:top w:val="single" w:color="auto" w:sz="4" w:space="0"/>
              <w:left w:val="single" w:color="auto" w:sz="4" w:space="0"/>
              <w:bottom w:val="single" w:color="auto" w:sz="4" w:space="0"/>
              <w:right w:val="single" w:color="auto" w:sz="4" w:space="0"/>
            </w:tcBorders>
          </w:tcPr>
          <w:p w14:paraId="48331F70">
            <w:pPr>
              <w:snapToGrid w:val="0"/>
              <w:spacing w:before="120" w:beforeLines="50" w:after="360" w:line="312" w:lineRule="auto"/>
              <w:ind w:firstLine="480"/>
              <w:rPr>
                <w:b/>
                <w:bCs/>
                <w:kern w:val="44"/>
                <w:sz w:val="24"/>
                <w:szCs w:val="20"/>
              </w:rPr>
            </w:pPr>
          </w:p>
        </w:tc>
        <w:tc>
          <w:tcPr>
            <w:tcW w:w="3020" w:type="dxa"/>
            <w:tcBorders>
              <w:top w:val="single" w:color="auto" w:sz="4" w:space="0"/>
              <w:left w:val="single" w:color="auto" w:sz="4" w:space="0"/>
              <w:bottom w:val="single" w:color="auto" w:sz="4" w:space="0"/>
            </w:tcBorders>
          </w:tcPr>
          <w:p w14:paraId="6C49F2F0">
            <w:pPr>
              <w:snapToGrid w:val="0"/>
              <w:spacing w:before="120" w:beforeLines="50" w:after="360" w:line="312" w:lineRule="auto"/>
              <w:ind w:firstLine="480"/>
              <w:rPr>
                <w:b/>
                <w:bCs/>
                <w:kern w:val="44"/>
                <w:sz w:val="24"/>
                <w:szCs w:val="20"/>
              </w:rPr>
            </w:pPr>
          </w:p>
        </w:tc>
      </w:tr>
      <w:tr w14:paraId="361AA5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548" w:type="dxa"/>
            <w:tcBorders>
              <w:top w:val="single" w:color="auto" w:sz="4" w:space="0"/>
              <w:bottom w:val="single" w:color="auto" w:sz="4" w:space="0"/>
              <w:right w:val="single" w:color="auto" w:sz="4" w:space="0"/>
            </w:tcBorders>
            <w:vAlign w:val="center"/>
          </w:tcPr>
          <w:p w14:paraId="6843795F">
            <w:pPr>
              <w:widowControl/>
              <w:tabs>
                <w:tab w:val="left" w:pos="420"/>
                <w:tab w:val="left" w:pos="1418"/>
              </w:tabs>
              <w:overflowPunct w:val="0"/>
              <w:autoSpaceDE w:val="0"/>
              <w:autoSpaceDN w:val="0"/>
              <w:adjustRightInd w:val="0"/>
              <w:snapToGrid w:val="0"/>
              <w:spacing w:line="312" w:lineRule="auto"/>
              <w:ind w:firstLine="482"/>
              <w:jc w:val="center"/>
              <w:textAlignment w:val="baseline"/>
              <w:rPr>
                <w:kern w:val="0"/>
                <w:sz w:val="24"/>
              </w:rPr>
            </w:pPr>
          </w:p>
        </w:tc>
        <w:tc>
          <w:tcPr>
            <w:tcW w:w="3240" w:type="dxa"/>
            <w:tcBorders>
              <w:top w:val="single" w:color="auto" w:sz="4" w:space="0"/>
              <w:left w:val="single" w:color="auto" w:sz="4" w:space="0"/>
              <w:bottom w:val="single" w:color="auto" w:sz="4" w:space="0"/>
              <w:right w:val="single" w:color="auto" w:sz="4" w:space="0"/>
            </w:tcBorders>
          </w:tcPr>
          <w:p w14:paraId="7F942379">
            <w:pPr>
              <w:snapToGrid w:val="0"/>
              <w:spacing w:before="120" w:beforeLines="50" w:line="312" w:lineRule="auto"/>
              <w:ind w:firstLine="482"/>
              <w:rPr>
                <w:sz w:val="24"/>
              </w:rPr>
            </w:pPr>
          </w:p>
        </w:tc>
        <w:tc>
          <w:tcPr>
            <w:tcW w:w="1260" w:type="dxa"/>
            <w:tcBorders>
              <w:top w:val="single" w:color="auto" w:sz="4" w:space="0"/>
              <w:left w:val="single" w:color="auto" w:sz="4" w:space="0"/>
              <w:bottom w:val="single" w:color="auto" w:sz="4" w:space="0"/>
              <w:right w:val="single" w:color="auto" w:sz="4" w:space="0"/>
            </w:tcBorders>
          </w:tcPr>
          <w:p w14:paraId="7121E3B9">
            <w:pPr>
              <w:snapToGrid w:val="0"/>
              <w:spacing w:before="120" w:beforeLines="50" w:after="360" w:line="312" w:lineRule="auto"/>
              <w:ind w:firstLine="480"/>
              <w:rPr>
                <w:b/>
                <w:bCs/>
                <w:kern w:val="44"/>
                <w:sz w:val="24"/>
                <w:szCs w:val="20"/>
              </w:rPr>
            </w:pPr>
          </w:p>
        </w:tc>
        <w:tc>
          <w:tcPr>
            <w:tcW w:w="3020" w:type="dxa"/>
            <w:tcBorders>
              <w:top w:val="single" w:color="auto" w:sz="4" w:space="0"/>
              <w:left w:val="single" w:color="auto" w:sz="4" w:space="0"/>
              <w:bottom w:val="single" w:color="auto" w:sz="4" w:space="0"/>
            </w:tcBorders>
          </w:tcPr>
          <w:p w14:paraId="3C2A1955">
            <w:pPr>
              <w:snapToGrid w:val="0"/>
              <w:spacing w:before="120" w:beforeLines="50" w:after="360" w:line="312" w:lineRule="auto"/>
              <w:ind w:firstLine="480"/>
              <w:rPr>
                <w:b/>
                <w:bCs/>
                <w:kern w:val="44"/>
                <w:sz w:val="24"/>
                <w:szCs w:val="20"/>
              </w:rPr>
            </w:pPr>
          </w:p>
        </w:tc>
      </w:tr>
      <w:tr w14:paraId="594325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1548" w:type="dxa"/>
            <w:tcBorders>
              <w:top w:val="single" w:color="auto" w:sz="4" w:space="0"/>
              <w:bottom w:val="single" w:color="auto" w:sz="4" w:space="0"/>
              <w:right w:val="single" w:color="auto" w:sz="4" w:space="0"/>
            </w:tcBorders>
            <w:vAlign w:val="center"/>
          </w:tcPr>
          <w:p w14:paraId="37548DDD">
            <w:pPr>
              <w:snapToGrid w:val="0"/>
              <w:spacing w:line="312" w:lineRule="auto"/>
              <w:ind w:firstLine="482"/>
              <w:jc w:val="center"/>
              <w:rPr>
                <w:sz w:val="24"/>
              </w:rPr>
            </w:pPr>
          </w:p>
        </w:tc>
        <w:tc>
          <w:tcPr>
            <w:tcW w:w="3240" w:type="dxa"/>
            <w:tcBorders>
              <w:top w:val="single" w:color="auto" w:sz="4" w:space="0"/>
              <w:left w:val="single" w:color="auto" w:sz="4" w:space="0"/>
              <w:bottom w:val="single" w:color="auto" w:sz="4" w:space="0"/>
              <w:right w:val="single" w:color="auto" w:sz="4" w:space="0"/>
            </w:tcBorders>
          </w:tcPr>
          <w:p w14:paraId="41D32117">
            <w:pPr>
              <w:snapToGrid w:val="0"/>
              <w:spacing w:before="120" w:beforeLines="50" w:line="312" w:lineRule="auto"/>
              <w:ind w:firstLine="482"/>
              <w:rPr>
                <w:sz w:val="24"/>
              </w:rPr>
            </w:pPr>
          </w:p>
        </w:tc>
        <w:tc>
          <w:tcPr>
            <w:tcW w:w="1260" w:type="dxa"/>
            <w:tcBorders>
              <w:top w:val="single" w:color="auto" w:sz="4" w:space="0"/>
              <w:left w:val="single" w:color="auto" w:sz="4" w:space="0"/>
              <w:bottom w:val="single" w:color="auto" w:sz="4" w:space="0"/>
              <w:right w:val="single" w:color="auto" w:sz="4" w:space="0"/>
            </w:tcBorders>
          </w:tcPr>
          <w:p w14:paraId="5BA945F9">
            <w:pPr>
              <w:snapToGrid w:val="0"/>
              <w:spacing w:before="120" w:beforeLines="50" w:after="360" w:line="312" w:lineRule="auto"/>
              <w:ind w:left="43" w:firstLine="480"/>
              <w:rPr>
                <w:b/>
                <w:bCs/>
                <w:kern w:val="44"/>
                <w:sz w:val="24"/>
                <w:szCs w:val="20"/>
              </w:rPr>
            </w:pPr>
          </w:p>
        </w:tc>
        <w:tc>
          <w:tcPr>
            <w:tcW w:w="3020" w:type="dxa"/>
            <w:tcBorders>
              <w:top w:val="single" w:color="auto" w:sz="4" w:space="0"/>
              <w:left w:val="single" w:color="auto" w:sz="4" w:space="0"/>
              <w:bottom w:val="single" w:color="auto" w:sz="4" w:space="0"/>
            </w:tcBorders>
          </w:tcPr>
          <w:p w14:paraId="07EE3A67">
            <w:pPr>
              <w:snapToGrid w:val="0"/>
              <w:spacing w:before="120" w:beforeLines="50" w:after="360" w:line="312" w:lineRule="auto"/>
              <w:ind w:left="43" w:firstLine="480"/>
              <w:rPr>
                <w:b/>
                <w:bCs/>
                <w:kern w:val="44"/>
                <w:sz w:val="24"/>
                <w:szCs w:val="20"/>
              </w:rPr>
            </w:pPr>
          </w:p>
        </w:tc>
      </w:tr>
      <w:tr w14:paraId="1DD2B9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548" w:type="dxa"/>
            <w:tcBorders>
              <w:top w:val="single" w:color="auto" w:sz="4" w:space="0"/>
              <w:bottom w:val="single" w:color="auto" w:sz="4" w:space="0"/>
              <w:right w:val="single" w:color="auto" w:sz="4" w:space="0"/>
            </w:tcBorders>
            <w:vAlign w:val="center"/>
          </w:tcPr>
          <w:p w14:paraId="000F40DD">
            <w:pPr>
              <w:snapToGrid w:val="0"/>
              <w:spacing w:line="312" w:lineRule="auto"/>
              <w:ind w:firstLine="482"/>
              <w:jc w:val="center"/>
              <w:rPr>
                <w:sz w:val="24"/>
              </w:rPr>
            </w:pPr>
          </w:p>
        </w:tc>
        <w:tc>
          <w:tcPr>
            <w:tcW w:w="3240" w:type="dxa"/>
            <w:tcBorders>
              <w:top w:val="single" w:color="auto" w:sz="4" w:space="0"/>
              <w:left w:val="single" w:color="auto" w:sz="4" w:space="0"/>
              <w:bottom w:val="single" w:color="auto" w:sz="4" w:space="0"/>
              <w:right w:val="single" w:color="auto" w:sz="4" w:space="0"/>
            </w:tcBorders>
          </w:tcPr>
          <w:p w14:paraId="643801A6">
            <w:pPr>
              <w:snapToGrid w:val="0"/>
              <w:spacing w:before="120" w:beforeLines="50" w:line="312" w:lineRule="auto"/>
              <w:ind w:firstLine="482"/>
              <w:rPr>
                <w:sz w:val="24"/>
              </w:rPr>
            </w:pPr>
          </w:p>
        </w:tc>
        <w:tc>
          <w:tcPr>
            <w:tcW w:w="1260" w:type="dxa"/>
            <w:tcBorders>
              <w:top w:val="single" w:color="auto" w:sz="4" w:space="0"/>
              <w:left w:val="single" w:color="auto" w:sz="4" w:space="0"/>
              <w:bottom w:val="single" w:color="auto" w:sz="4" w:space="0"/>
              <w:right w:val="single" w:color="auto" w:sz="4" w:space="0"/>
            </w:tcBorders>
          </w:tcPr>
          <w:p w14:paraId="53A43351">
            <w:pPr>
              <w:snapToGrid w:val="0"/>
              <w:spacing w:before="120" w:beforeLines="50" w:after="360" w:line="312" w:lineRule="auto"/>
              <w:ind w:firstLine="480"/>
              <w:rPr>
                <w:b/>
                <w:bCs/>
                <w:kern w:val="44"/>
                <w:sz w:val="24"/>
                <w:szCs w:val="20"/>
              </w:rPr>
            </w:pPr>
          </w:p>
        </w:tc>
        <w:tc>
          <w:tcPr>
            <w:tcW w:w="3020" w:type="dxa"/>
            <w:tcBorders>
              <w:top w:val="single" w:color="auto" w:sz="4" w:space="0"/>
              <w:left w:val="single" w:color="auto" w:sz="4" w:space="0"/>
              <w:bottom w:val="single" w:color="auto" w:sz="4" w:space="0"/>
            </w:tcBorders>
          </w:tcPr>
          <w:p w14:paraId="5D51951F">
            <w:pPr>
              <w:snapToGrid w:val="0"/>
              <w:spacing w:before="120" w:beforeLines="50" w:after="360" w:line="312" w:lineRule="auto"/>
              <w:ind w:firstLine="480"/>
              <w:rPr>
                <w:b/>
                <w:bCs/>
                <w:kern w:val="44"/>
                <w:sz w:val="24"/>
                <w:szCs w:val="20"/>
              </w:rPr>
            </w:pPr>
          </w:p>
        </w:tc>
      </w:tr>
      <w:tr w14:paraId="18D115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bottom w:val="single" w:color="auto" w:sz="4" w:space="0"/>
              <w:right w:val="single" w:color="auto" w:sz="4" w:space="0"/>
            </w:tcBorders>
          </w:tcPr>
          <w:p w14:paraId="381AABAA">
            <w:pPr>
              <w:snapToGrid w:val="0"/>
              <w:spacing w:before="120" w:beforeLines="50" w:line="312" w:lineRule="auto"/>
              <w:ind w:firstLine="482"/>
              <w:rPr>
                <w:sz w:val="24"/>
              </w:rPr>
            </w:pPr>
          </w:p>
        </w:tc>
        <w:tc>
          <w:tcPr>
            <w:tcW w:w="3240" w:type="dxa"/>
            <w:tcBorders>
              <w:top w:val="single" w:color="auto" w:sz="4" w:space="0"/>
              <w:left w:val="single" w:color="auto" w:sz="4" w:space="0"/>
              <w:bottom w:val="single" w:color="auto" w:sz="4" w:space="0"/>
              <w:right w:val="single" w:color="auto" w:sz="4" w:space="0"/>
            </w:tcBorders>
          </w:tcPr>
          <w:p w14:paraId="72386E8C">
            <w:pPr>
              <w:snapToGrid w:val="0"/>
              <w:spacing w:before="120" w:beforeLines="50" w:after="360" w:line="312" w:lineRule="auto"/>
              <w:ind w:firstLine="480"/>
              <w:rPr>
                <w:b/>
                <w:bCs/>
                <w:kern w:val="44"/>
                <w:sz w:val="24"/>
                <w:szCs w:val="20"/>
              </w:rPr>
            </w:pPr>
          </w:p>
        </w:tc>
        <w:tc>
          <w:tcPr>
            <w:tcW w:w="1260" w:type="dxa"/>
            <w:tcBorders>
              <w:top w:val="single" w:color="auto" w:sz="4" w:space="0"/>
              <w:left w:val="single" w:color="auto" w:sz="4" w:space="0"/>
              <w:bottom w:val="single" w:color="auto" w:sz="4" w:space="0"/>
              <w:right w:val="single" w:color="auto" w:sz="4" w:space="0"/>
            </w:tcBorders>
          </w:tcPr>
          <w:p w14:paraId="79F5F03C">
            <w:pPr>
              <w:snapToGrid w:val="0"/>
              <w:spacing w:before="120" w:beforeLines="50" w:after="360" w:line="312" w:lineRule="auto"/>
              <w:ind w:firstLine="480"/>
              <w:rPr>
                <w:b/>
                <w:bCs/>
                <w:kern w:val="44"/>
                <w:sz w:val="24"/>
                <w:szCs w:val="20"/>
              </w:rPr>
            </w:pPr>
          </w:p>
        </w:tc>
        <w:tc>
          <w:tcPr>
            <w:tcW w:w="3020" w:type="dxa"/>
            <w:tcBorders>
              <w:top w:val="single" w:color="auto" w:sz="4" w:space="0"/>
              <w:left w:val="single" w:color="auto" w:sz="4" w:space="0"/>
              <w:bottom w:val="single" w:color="auto" w:sz="4" w:space="0"/>
            </w:tcBorders>
          </w:tcPr>
          <w:p w14:paraId="6B0E25E8">
            <w:pPr>
              <w:snapToGrid w:val="0"/>
              <w:spacing w:before="120" w:beforeLines="50" w:after="360" w:line="312" w:lineRule="auto"/>
              <w:ind w:firstLine="480"/>
              <w:rPr>
                <w:b/>
                <w:bCs/>
                <w:kern w:val="44"/>
                <w:sz w:val="24"/>
                <w:szCs w:val="20"/>
              </w:rPr>
            </w:pPr>
          </w:p>
        </w:tc>
      </w:tr>
      <w:tr w14:paraId="6DDE6F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bottom w:val="single" w:color="auto" w:sz="4" w:space="0"/>
              <w:right w:val="single" w:color="auto" w:sz="4" w:space="0"/>
            </w:tcBorders>
          </w:tcPr>
          <w:p w14:paraId="283ADEA1">
            <w:pPr>
              <w:snapToGrid w:val="0"/>
              <w:spacing w:before="120" w:beforeLines="50" w:line="312" w:lineRule="auto"/>
              <w:ind w:firstLine="482"/>
              <w:rPr>
                <w:sz w:val="24"/>
              </w:rPr>
            </w:pPr>
          </w:p>
        </w:tc>
        <w:tc>
          <w:tcPr>
            <w:tcW w:w="3240" w:type="dxa"/>
            <w:tcBorders>
              <w:top w:val="single" w:color="auto" w:sz="4" w:space="0"/>
              <w:left w:val="single" w:color="auto" w:sz="4" w:space="0"/>
              <w:bottom w:val="single" w:color="auto" w:sz="4" w:space="0"/>
              <w:right w:val="single" w:color="auto" w:sz="4" w:space="0"/>
            </w:tcBorders>
          </w:tcPr>
          <w:p w14:paraId="757B9576">
            <w:pPr>
              <w:snapToGrid w:val="0"/>
              <w:spacing w:before="120" w:beforeLines="50" w:after="360" w:line="312" w:lineRule="auto"/>
              <w:ind w:firstLine="480"/>
              <w:rPr>
                <w:b/>
                <w:bCs/>
                <w:kern w:val="44"/>
                <w:sz w:val="24"/>
                <w:szCs w:val="20"/>
              </w:rPr>
            </w:pPr>
          </w:p>
        </w:tc>
        <w:tc>
          <w:tcPr>
            <w:tcW w:w="1260" w:type="dxa"/>
            <w:tcBorders>
              <w:top w:val="single" w:color="auto" w:sz="4" w:space="0"/>
              <w:left w:val="single" w:color="auto" w:sz="4" w:space="0"/>
              <w:bottom w:val="single" w:color="auto" w:sz="4" w:space="0"/>
              <w:right w:val="single" w:color="auto" w:sz="4" w:space="0"/>
            </w:tcBorders>
          </w:tcPr>
          <w:p w14:paraId="2121BAF1">
            <w:pPr>
              <w:snapToGrid w:val="0"/>
              <w:spacing w:before="120" w:beforeLines="50" w:after="360" w:line="312" w:lineRule="auto"/>
              <w:ind w:firstLine="480"/>
              <w:rPr>
                <w:b/>
                <w:bCs/>
                <w:kern w:val="44"/>
                <w:sz w:val="24"/>
                <w:szCs w:val="20"/>
              </w:rPr>
            </w:pPr>
          </w:p>
        </w:tc>
        <w:tc>
          <w:tcPr>
            <w:tcW w:w="3020" w:type="dxa"/>
            <w:tcBorders>
              <w:top w:val="single" w:color="auto" w:sz="4" w:space="0"/>
              <w:left w:val="single" w:color="auto" w:sz="4" w:space="0"/>
              <w:bottom w:val="single" w:color="auto" w:sz="4" w:space="0"/>
            </w:tcBorders>
          </w:tcPr>
          <w:p w14:paraId="260D78C2">
            <w:pPr>
              <w:snapToGrid w:val="0"/>
              <w:spacing w:before="120" w:beforeLines="50" w:after="360" w:line="312" w:lineRule="auto"/>
              <w:ind w:firstLine="480"/>
              <w:rPr>
                <w:b/>
                <w:bCs/>
                <w:kern w:val="44"/>
                <w:sz w:val="24"/>
                <w:szCs w:val="20"/>
              </w:rPr>
            </w:pPr>
          </w:p>
        </w:tc>
      </w:tr>
    </w:tbl>
    <w:p w14:paraId="09706CAA">
      <w:pPr>
        <w:snapToGrid w:val="0"/>
        <w:spacing w:line="312" w:lineRule="auto"/>
        <w:ind w:left="642" w:firstLine="640"/>
        <w:rPr>
          <w:b/>
          <w:spacing w:val="20"/>
          <w:kern w:val="0"/>
          <w:sz w:val="28"/>
          <w:szCs w:val="20"/>
        </w:rPr>
      </w:pPr>
    </w:p>
    <w:p w14:paraId="356B2F3C">
      <w:pPr>
        <w:widowControl/>
        <w:spacing w:line="312" w:lineRule="auto"/>
        <w:ind w:firstLine="482"/>
        <w:jc w:val="left"/>
        <w:rPr>
          <w:kern w:val="0"/>
          <w:sz w:val="24"/>
        </w:rPr>
        <w:sectPr>
          <w:pgSz w:w="11906" w:h="16838"/>
          <w:pgMar w:top="1304" w:right="1531" w:bottom="1304" w:left="1531" w:header="1304" w:footer="1304" w:gutter="0"/>
          <w:cols w:space="720" w:num="1"/>
        </w:sectPr>
      </w:pPr>
    </w:p>
    <w:p w14:paraId="22B0D14B">
      <w:pPr>
        <w:snapToGrid w:val="0"/>
        <w:spacing w:before="50" w:after="120" w:afterLines="50" w:line="312" w:lineRule="auto"/>
        <w:ind w:firstLine="482"/>
        <w:jc w:val="left"/>
        <w:rPr>
          <w:sz w:val="24"/>
        </w:rPr>
      </w:pPr>
      <w:r>
        <w:rPr>
          <w:rFonts w:hint="eastAsia"/>
          <w:b/>
          <w:sz w:val="24"/>
        </w:rPr>
        <w:t>九、投标人的类似案例的业绩证明文件：</w:t>
      </w:r>
    </w:p>
    <w:p w14:paraId="7459FB3E">
      <w:pPr>
        <w:snapToGrid w:val="0"/>
        <w:spacing w:line="312" w:lineRule="auto"/>
        <w:ind w:left="420" w:hanging="420" w:hangingChars="200"/>
        <w:rPr>
          <w:sz w:val="24"/>
        </w:rPr>
      </w:pPr>
      <w:r>
        <w:rPr>
          <w:rFonts w:hint="eastAsia"/>
        </w:rPr>
        <w:t>投标人同类项目实施情况一览表格式：（投标人同类项目合同复印件</w:t>
      </w:r>
      <w:r>
        <w:rPr>
          <w:rFonts w:hint="eastAsia"/>
          <w:lang w:eastAsia="zh-CN"/>
        </w:rPr>
        <w:t>，</w:t>
      </w:r>
      <w:r>
        <w:rPr>
          <w:rFonts w:hint="eastAsia"/>
        </w:rPr>
        <w:t>格式</w:t>
      </w:r>
      <w:r>
        <w:rPr>
          <w:rFonts w:hint="eastAsia"/>
          <w:lang w:val="en-US" w:eastAsia="zh-CN"/>
        </w:rPr>
        <w:t>可</w:t>
      </w:r>
      <w:r>
        <w:rPr>
          <w:rFonts w:hint="eastAsia"/>
        </w:rPr>
        <w:t>自拟）</w:t>
      </w:r>
    </w:p>
    <w:tbl>
      <w:tblPr>
        <w:tblStyle w:val="62"/>
        <w:tblW w:w="14059"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28"/>
        <w:gridCol w:w="3420"/>
        <w:gridCol w:w="4411"/>
        <w:gridCol w:w="3600"/>
      </w:tblGrid>
      <w:tr w14:paraId="2BB4B1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2628" w:type="dxa"/>
            <w:vMerge w:val="restart"/>
            <w:tcBorders>
              <w:top w:val="single" w:color="auto" w:sz="4" w:space="0"/>
              <w:bottom w:val="single" w:color="auto" w:sz="4" w:space="0"/>
              <w:right w:val="single" w:color="auto" w:sz="4" w:space="0"/>
            </w:tcBorders>
            <w:vAlign w:val="center"/>
          </w:tcPr>
          <w:p w14:paraId="3B0860ED">
            <w:pPr>
              <w:snapToGrid w:val="0"/>
              <w:spacing w:line="312" w:lineRule="auto"/>
              <w:jc w:val="center"/>
              <w:rPr>
                <w:szCs w:val="21"/>
              </w:rPr>
            </w:pPr>
            <w:r>
              <w:rPr>
                <w:rFonts w:hint="eastAsia"/>
                <w:szCs w:val="21"/>
              </w:rPr>
              <w:t>采购单位名称</w:t>
            </w:r>
          </w:p>
        </w:tc>
        <w:tc>
          <w:tcPr>
            <w:tcW w:w="3420" w:type="dxa"/>
            <w:vMerge w:val="restart"/>
            <w:tcBorders>
              <w:top w:val="single" w:color="auto" w:sz="4" w:space="0"/>
              <w:left w:val="single" w:color="auto" w:sz="4" w:space="0"/>
              <w:bottom w:val="single" w:color="auto" w:sz="4" w:space="0"/>
              <w:right w:val="single" w:color="auto" w:sz="4" w:space="0"/>
            </w:tcBorders>
            <w:vAlign w:val="center"/>
          </w:tcPr>
          <w:p w14:paraId="4B7B310C">
            <w:pPr>
              <w:snapToGrid w:val="0"/>
              <w:spacing w:line="312" w:lineRule="auto"/>
              <w:jc w:val="center"/>
              <w:rPr>
                <w:szCs w:val="21"/>
              </w:rPr>
            </w:pPr>
            <w:r>
              <w:rPr>
                <w:rFonts w:hint="eastAsia"/>
                <w:szCs w:val="21"/>
              </w:rPr>
              <w:t>项目名称</w:t>
            </w:r>
          </w:p>
        </w:tc>
        <w:tc>
          <w:tcPr>
            <w:tcW w:w="4411" w:type="dxa"/>
            <w:vMerge w:val="restart"/>
            <w:tcBorders>
              <w:top w:val="single" w:color="auto" w:sz="4" w:space="0"/>
              <w:left w:val="single" w:color="auto" w:sz="4" w:space="0"/>
              <w:bottom w:val="single" w:color="auto" w:sz="4" w:space="0"/>
              <w:right w:val="single" w:color="auto" w:sz="4" w:space="0"/>
            </w:tcBorders>
            <w:vAlign w:val="center"/>
          </w:tcPr>
          <w:p w14:paraId="17CCBC2C">
            <w:pPr>
              <w:snapToGrid w:val="0"/>
              <w:spacing w:line="312" w:lineRule="auto"/>
              <w:jc w:val="center"/>
              <w:rPr>
                <w:szCs w:val="21"/>
              </w:rPr>
            </w:pPr>
            <w:r>
              <w:rPr>
                <w:rFonts w:hint="eastAsia"/>
                <w:szCs w:val="21"/>
              </w:rPr>
              <w:t>合同金额</w:t>
            </w:r>
          </w:p>
          <w:p w14:paraId="245B9849">
            <w:pPr>
              <w:snapToGrid w:val="0"/>
              <w:spacing w:line="312" w:lineRule="auto"/>
              <w:jc w:val="center"/>
              <w:rPr>
                <w:szCs w:val="21"/>
              </w:rPr>
            </w:pPr>
            <w:r>
              <w:rPr>
                <w:rFonts w:hint="eastAsia"/>
                <w:szCs w:val="21"/>
              </w:rPr>
              <w:t>（万元）</w:t>
            </w:r>
          </w:p>
        </w:tc>
        <w:tc>
          <w:tcPr>
            <w:tcW w:w="3600" w:type="dxa"/>
            <w:vMerge w:val="restart"/>
            <w:tcBorders>
              <w:top w:val="single" w:color="auto" w:sz="4" w:space="0"/>
              <w:left w:val="single" w:color="auto" w:sz="4" w:space="0"/>
              <w:bottom w:val="single" w:color="auto" w:sz="4" w:space="0"/>
            </w:tcBorders>
            <w:vAlign w:val="center"/>
          </w:tcPr>
          <w:p w14:paraId="0CA12353">
            <w:pPr>
              <w:snapToGrid w:val="0"/>
              <w:spacing w:line="312" w:lineRule="auto"/>
              <w:jc w:val="center"/>
              <w:rPr>
                <w:szCs w:val="21"/>
              </w:rPr>
            </w:pPr>
            <w:r>
              <w:rPr>
                <w:rFonts w:hint="eastAsia"/>
                <w:szCs w:val="21"/>
              </w:rPr>
              <w:t>采购单位联系人及</w:t>
            </w:r>
          </w:p>
          <w:p w14:paraId="1CD4D323">
            <w:pPr>
              <w:snapToGrid w:val="0"/>
              <w:spacing w:line="312" w:lineRule="auto"/>
              <w:jc w:val="center"/>
              <w:rPr>
                <w:szCs w:val="21"/>
              </w:rPr>
            </w:pPr>
            <w:r>
              <w:rPr>
                <w:rFonts w:hint="eastAsia"/>
                <w:szCs w:val="21"/>
              </w:rPr>
              <w:t>联系电话</w:t>
            </w:r>
          </w:p>
        </w:tc>
      </w:tr>
      <w:tr w14:paraId="1D001D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2628" w:type="dxa"/>
            <w:vMerge w:val="continue"/>
            <w:tcBorders>
              <w:top w:val="single" w:color="auto" w:sz="4" w:space="0"/>
              <w:bottom w:val="single" w:color="auto" w:sz="4" w:space="0"/>
              <w:right w:val="single" w:color="auto" w:sz="4" w:space="0"/>
            </w:tcBorders>
            <w:vAlign w:val="center"/>
          </w:tcPr>
          <w:p w14:paraId="4DFAB538">
            <w:pPr>
              <w:widowControl/>
              <w:snapToGrid w:val="0"/>
              <w:spacing w:line="312" w:lineRule="auto"/>
              <w:jc w:val="left"/>
              <w:rPr>
                <w:szCs w:val="21"/>
              </w:rPr>
            </w:pPr>
          </w:p>
        </w:tc>
        <w:tc>
          <w:tcPr>
            <w:tcW w:w="3420" w:type="dxa"/>
            <w:vMerge w:val="continue"/>
            <w:tcBorders>
              <w:top w:val="single" w:color="auto" w:sz="4" w:space="0"/>
              <w:left w:val="single" w:color="auto" w:sz="4" w:space="0"/>
              <w:bottom w:val="single" w:color="auto" w:sz="4" w:space="0"/>
              <w:right w:val="single" w:color="auto" w:sz="4" w:space="0"/>
            </w:tcBorders>
            <w:vAlign w:val="center"/>
          </w:tcPr>
          <w:p w14:paraId="2606F478">
            <w:pPr>
              <w:widowControl/>
              <w:snapToGrid w:val="0"/>
              <w:spacing w:line="312" w:lineRule="auto"/>
              <w:jc w:val="left"/>
              <w:rPr>
                <w:szCs w:val="21"/>
              </w:rPr>
            </w:pPr>
          </w:p>
        </w:tc>
        <w:tc>
          <w:tcPr>
            <w:tcW w:w="4411" w:type="dxa"/>
            <w:vMerge w:val="continue"/>
            <w:tcBorders>
              <w:top w:val="single" w:color="auto" w:sz="4" w:space="0"/>
              <w:left w:val="single" w:color="auto" w:sz="4" w:space="0"/>
              <w:bottom w:val="single" w:color="auto" w:sz="4" w:space="0"/>
              <w:right w:val="single" w:color="auto" w:sz="4" w:space="0"/>
            </w:tcBorders>
            <w:vAlign w:val="center"/>
          </w:tcPr>
          <w:p w14:paraId="3BC922AC">
            <w:pPr>
              <w:widowControl/>
              <w:snapToGrid w:val="0"/>
              <w:spacing w:line="312" w:lineRule="auto"/>
              <w:jc w:val="left"/>
              <w:rPr>
                <w:szCs w:val="21"/>
              </w:rPr>
            </w:pPr>
          </w:p>
        </w:tc>
        <w:tc>
          <w:tcPr>
            <w:tcW w:w="3600" w:type="dxa"/>
            <w:vMerge w:val="continue"/>
            <w:tcBorders>
              <w:top w:val="single" w:color="auto" w:sz="4" w:space="0"/>
              <w:left w:val="single" w:color="auto" w:sz="4" w:space="0"/>
              <w:bottom w:val="single" w:color="auto" w:sz="4" w:space="0"/>
            </w:tcBorders>
            <w:vAlign w:val="center"/>
          </w:tcPr>
          <w:p w14:paraId="5F42B3FF">
            <w:pPr>
              <w:widowControl/>
              <w:snapToGrid w:val="0"/>
              <w:spacing w:line="312" w:lineRule="auto"/>
              <w:jc w:val="left"/>
              <w:rPr>
                <w:szCs w:val="21"/>
              </w:rPr>
            </w:pPr>
          </w:p>
        </w:tc>
      </w:tr>
      <w:tr w14:paraId="2EE5D5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2628" w:type="dxa"/>
            <w:tcBorders>
              <w:top w:val="single" w:color="auto" w:sz="4" w:space="0"/>
              <w:bottom w:val="single" w:color="auto" w:sz="4" w:space="0"/>
              <w:right w:val="single" w:color="auto" w:sz="4" w:space="0"/>
            </w:tcBorders>
          </w:tcPr>
          <w:p w14:paraId="286BEB2A">
            <w:pPr>
              <w:snapToGrid w:val="0"/>
              <w:spacing w:line="312" w:lineRule="auto"/>
              <w:jc w:val="left"/>
              <w:rPr>
                <w:szCs w:val="21"/>
              </w:rPr>
            </w:pPr>
          </w:p>
        </w:tc>
        <w:tc>
          <w:tcPr>
            <w:tcW w:w="3420" w:type="dxa"/>
            <w:tcBorders>
              <w:top w:val="single" w:color="auto" w:sz="4" w:space="0"/>
              <w:left w:val="single" w:color="auto" w:sz="4" w:space="0"/>
              <w:bottom w:val="single" w:color="auto" w:sz="4" w:space="0"/>
              <w:right w:val="single" w:color="auto" w:sz="4" w:space="0"/>
            </w:tcBorders>
          </w:tcPr>
          <w:p w14:paraId="4F297D5A">
            <w:pPr>
              <w:snapToGrid w:val="0"/>
              <w:spacing w:line="312" w:lineRule="auto"/>
              <w:jc w:val="left"/>
              <w:rPr>
                <w:szCs w:val="21"/>
              </w:rPr>
            </w:pPr>
          </w:p>
        </w:tc>
        <w:tc>
          <w:tcPr>
            <w:tcW w:w="4411" w:type="dxa"/>
            <w:tcBorders>
              <w:top w:val="single" w:color="auto" w:sz="4" w:space="0"/>
              <w:left w:val="single" w:color="auto" w:sz="4" w:space="0"/>
              <w:bottom w:val="single" w:color="auto" w:sz="4" w:space="0"/>
              <w:right w:val="single" w:color="auto" w:sz="4" w:space="0"/>
            </w:tcBorders>
          </w:tcPr>
          <w:p w14:paraId="34F725D7">
            <w:pPr>
              <w:snapToGrid w:val="0"/>
              <w:spacing w:line="312" w:lineRule="auto"/>
              <w:jc w:val="left"/>
              <w:rPr>
                <w:szCs w:val="21"/>
              </w:rPr>
            </w:pPr>
          </w:p>
        </w:tc>
        <w:tc>
          <w:tcPr>
            <w:tcW w:w="3600" w:type="dxa"/>
            <w:tcBorders>
              <w:top w:val="single" w:color="auto" w:sz="4" w:space="0"/>
              <w:left w:val="single" w:color="auto" w:sz="4" w:space="0"/>
              <w:bottom w:val="single" w:color="auto" w:sz="4" w:space="0"/>
            </w:tcBorders>
          </w:tcPr>
          <w:p w14:paraId="58B18FC8">
            <w:pPr>
              <w:snapToGrid w:val="0"/>
              <w:spacing w:line="312" w:lineRule="auto"/>
              <w:jc w:val="left"/>
              <w:rPr>
                <w:szCs w:val="21"/>
              </w:rPr>
            </w:pPr>
          </w:p>
        </w:tc>
      </w:tr>
      <w:tr w14:paraId="19792A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8" w:type="dxa"/>
            <w:tcBorders>
              <w:top w:val="single" w:color="auto" w:sz="4" w:space="0"/>
              <w:bottom w:val="single" w:color="auto" w:sz="4" w:space="0"/>
              <w:right w:val="single" w:color="auto" w:sz="4" w:space="0"/>
            </w:tcBorders>
          </w:tcPr>
          <w:p w14:paraId="422C4FE9">
            <w:pPr>
              <w:snapToGrid w:val="0"/>
              <w:spacing w:before="50" w:after="120" w:afterLines="50" w:line="312" w:lineRule="auto"/>
              <w:ind w:firstLine="482"/>
              <w:jc w:val="left"/>
              <w:rPr>
                <w:sz w:val="24"/>
              </w:rPr>
            </w:pPr>
          </w:p>
        </w:tc>
        <w:tc>
          <w:tcPr>
            <w:tcW w:w="3420" w:type="dxa"/>
            <w:tcBorders>
              <w:top w:val="single" w:color="auto" w:sz="4" w:space="0"/>
              <w:left w:val="single" w:color="auto" w:sz="4" w:space="0"/>
              <w:bottom w:val="single" w:color="auto" w:sz="4" w:space="0"/>
              <w:right w:val="single" w:color="auto" w:sz="4" w:space="0"/>
            </w:tcBorders>
          </w:tcPr>
          <w:p w14:paraId="390269D9">
            <w:pPr>
              <w:snapToGrid w:val="0"/>
              <w:spacing w:before="50" w:after="120" w:afterLines="50" w:line="312" w:lineRule="auto"/>
              <w:ind w:firstLine="482"/>
              <w:jc w:val="left"/>
              <w:rPr>
                <w:sz w:val="24"/>
              </w:rPr>
            </w:pPr>
          </w:p>
        </w:tc>
        <w:tc>
          <w:tcPr>
            <w:tcW w:w="4411" w:type="dxa"/>
            <w:tcBorders>
              <w:top w:val="single" w:color="auto" w:sz="4" w:space="0"/>
              <w:left w:val="single" w:color="auto" w:sz="4" w:space="0"/>
              <w:bottom w:val="single" w:color="auto" w:sz="4" w:space="0"/>
              <w:right w:val="single" w:color="auto" w:sz="4" w:space="0"/>
            </w:tcBorders>
          </w:tcPr>
          <w:p w14:paraId="53856C1E">
            <w:pPr>
              <w:snapToGrid w:val="0"/>
              <w:spacing w:before="50" w:after="120" w:afterLines="50" w:line="312" w:lineRule="auto"/>
              <w:ind w:firstLine="482"/>
              <w:jc w:val="left"/>
              <w:rPr>
                <w:sz w:val="24"/>
              </w:rPr>
            </w:pPr>
          </w:p>
        </w:tc>
        <w:tc>
          <w:tcPr>
            <w:tcW w:w="3600" w:type="dxa"/>
            <w:tcBorders>
              <w:top w:val="single" w:color="auto" w:sz="4" w:space="0"/>
              <w:left w:val="single" w:color="auto" w:sz="4" w:space="0"/>
              <w:bottom w:val="single" w:color="auto" w:sz="4" w:space="0"/>
            </w:tcBorders>
          </w:tcPr>
          <w:p w14:paraId="06DE4E94">
            <w:pPr>
              <w:snapToGrid w:val="0"/>
              <w:spacing w:before="50" w:after="120" w:afterLines="50" w:line="312" w:lineRule="auto"/>
              <w:ind w:firstLine="482"/>
              <w:jc w:val="left"/>
              <w:rPr>
                <w:sz w:val="24"/>
              </w:rPr>
            </w:pPr>
          </w:p>
        </w:tc>
      </w:tr>
      <w:tr w14:paraId="58B44E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2628" w:type="dxa"/>
            <w:tcBorders>
              <w:top w:val="single" w:color="auto" w:sz="4" w:space="0"/>
              <w:bottom w:val="single" w:color="auto" w:sz="4" w:space="0"/>
              <w:right w:val="single" w:color="auto" w:sz="4" w:space="0"/>
            </w:tcBorders>
          </w:tcPr>
          <w:p w14:paraId="5854EDB2">
            <w:pPr>
              <w:snapToGrid w:val="0"/>
              <w:spacing w:before="50" w:after="120" w:afterLines="50" w:line="312" w:lineRule="auto"/>
              <w:ind w:firstLine="482"/>
              <w:jc w:val="left"/>
              <w:rPr>
                <w:sz w:val="24"/>
              </w:rPr>
            </w:pPr>
          </w:p>
        </w:tc>
        <w:tc>
          <w:tcPr>
            <w:tcW w:w="3420" w:type="dxa"/>
            <w:tcBorders>
              <w:top w:val="single" w:color="auto" w:sz="4" w:space="0"/>
              <w:left w:val="single" w:color="auto" w:sz="4" w:space="0"/>
              <w:bottom w:val="single" w:color="auto" w:sz="4" w:space="0"/>
              <w:right w:val="single" w:color="auto" w:sz="4" w:space="0"/>
            </w:tcBorders>
          </w:tcPr>
          <w:p w14:paraId="4D2FB994">
            <w:pPr>
              <w:snapToGrid w:val="0"/>
              <w:spacing w:before="50" w:after="120" w:afterLines="50" w:line="312" w:lineRule="auto"/>
              <w:ind w:firstLine="482"/>
              <w:jc w:val="left"/>
              <w:rPr>
                <w:sz w:val="24"/>
              </w:rPr>
            </w:pPr>
          </w:p>
        </w:tc>
        <w:tc>
          <w:tcPr>
            <w:tcW w:w="4411" w:type="dxa"/>
            <w:tcBorders>
              <w:top w:val="single" w:color="auto" w:sz="4" w:space="0"/>
              <w:left w:val="single" w:color="auto" w:sz="4" w:space="0"/>
              <w:bottom w:val="single" w:color="auto" w:sz="4" w:space="0"/>
              <w:right w:val="single" w:color="auto" w:sz="4" w:space="0"/>
            </w:tcBorders>
          </w:tcPr>
          <w:p w14:paraId="0BC827B0">
            <w:pPr>
              <w:snapToGrid w:val="0"/>
              <w:spacing w:before="50" w:after="120" w:afterLines="50" w:line="312" w:lineRule="auto"/>
              <w:ind w:firstLine="482"/>
              <w:jc w:val="left"/>
              <w:rPr>
                <w:sz w:val="24"/>
              </w:rPr>
            </w:pPr>
          </w:p>
        </w:tc>
        <w:tc>
          <w:tcPr>
            <w:tcW w:w="3600" w:type="dxa"/>
            <w:tcBorders>
              <w:top w:val="single" w:color="auto" w:sz="4" w:space="0"/>
              <w:left w:val="single" w:color="auto" w:sz="4" w:space="0"/>
              <w:bottom w:val="single" w:color="auto" w:sz="4" w:space="0"/>
            </w:tcBorders>
          </w:tcPr>
          <w:p w14:paraId="53E0233A">
            <w:pPr>
              <w:snapToGrid w:val="0"/>
              <w:spacing w:before="50" w:after="120" w:afterLines="50" w:line="312" w:lineRule="auto"/>
              <w:ind w:firstLine="482"/>
              <w:jc w:val="left"/>
              <w:rPr>
                <w:sz w:val="24"/>
              </w:rPr>
            </w:pPr>
          </w:p>
        </w:tc>
      </w:tr>
      <w:tr w14:paraId="275F83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8" w:type="dxa"/>
            <w:tcBorders>
              <w:top w:val="single" w:color="auto" w:sz="4" w:space="0"/>
              <w:bottom w:val="single" w:color="auto" w:sz="4" w:space="0"/>
              <w:right w:val="single" w:color="auto" w:sz="4" w:space="0"/>
            </w:tcBorders>
          </w:tcPr>
          <w:p w14:paraId="1828C41C">
            <w:pPr>
              <w:snapToGrid w:val="0"/>
              <w:spacing w:before="50" w:after="120" w:afterLines="50" w:line="312" w:lineRule="auto"/>
              <w:ind w:firstLine="482"/>
              <w:jc w:val="left"/>
              <w:rPr>
                <w:sz w:val="24"/>
              </w:rPr>
            </w:pPr>
          </w:p>
        </w:tc>
        <w:tc>
          <w:tcPr>
            <w:tcW w:w="3420" w:type="dxa"/>
            <w:tcBorders>
              <w:top w:val="single" w:color="auto" w:sz="4" w:space="0"/>
              <w:left w:val="single" w:color="auto" w:sz="4" w:space="0"/>
              <w:bottom w:val="single" w:color="auto" w:sz="4" w:space="0"/>
              <w:right w:val="single" w:color="auto" w:sz="4" w:space="0"/>
            </w:tcBorders>
          </w:tcPr>
          <w:p w14:paraId="6EF827E2">
            <w:pPr>
              <w:snapToGrid w:val="0"/>
              <w:spacing w:before="50" w:after="120" w:afterLines="50" w:line="312" w:lineRule="auto"/>
              <w:ind w:firstLine="482"/>
              <w:jc w:val="left"/>
              <w:rPr>
                <w:sz w:val="24"/>
              </w:rPr>
            </w:pPr>
          </w:p>
        </w:tc>
        <w:tc>
          <w:tcPr>
            <w:tcW w:w="4411" w:type="dxa"/>
            <w:tcBorders>
              <w:top w:val="single" w:color="auto" w:sz="4" w:space="0"/>
              <w:left w:val="single" w:color="auto" w:sz="4" w:space="0"/>
              <w:bottom w:val="single" w:color="auto" w:sz="4" w:space="0"/>
              <w:right w:val="single" w:color="auto" w:sz="4" w:space="0"/>
            </w:tcBorders>
          </w:tcPr>
          <w:p w14:paraId="3384F25E">
            <w:pPr>
              <w:snapToGrid w:val="0"/>
              <w:spacing w:before="50" w:after="120" w:afterLines="50" w:line="312" w:lineRule="auto"/>
              <w:ind w:firstLine="482"/>
              <w:jc w:val="left"/>
              <w:rPr>
                <w:sz w:val="24"/>
              </w:rPr>
            </w:pPr>
          </w:p>
        </w:tc>
        <w:tc>
          <w:tcPr>
            <w:tcW w:w="3600" w:type="dxa"/>
            <w:tcBorders>
              <w:top w:val="single" w:color="auto" w:sz="4" w:space="0"/>
              <w:left w:val="single" w:color="auto" w:sz="4" w:space="0"/>
              <w:bottom w:val="single" w:color="auto" w:sz="4" w:space="0"/>
            </w:tcBorders>
          </w:tcPr>
          <w:p w14:paraId="22D6D96A">
            <w:pPr>
              <w:snapToGrid w:val="0"/>
              <w:spacing w:before="50" w:after="120" w:afterLines="50" w:line="312" w:lineRule="auto"/>
              <w:ind w:firstLine="482"/>
              <w:jc w:val="left"/>
              <w:rPr>
                <w:sz w:val="24"/>
              </w:rPr>
            </w:pPr>
          </w:p>
        </w:tc>
      </w:tr>
      <w:tr w14:paraId="2A5998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8" w:type="dxa"/>
            <w:tcBorders>
              <w:top w:val="single" w:color="auto" w:sz="4" w:space="0"/>
              <w:bottom w:val="single" w:color="auto" w:sz="4" w:space="0"/>
              <w:right w:val="single" w:color="auto" w:sz="4" w:space="0"/>
            </w:tcBorders>
          </w:tcPr>
          <w:p w14:paraId="16412D10">
            <w:pPr>
              <w:snapToGrid w:val="0"/>
              <w:spacing w:before="50" w:after="120" w:afterLines="50" w:line="312" w:lineRule="auto"/>
              <w:ind w:firstLine="482"/>
              <w:jc w:val="left"/>
              <w:rPr>
                <w:sz w:val="24"/>
              </w:rPr>
            </w:pPr>
          </w:p>
        </w:tc>
        <w:tc>
          <w:tcPr>
            <w:tcW w:w="3420" w:type="dxa"/>
            <w:tcBorders>
              <w:top w:val="single" w:color="auto" w:sz="4" w:space="0"/>
              <w:left w:val="single" w:color="auto" w:sz="4" w:space="0"/>
              <w:bottom w:val="single" w:color="auto" w:sz="4" w:space="0"/>
              <w:right w:val="single" w:color="auto" w:sz="4" w:space="0"/>
            </w:tcBorders>
          </w:tcPr>
          <w:p w14:paraId="5D6A7117">
            <w:pPr>
              <w:snapToGrid w:val="0"/>
              <w:spacing w:before="50" w:after="120" w:afterLines="50" w:line="312" w:lineRule="auto"/>
              <w:ind w:firstLine="482"/>
              <w:jc w:val="left"/>
              <w:rPr>
                <w:sz w:val="24"/>
              </w:rPr>
            </w:pPr>
          </w:p>
        </w:tc>
        <w:tc>
          <w:tcPr>
            <w:tcW w:w="4411" w:type="dxa"/>
            <w:tcBorders>
              <w:top w:val="single" w:color="auto" w:sz="4" w:space="0"/>
              <w:left w:val="single" w:color="auto" w:sz="4" w:space="0"/>
              <w:bottom w:val="single" w:color="auto" w:sz="4" w:space="0"/>
              <w:right w:val="single" w:color="auto" w:sz="4" w:space="0"/>
            </w:tcBorders>
          </w:tcPr>
          <w:p w14:paraId="48C443CD">
            <w:pPr>
              <w:snapToGrid w:val="0"/>
              <w:spacing w:before="50" w:after="120" w:afterLines="50" w:line="312" w:lineRule="auto"/>
              <w:ind w:firstLine="482"/>
              <w:jc w:val="left"/>
              <w:rPr>
                <w:sz w:val="24"/>
              </w:rPr>
            </w:pPr>
          </w:p>
        </w:tc>
        <w:tc>
          <w:tcPr>
            <w:tcW w:w="3600" w:type="dxa"/>
            <w:tcBorders>
              <w:top w:val="single" w:color="auto" w:sz="4" w:space="0"/>
              <w:left w:val="single" w:color="auto" w:sz="4" w:space="0"/>
              <w:bottom w:val="single" w:color="auto" w:sz="4" w:space="0"/>
            </w:tcBorders>
          </w:tcPr>
          <w:p w14:paraId="2AF594C8">
            <w:pPr>
              <w:snapToGrid w:val="0"/>
              <w:spacing w:before="50" w:after="120" w:afterLines="50" w:line="312" w:lineRule="auto"/>
              <w:ind w:firstLine="482"/>
              <w:jc w:val="left"/>
              <w:rPr>
                <w:sz w:val="24"/>
              </w:rPr>
            </w:pPr>
          </w:p>
        </w:tc>
      </w:tr>
    </w:tbl>
    <w:p w14:paraId="4A2E94F7">
      <w:pPr>
        <w:snapToGrid w:val="0"/>
        <w:spacing w:before="152" w:after="160" w:line="312" w:lineRule="auto"/>
        <w:ind w:firstLine="402"/>
        <w:rPr>
          <w:kern w:val="0"/>
          <w:sz w:val="20"/>
          <w:szCs w:val="20"/>
        </w:rPr>
      </w:pPr>
    </w:p>
    <w:p w14:paraId="7815932E">
      <w:pPr>
        <w:snapToGrid w:val="0"/>
        <w:spacing w:before="50" w:after="50"/>
      </w:pPr>
    </w:p>
    <w:p w14:paraId="6EBC488A">
      <w:pPr>
        <w:snapToGrid w:val="0"/>
        <w:ind w:left="2" w:right="-817" w:rightChars="-389"/>
      </w:pPr>
    </w:p>
    <w:p w14:paraId="4837C7A6">
      <w:pPr>
        <w:snapToGrid w:val="0"/>
        <w:spacing w:before="50" w:line="312" w:lineRule="auto"/>
        <w:jc w:val="left"/>
      </w:pPr>
      <w:r>
        <w:rPr>
          <w:rFonts w:hint="eastAsia"/>
        </w:rPr>
        <w:t>投标人名称（盖章）：年月日</w:t>
      </w:r>
    </w:p>
    <w:p w14:paraId="1EF30C57">
      <w:pPr>
        <w:snapToGrid w:val="0"/>
        <w:spacing w:before="50" w:line="312" w:lineRule="auto"/>
        <w:ind w:firstLine="480" w:firstLineChars="200"/>
        <w:jc w:val="left"/>
        <w:rPr>
          <w:sz w:val="24"/>
        </w:rPr>
      </w:pPr>
    </w:p>
    <w:p w14:paraId="47DD6C54">
      <w:pPr>
        <w:widowControl/>
        <w:spacing w:line="312" w:lineRule="auto"/>
        <w:ind w:firstLine="602"/>
        <w:jc w:val="left"/>
        <w:rPr>
          <w:kern w:val="0"/>
          <w:sz w:val="30"/>
        </w:rPr>
        <w:sectPr>
          <w:pgSz w:w="16838" w:h="11906" w:orient="landscape"/>
          <w:pgMar w:top="1418" w:right="1361" w:bottom="924" w:left="1134" w:header="851" w:footer="992" w:gutter="0"/>
          <w:cols w:space="720" w:num="1"/>
        </w:sectPr>
      </w:pPr>
    </w:p>
    <w:p w14:paraId="77729D6D">
      <w:pPr>
        <w:snapToGrid w:val="0"/>
        <w:spacing w:before="156" w:beforeLines="50" w:after="50" w:line="312" w:lineRule="auto"/>
        <w:ind w:firstLine="964" w:firstLineChars="400"/>
        <w:rPr>
          <w:b/>
          <w:sz w:val="24"/>
        </w:rPr>
      </w:pPr>
    </w:p>
    <w:p w14:paraId="030E50DE">
      <w:pPr>
        <w:snapToGrid w:val="0"/>
        <w:spacing w:before="156" w:beforeLines="50" w:after="50" w:line="312" w:lineRule="auto"/>
        <w:ind w:firstLine="964" w:firstLineChars="400"/>
        <w:rPr>
          <w:b/>
          <w:sz w:val="24"/>
        </w:rPr>
      </w:pPr>
      <w:r>
        <w:rPr>
          <w:rFonts w:hint="eastAsia"/>
          <w:b/>
          <w:sz w:val="24"/>
        </w:rPr>
        <w:t>十、项目实施人员（主要从业人员及其技术资格）一览表</w:t>
      </w:r>
    </w:p>
    <w:p w14:paraId="57410846">
      <w:pPr>
        <w:snapToGrid w:val="0"/>
        <w:spacing w:before="156" w:beforeLines="50" w:after="50" w:line="312" w:lineRule="auto"/>
      </w:pPr>
    </w:p>
    <w:p w14:paraId="74E7450A">
      <w:pPr>
        <w:snapToGrid w:val="0"/>
        <w:spacing w:line="312" w:lineRule="auto"/>
      </w:pPr>
      <w:r>
        <w:rPr>
          <w:rFonts w:hint="eastAsia"/>
        </w:rPr>
        <w:t>项目名称：</w:t>
      </w:r>
    </w:p>
    <w:p w14:paraId="675078C8">
      <w:pPr>
        <w:snapToGrid w:val="0"/>
        <w:spacing w:line="312" w:lineRule="auto"/>
      </w:pPr>
      <w:r>
        <w:rPr>
          <w:rFonts w:hint="eastAsia"/>
        </w:rPr>
        <w:t>项目编号：</w:t>
      </w:r>
    </w:p>
    <w:tbl>
      <w:tblPr>
        <w:tblStyle w:val="62"/>
        <w:tblW w:w="9248" w:type="dxa"/>
        <w:tblInd w:w="-14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04"/>
        <w:gridCol w:w="1004"/>
        <w:gridCol w:w="1662"/>
        <w:gridCol w:w="1260"/>
        <w:gridCol w:w="1619"/>
        <w:gridCol w:w="2699"/>
      </w:tblGrid>
      <w:tr w14:paraId="38BFC4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bottom w:val="single" w:color="auto" w:sz="4" w:space="0"/>
              <w:right w:val="single" w:color="auto" w:sz="4" w:space="0"/>
            </w:tcBorders>
            <w:vAlign w:val="bottom"/>
          </w:tcPr>
          <w:p w14:paraId="15367D15">
            <w:pPr>
              <w:snapToGrid w:val="0"/>
              <w:spacing w:before="156" w:beforeLines="50" w:after="50" w:line="312" w:lineRule="auto"/>
            </w:pPr>
            <w:r>
              <w:rPr>
                <w:rFonts w:hint="eastAsia"/>
              </w:rPr>
              <w:t>姓名</w:t>
            </w:r>
          </w:p>
        </w:tc>
        <w:tc>
          <w:tcPr>
            <w:tcW w:w="1004" w:type="dxa"/>
            <w:tcBorders>
              <w:top w:val="single" w:color="auto" w:sz="4" w:space="0"/>
              <w:left w:val="single" w:color="auto" w:sz="4" w:space="0"/>
              <w:bottom w:val="single" w:color="auto" w:sz="4" w:space="0"/>
              <w:right w:val="single" w:color="auto" w:sz="4" w:space="0"/>
            </w:tcBorders>
            <w:vAlign w:val="bottom"/>
          </w:tcPr>
          <w:p w14:paraId="66693BBC">
            <w:pPr>
              <w:snapToGrid w:val="0"/>
              <w:spacing w:before="156" w:beforeLines="50" w:after="50" w:line="312" w:lineRule="auto"/>
            </w:pPr>
            <w:r>
              <w:rPr>
                <w:rFonts w:hint="eastAsia"/>
              </w:rPr>
              <w:t>职务</w:t>
            </w:r>
          </w:p>
        </w:tc>
        <w:tc>
          <w:tcPr>
            <w:tcW w:w="1662" w:type="dxa"/>
            <w:tcBorders>
              <w:top w:val="single" w:color="auto" w:sz="4" w:space="0"/>
              <w:left w:val="single" w:color="auto" w:sz="4" w:space="0"/>
              <w:bottom w:val="single" w:color="auto" w:sz="4" w:space="0"/>
              <w:right w:val="single" w:color="auto" w:sz="4" w:space="0"/>
            </w:tcBorders>
            <w:vAlign w:val="bottom"/>
          </w:tcPr>
          <w:p w14:paraId="6E258278">
            <w:pPr>
              <w:snapToGrid w:val="0"/>
              <w:spacing w:before="156" w:beforeLines="50" w:after="50" w:line="312" w:lineRule="auto"/>
              <w:jc w:val="center"/>
            </w:pPr>
            <w:r>
              <w:rPr>
                <w:rFonts w:hint="eastAsia"/>
              </w:rPr>
              <w:t>专业技术资格</w:t>
            </w:r>
          </w:p>
        </w:tc>
        <w:tc>
          <w:tcPr>
            <w:tcW w:w="1260" w:type="dxa"/>
            <w:tcBorders>
              <w:top w:val="single" w:color="auto" w:sz="4" w:space="0"/>
              <w:left w:val="single" w:color="auto" w:sz="4" w:space="0"/>
              <w:bottom w:val="single" w:color="auto" w:sz="4" w:space="0"/>
              <w:right w:val="single" w:color="auto" w:sz="4" w:space="0"/>
            </w:tcBorders>
            <w:vAlign w:val="bottom"/>
          </w:tcPr>
          <w:p w14:paraId="300B3A5E">
            <w:pPr>
              <w:snapToGrid w:val="0"/>
              <w:spacing w:before="156" w:beforeLines="50" w:after="50" w:line="312" w:lineRule="auto"/>
            </w:pPr>
            <w:r>
              <w:rPr>
                <w:rFonts w:hint="eastAsia"/>
              </w:rPr>
              <w:t>证书编号</w:t>
            </w:r>
          </w:p>
        </w:tc>
        <w:tc>
          <w:tcPr>
            <w:tcW w:w="1619" w:type="dxa"/>
            <w:tcBorders>
              <w:top w:val="single" w:color="auto" w:sz="4" w:space="0"/>
              <w:left w:val="single" w:color="auto" w:sz="4" w:space="0"/>
              <w:bottom w:val="single" w:color="auto" w:sz="4" w:space="0"/>
              <w:right w:val="single" w:color="auto" w:sz="4" w:space="0"/>
            </w:tcBorders>
            <w:vAlign w:val="bottom"/>
          </w:tcPr>
          <w:p w14:paraId="39CAFCE5">
            <w:pPr>
              <w:snapToGrid w:val="0"/>
              <w:spacing w:before="156" w:beforeLines="50" w:after="50" w:line="312" w:lineRule="auto"/>
            </w:pPr>
            <w:r>
              <w:rPr>
                <w:rFonts w:hint="eastAsia"/>
              </w:rPr>
              <w:t>参加本单位工作时间</w:t>
            </w:r>
          </w:p>
        </w:tc>
        <w:tc>
          <w:tcPr>
            <w:tcW w:w="2699" w:type="dxa"/>
            <w:tcBorders>
              <w:top w:val="single" w:color="auto" w:sz="4" w:space="0"/>
              <w:left w:val="single" w:color="auto" w:sz="4" w:space="0"/>
              <w:bottom w:val="single" w:color="auto" w:sz="4" w:space="0"/>
            </w:tcBorders>
            <w:vAlign w:val="bottom"/>
          </w:tcPr>
          <w:p w14:paraId="3B54A160">
            <w:pPr>
              <w:snapToGrid w:val="0"/>
              <w:spacing w:before="156" w:beforeLines="50" w:after="50" w:line="312" w:lineRule="auto"/>
            </w:pPr>
            <w:r>
              <w:rPr>
                <w:rFonts w:hint="eastAsia"/>
              </w:rPr>
              <w:t>劳动合同编号</w:t>
            </w:r>
          </w:p>
        </w:tc>
      </w:tr>
      <w:tr w14:paraId="51A934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bottom w:val="single" w:color="auto" w:sz="4" w:space="0"/>
              <w:right w:val="single" w:color="auto" w:sz="4" w:space="0"/>
            </w:tcBorders>
          </w:tcPr>
          <w:p w14:paraId="2FF39FC1">
            <w:pPr>
              <w:snapToGrid w:val="0"/>
              <w:spacing w:before="156" w:beforeLines="50" w:after="50" w:line="312" w:lineRule="auto"/>
              <w:ind w:firstLine="482"/>
              <w:rPr>
                <w:sz w:val="24"/>
              </w:rPr>
            </w:pPr>
          </w:p>
        </w:tc>
        <w:tc>
          <w:tcPr>
            <w:tcW w:w="1004" w:type="dxa"/>
            <w:tcBorders>
              <w:top w:val="single" w:color="auto" w:sz="4" w:space="0"/>
              <w:left w:val="single" w:color="auto" w:sz="4" w:space="0"/>
              <w:bottom w:val="single" w:color="auto" w:sz="4" w:space="0"/>
              <w:right w:val="single" w:color="auto" w:sz="4" w:space="0"/>
            </w:tcBorders>
          </w:tcPr>
          <w:p w14:paraId="30448428">
            <w:pPr>
              <w:snapToGrid w:val="0"/>
              <w:spacing w:before="156" w:beforeLines="50" w:after="120" w:line="312" w:lineRule="auto"/>
              <w:ind w:firstLine="480"/>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4F8ED297">
            <w:pPr>
              <w:snapToGrid w:val="0"/>
              <w:spacing w:before="156" w:beforeLines="50" w:after="120" w:line="312" w:lineRule="auto"/>
              <w:ind w:firstLine="480"/>
              <w:rPr>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3531BF73">
            <w:pPr>
              <w:snapToGrid w:val="0"/>
              <w:spacing w:before="156" w:beforeLines="50" w:after="120" w:line="312" w:lineRule="auto"/>
              <w:ind w:firstLine="480"/>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508A7B63">
            <w:pPr>
              <w:snapToGrid w:val="0"/>
              <w:spacing w:before="156" w:beforeLines="50" w:after="120" w:line="312" w:lineRule="auto"/>
              <w:ind w:firstLine="480"/>
              <w:rPr>
                <w:b/>
                <w:bCs/>
                <w:sz w:val="24"/>
                <w:szCs w:val="36"/>
              </w:rPr>
            </w:pPr>
          </w:p>
        </w:tc>
        <w:tc>
          <w:tcPr>
            <w:tcW w:w="2699" w:type="dxa"/>
            <w:tcBorders>
              <w:top w:val="single" w:color="auto" w:sz="4" w:space="0"/>
              <w:left w:val="single" w:color="auto" w:sz="4" w:space="0"/>
              <w:bottom w:val="single" w:color="auto" w:sz="4" w:space="0"/>
            </w:tcBorders>
          </w:tcPr>
          <w:p w14:paraId="6BAC7248">
            <w:pPr>
              <w:snapToGrid w:val="0"/>
              <w:spacing w:before="156" w:beforeLines="50" w:after="120" w:line="312" w:lineRule="auto"/>
              <w:ind w:firstLine="480"/>
              <w:rPr>
                <w:b/>
                <w:bCs/>
                <w:sz w:val="24"/>
                <w:szCs w:val="36"/>
              </w:rPr>
            </w:pPr>
          </w:p>
        </w:tc>
      </w:tr>
      <w:tr w14:paraId="3193F7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bottom w:val="single" w:color="auto" w:sz="4" w:space="0"/>
              <w:right w:val="single" w:color="auto" w:sz="4" w:space="0"/>
            </w:tcBorders>
          </w:tcPr>
          <w:p w14:paraId="635E9E56">
            <w:pPr>
              <w:snapToGrid w:val="0"/>
              <w:spacing w:before="156" w:beforeLines="50" w:after="50" w:line="312" w:lineRule="auto"/>
              <w:ind w:firstLine="482"/>
              <w:rPr>
                <w:sz w:val="24"/>
              </w:rPr>
            </w:pPr>
          </w:p>
        </w:tc>
        <w:tc>
          <w:tcPr>
            <w:tcW w:w="1004" w:type="dxa"/>
            <w:tcBorders>
              <w:top w:val="single" w:color="auto" w:sz="4" w:space="0"/>
              <w:left w:val="single" w:color="auto" w:sz="4" w:space="0"/>
              <w:bottom w:val="single" w:color="auto" w:sz="4" w:space="0"/>
              <w:right w:val="single" w:color="auto" w:sz="4" w:space="0"/>
            </w:tcBorders>
          </w:tcPr>
          <w:p w14:paraId="3FED3A16">
            <w:pPr>
              <w:snapToGrid w:val="0"/>
              <w:spacing w:before="156" w:beforeLines="50" w:after="120" w:line="312" w:lineRule="auto"/>
              <w:ind w:firstLine="480"/>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0ADA269A">
            <w:pPr>
              <w:snapToGrid w:val="0"/>
              <w:spacing w:before="156" w:beforeLines="50" w:after="120" w:line="312" w:lineRule="auto"/>
              <w:ind w:firstLine="480"/>
              <w:rPr>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6E0795CB">
            <w:pPr>
              <w:snapToGrid w:val="0"/>
              <w:spacing w:before="156" w:beforeLines="50" w:after="120" w:line="312" w:lineRule="auto"/>
              <w:ind w:firstLine="480"/>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340A8143">
            <w:pPr>
              <w:snapToGrid w:val="0"/>
              <w:spacing w:before="156" w:beforeLines="50" w:after="120" w:line="312" w:lineRule="auto"/>
              <w:ind w:firstLine="480"/>
              <w:rPr>
                <w:b/>
                <w:bCs/>
                <w:sz w:val="24"/>
                <w:szCs w:val="36"/>
              </w:rPr>
            </w:pPr>
          </w:p>
        </w:tc>
        <w:tc>
          <w:tcPr>
            <w:tcW w:w="2699" w:type="dxa"/>
            <w:tcBorders>
              <w:top w:val="single" w:color="auto" w:sz="4" w:space="0"/>
              <w:left w:val="single" w:color="auto" w:sz="4" w:space="0"/>
              <w:bottom w:val="single" w:color="auto" w:sz="4" w:space="0"/>
            </w:tcBorders>
          </w:tcPr>
          <w:p w14:paraId="120DAC34">
            <w:pPr>
              <w:snapToGrid w:val="0"/>
              <w:spacing w:before="156" w:beforeLines="50" w:after="120" w:line="312" w:lineRule="auto"/>
              <w:ind w:firstLine="480"/>
              <w:rPr>
                <w:b/>
                <w:bCs/>
                <w:sz w:val="24"/>
                <w:szCs w:val="36"/>
              </w:rPr>
            </w:pPr>
          </w:p>
        </w:tc>
      </w:tr>
      <w:tr w14:paraId="79159A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bottom w:val="single" w:color="auto" w:sz="4" w:space="0"/>
              <w:right w:val="single" w:color="auto" w:sz="4" w:space="0"/>
            </w:tcBorders>
          </w:tcPr>
          <w:p w14:paraId="148E5E9C">
            <w:pPr>
              <w:snapToGrid w:val="0"/>
              <w:spacing w:before="156" w:beforeLines="50" w:after="50" w:line="312" w:lineRule="auto"/>
              <w:ind w:firstLine="482"/>
              <w:rPr>
                <w:sz w:val="24"/>
              </w:rPr>
            </w:pPr>
          </w:p>
        </w:tc>
        <w:tc>
          <w:tcPr>
            <w:tcW w:w="1004" w:type="dxa"/>
            <w:tcBorders>
              <w:top w:val="single" w:color="auto" w:sz="4" w:space="0"/>
              <w:left w:val="single" w:color="auto" w:sz="4" w:space="0"/>
              <w:bottom w:val="single" w:color="auto" w:sz="4" w:space="0"/>
              <w:right w:val="single" w:color="auto" w:sz="4" w:space="0"/>
            </w:tcBorders>
          </w:tcPr>
          <w:p w14:paraId="34D038BA">
            <w:pPr>
              <w:snapToGrid w:val="0"/>
              <w:spacing w:before="156" w:beforeLines="50" w:after="120" w:line="312" w:lineRule="auto"/>
              <w:ind w:firstLine="480"/>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331CF7EF">
            <w:pPr>
              <w:snapToGrid w:val="0"/>
              <w:spacing w:before="156" w:beforeLines="50" w:after="120" w:line="312" w:lineRule="auto"/>
              <w:ind w:left="5250" w:leftChars="2500" w:firstLine="480"/>
              <w:rPr>
                <w:b/>
                <w:bCs/>
                <w:kern w:val="0"/>
                <w:sz w:val="24"/>
                <w:szCs w:val="36"/>
              </w:rPr>
            </w:pPr>
          </w:p>
        </w:tc>
        <w:tc>
          <w:tcPr>
            <w:tcW w:w="1260" w:type="dxa"/>
            <w:tcBorders>
              <w:top w:val="single" w:color="auto" w:sz="4" w:space="0"/>
              <w:left w:val="single" w:color="auto" w:sz="4" w:space="0"/>
              <w:bottom w:val="single" w:color="auto" w:sz="4" w:space="0"/>
              <w:right w:val="single" w:color="auto" w:sz="4" w:space="0"/>
            </w:tcBorders>
          </w:tcPr>
          <w:p w14:paraId="796066C9">
            <w:pPr>
              <w:snapToGrid w:val="0"/>
              <w:spacing w:before="156" w:beforeLines="50" w:after="120" w:line="312" w:lineRule="auto"/>
              <w:ind w:firstLine="480"/>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02541A7E">
            <w:pPr>
              <w:snapToGrid w:val="0"/>
              <w:spacing w:before="156" w:beforeLines="50" w:after="120" w:line="312" w:lineRule="auto"/>
              <w:ind w:firstLine="480"/>
              <w:rPr>
                <w:b/>
                <w:bCs/>
                <w:sz w:val="24"/>
                <w:szCs w:val="36"/>
              </w:rPr>
            </w:pPr>
          </w:p>
        </w:tc>
        <w:tc>
          <w:tcPr>
            <w:tcW w:w="2699" w:type="dxa"/>
            <w:tcBorders>
              <w:top w:val="single" w:color="auto" w:sz="4" w:space="0"/>
              <w:left w:val="single" w:color="auto" w:sz="4" w:space="0"/>
              <w:bottom w:val="single" w:color="auto" w:sz="4" w:space="0"/>
            </w:tcBorders>
          </w:tcPr>
          <w:p w14:paraId="6F8915C8">
            <w:pPr>
              <w:snapToGrid w:val="0"/>
              <w:spacing w:before="156" w:beforeLines="50" w:after="120" w:line="312" w:lineRule="auto"/>
              <w:ind w:firstLine="480"/>
              <w:rPr>
                <w:b/>
                <w:bCs/>
                <w:sz w:val="24"/>
                <w:szCs w:val="36"/>
              </w:rPr>
            </w:pPr>
          </w:p>
        </w:tc>
      </w:tr>
      <w:tr w14:paraId="4A59EB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bottom w:val="single" w:color="auto" w:sz="4" w:space="0"/>
              <w:right w:val="single" w:color="auto" w:sz="4" w:space="0"/>
            </w:tcBorders>
          </w:tcPr>
          <w:p w14:paraId="4CE1D3FD">
            <w:pPr>
              <w:snapToGrid w:val="0"/>
              <w:spacing w:before="156" w:beforeLines="50" w:after="50" w:line="312" w:lineRule="auto"/>
              <w:ind w:firstLine="482"/>
              <w:rPr>
                <w:sz w:val="24"/>
              </w:rPr>
            </w:pPr>
          </w:p>
        </w:tc>
        <w:tc>
          <w:tcPr>
            <w:tcW w:w="1004" w:type="dxa"/>
            <w:tcBorders>
              <w:top w:val="single" w:color="auto" w:sz="4" w:space="0"/>
              <w:left w:val="single" w:color="auto" w:sz="4" w:space="0"/>
              <w:bottom w:val="single" w:color="auto" w:sz="4" w:space="0"/>
              <w:right w:val="single" w:color="auto" w:sz="4" w:space="0"/>
            </w:tcBorders>
          </w:tcPr>
          <w:p w14:paraId="0E8E7F6F">
            <w:pPr>
              <w:snapToGrid w:val="0"/>
              <w:spacing w:before="156" w:beforeLines="50" w:after="120" w:line="312" w:lineRule="auto"/>
              <w:ind w:firstLine="480"/>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0BBB75BB">
            <w:pPr>
              <w:snapToGrid w:val="0"/>
              <w:spacing w:before="156" w:beforeLines="50" w:after="120" w:line="312" w:lineRule="auto"/>
              <w:ind w:firstLine="480"/>
              <w:rPr>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31A04773">
            <w:pPr>
              <w:snapToGrid w:val="0"/>
              <w:spacing w:before="156" w:beforeLines="50" w:after="120" w:line="312" w:lineRule="auto"/>
              <w:ind w:firstLine="480"/>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6CE1C950">
            <w:pPr>
              <w:snapToGrid w:val="0"/>
              <w:spacing w:before="156" w:beforeLines="50" w:after="120" w:line="312" w:lineRule="auto"/>
              <w:ind w:firstLine="480"/>
              <w:rPr>
                <w:b/>
                <w:bCs/>
                <w:sz w:val="24"/>
                <w:szCs w:val="36"/>
              </w:rPr>
            </w:pPr>
          </w:p>
        </w:tc>
        <w:tc>
          <w:tcPr>
            <w:tcW w:w="2699" w:type="dxa"/>
            <w:tcBorders>
              <w:top w:val="single" w:color="auto" w:sz="4" w:space="0"/>
              <w:left w:val="single" w:color="auto" w:sz="4" w:space="0"/>
              <w:bottom w:val="single" w:color="auto" w:sz="4" w:space="0"/>
            </w:tcBorders>
          </w:tcPr>
          <w:p w14:paraId="2CF4E74B">
            <w:pPr>
              <w:snapToGrid w:val="0"/>
              <w:spacing w:before="156" w:beforeLines="50" w:after="120" w:line="312" w:lineRule="auto"/>
              <w:ind w:firstLine="480"/>
              <w:rPr>
                <w:b/>
                <w:bCs/>
                <w:sz w:val="24"/>
                <w:szCs w:val="36"/>
              </w:rPr>
            </w:pPr>
          </w:p>
        </w:tc>
      </w:tr>
      <w:tr w14:paraId="06083E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bottom w:val="single" w:color="auto" w:sz="4" w:space="0"/>
              <w:right w:val="single" w:color="auto" w:sz="4" w:space="0"/>
            </w:tcBorders>
          </w:tcPr>
          <w:p w14:paraId="76997F7E">
            <w:pPr>
              <w:snapToGrid w:val="0"/>
              <w:spacing w:before="156" w:beforeLines="50" w:after="50" w:line="312" w:lineRule="auto"/>
              <w:ind w:firstLine="482"/>
              <w:rPr>
                <w:sz w:val="24"/>
              </w:rPr>
            </w:pPr>
          </w:p>
        </w:tc>
        <w:tc>
          <w:tcPr>
            <w:tcW w:w="1004" w:type="dxa"/>
            <w:tcBorders>
              <w:top w:val="single" w:color="auto" w:sz="4" w:space="0"/>
              <w:left w:val="single" w:color="auto" w:sz="4" w:space="0"/>
              <w:bottom w:val="single" w:color="auto" w:sz="4" w:space="0"/>
              <w:right w:val="single" w:color="auto" w:sz="4" w:space="0"/>
            </w:tcBorders>
          </w:tcPr>
          <w:p w14:paraId="79BD07D2">
            <w:pPr>
              <w:snapToGrid w:val="0"/>
              <w:spacing w:before="156" w:beforeLines="50" w:after="120" w:line="312" w:lineRule="auto"/>
              <w:ind w:firstLine="480"/>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63E1F7A7">
            <w:pPr>
              <w:snapToGrid w:val="0"/>
              <w:spacing w:before="156" w:beforeLines="50" w:after="120" w:line="312" w:lineRule="auto"/>
              <w:ind w:firstLine="480"/>
              <w:rPr>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6EE69EF3">
            <w:pPr>
              <w:snapToGrid w:val="0"/>
              <w:spacing w:before="156" w:beforeLines="50" w:after="120" w:line="312" w:lineRule="auto"/>
              <w:ind w:firstLine="480"/>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206CD5F4">
            <w:pPr>
              <w:snapToGrid w:val="0"/>
              <w:spacing w:before="156" w:beforeLines="50" w:after="120" w:line="312" w:lineRule="auto"/>
              <w:ind w:firstLine="480"/>
              <w:rPr>
                <w:b/>
                <w:bCs/>
                <w:sz w:val="24"/>
                <w:szCs w:val="36"/>
              </w:rPr>
            </w:pPr>
          </w:p>
        </w:tc>
        <w:tc>
          <w:tcPr>
            <w:tcW w:w="2699" w:type="dxa"/>
            <w:tcBorders>
              <w:top w:val="single" w:color="auto" w:sz="4" w:space="0"/>
              <w:left w:val="single" w:color="auto" w:sz="4" w:space="0"/>
              <w:bottom w:val="single" w:color="auto" w:sz="4" w:space="0"/>
            </w:tcBorders>
          </w:tcPr>
          <w:p w14:paraId="0A58A6EB">
            <w:pPr>
              <w:snapToGrid w:val="0"/>
              <w:spacing w:before="156" w:beforeLines="50" w:after="120" w:line="312" w:lineRule="auto"/>
              <w:ind w:firstLine="480"/>
              <w:rPr>
                <w:b/>
                <w:bCs/>
                <w:sz w:val="24"/>
                <w:szCs w:val="36"/>
              </w:rPr>
            </w:pPr>
          </w:p>
        </w:tc>
      </w:tr>
      <w:tr w14:paraId="0D3F77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bottom w:val="single" w:color="auto" w:sz="4" w:space="0"/>
              <w:right w:val="single" w:color="auto" w:sz="4" w:space="0"/>
            </w:tcBorders>
          </w:tcPr>
          <w:p w14:paraId="055144CF">
            <w:pPr>
              <w:snapToGrid w:val="0"/>
              <w:spacing w:before="156" w:beforeLines="50" w:after="50" w:line="312" w:lineRule="auto"/>
              <w:ind w:firstLine="482"/>
              <w:rPr>
                <w:sz w:val="24"/>
              </w:rPr>
            </w:pPr>
          </w:p>
        </w:tc>
        <w:tc>
          <w:tcPr>
            <w:tcW w:w="1004" w:type="dxa"/>
            <w:tcBorders>
              <w:top w:val="single" w:color="auto" w:sz="4" w:space="0"/>
              <w:left w:val="single" w:color="auto" w:sz="4" w:space="0"/>
              <w:bottom w:val="single" w:color="auto" w:sz="4" w:space="0"/>
              <w:right w:val="single" w:color="auto" w:sz="4" w:space="0"/>
            </w:tcBorders>
          </w:tcPr>
          <w:p w14:paraId="19C96A0E">
            <w:pPr>
              <w:snapToGrid w:val="0"/>
              <w:spacing w:before="156" w:beforeLines="50" w:after="120" w:line="312" w:lineRule="auto"/>
              <w:ind w:firstLine="480"/>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5EF65F0B">
            <w:pPr>
              <w:snapToGrid w:val="0"/>
              <w:spacing w:before="156" w:beforeLines="50" w:after="120" w:line="312" w:lineRule="auto"/>
              <w:ind w:firstLine="480"/>
              <w:rPr>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2CA91F89">
            <w:pPr>
              <w:snapToGrid w:val="0"/>
              <w:spacing w:before="156" w:beforeLines="50" w:after="120" w:line="312" w:lineRule="auto"/>
              <w:ind w:firstLine="480"/>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6F2B8BE1">
            <w:pPr>
              <w:snapToGrid w:val="0"/>
              <w:spacing w:before="156" w:beforeLines="50" w:after="120" w:line="312" w:lineRule="auto"/>
              <w:ind w:firstLine="480"/>
              <w:rPr>
                <w:b/>
                <w:bCs/>
                <w:sz w:val="24"/>
                <w:szCs w:val="36"/>
              </w:rPr>
            </w:pPr>
          </w:p>
        </w:tc>
        <w:tc>
          <w:tcPr>
            <w:tcW w:w="2699" w:type="dxa"/>
            <w:tcBorders>
              <w:top w:val="single" w:color="auto" w:sz="4" w:space="0"/>
              <w:left w:val="single" w:color="auto" w:sz="4" w:space="0"/>
              <w:bottom w:val="single" w:color="auto" w:sz="4" w:space="0"/>
            </w:tcBorders>
          </w:tcPr>
          <w:p w14:paraId="74A23105">
            <w:pPr>
              <w:snapToGrid w:val="0"/>
              <w:spacing w:before="156" w:beforeLines="50" w:after="120" w:line="312" w:lineRule="auto"/>
              <w:ind w:firstLine="480"/>
              <w:rPr>
                <w:b/>
                <w:bCs/>
                <w:sz w:val="24"/>
                <w:szCs w:val="36"/>
              </w:rPr>
            </w:pPr>
          </w:p>
        </w:tc>
      </w:tr>
      <w:tr w14:paraId="659D80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bottom w:val="single" w:color="auto" w:sz="4" w:space="0"/>
              <w:right w:val="single" w:color="auto" w:sz="4" w:space="0"/>
            </w:tcBorders>
          </w:tcPr>
          <w:p w14:paraId="56D5EFCF">
            <w:pPr>
              <w:snapToGrid w:val="0"/>
              <w:spacing w:before="156" w:beforeLines="50" w:after="50" w:line="312" w:lineRule="auto"/>
              <w:ind w:firstLine="482"/>
              <w:rPr>
                <w:sz w:val="24"/>
              </w:rPr>
            </w:pPr>
          </w:p>
        </w:tc>
        <w:tc>
          <w:tcPr>
            <w:tcW w:w="1004" w:type="dxa"/>
            <w:tcBorders>
              <w:top w:val="single" w:color="auto" w:sz="4" w:space="0"/>
              <w:left w:val="single" w:color="auto" w:sz="4" w:space="0"/>
              <w:bottom w:val="single" w:color="auto" w:sz="4" w:space="0"/>
              <w:right w:val="single" w:color="auto" w:sz="4" w:space="0"/>
            </w:tcBorders>
          </w:tcPr>
          <w:p w14:paraId="685DB628">
            <w:pPr>
              <w:snapToGrid w:val="0"/>
              <w:spacing w:before="156" w:beforeLines="50" w:after="120" w:line="312" w:lineRule="auto"/>
              <w:ind w:firstLine="480"/>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6E221430">
            <w:pPr>
              <w:snapToGrid w:val="0"/>
              <w:spacing w:before="156" w:beforeLines="50" w:after="120" w:line="312" w:lineRule="auto"/>
              <w:ind w:firstLine="480"/>
              <w:rPr>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2C6D78B7">
            <w:pPr>
              <w:snapToGrid w:val="0"/>
              <w:spacing w:before="156" w:beforeLines="50" w:after="120" w:line="312" w:lineRule="auto"/>
              <w:ind w:firstLine="480"/>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7EBCC0F2">
            <w:pPr>
              <w:snapToGrid w:val="0"/>
              <w:spacing w:before="156" w:beforeLines="50" w:after="120" w:line="312" w:lineRule="auto"/>
              <w:ind w:firstLine="480"/>
              <w:rPr>
                <w:b/>
                <w:bCs/>
                <w:sz w:val="24"/>
                <w:szCs w:val="36"/>
              </w:rPr>
            </w:pPr>
          </w:p>
        </w:tc>
        <w:tc>
          <w:tcPr>
            <w:tcW w:w="2699" w:type="dxa"/>
            <w:tcBorders>
              <w:top w:val="single" w:color="auto" w:sz="4" w:space="0"/>
              <w:left w:val="single" w:color="auto" w:sz="4" w:space="0"/>
              <w:bottom w:val="single" w:color="auto" w:sz="4" w:space="0"/>
            </w:tcBorders>
          </w:tcPr>
          <w:p w14:paraId="2A42F429">
            <w:pPr>
              <w:snapToGrid w:val="0"/>
              <w:spacing w:before="156" w:beforeLines="50" w:after="120" w:line="312" w:lineRule="auto"/>
              <w:ind w:firstLine="480"/>
              <w:rPr>
                <w:b/>
                <w:bCs/>
                <w:sz w:val="24"/>
                <w:szCs w:val="36"/>
              </w:rPr>
            </w:pPr>
          </w:p>
        </w:tc>
      </w:tr>
      <w:tr w14:paraId="5D351C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bottom w:val="single" w:color="auto" w:sz="4" w:space="0"/>
              <w:right w:val="single" w:color="auto" w:sz="4" w:space="0"/>
            </w:tcBorders>
          </w:tcPr>
          <w:p w14:paraId="664E9375">
            <w:pPr>
              <w:snapToGrid w:val="0"/>
              <w:spacing w:before="156" w:beforeLines="50" w:after="50" w:line="312" w:lineRule="auto"/>
              <w:ind w:firstLine="482"/>
              <w:rPr>
                <w:sz w:val="24"/>
              </w:rPr>
            </w:pPr>
          </w:p>
        </w:tc>
        <w:tc>
          <w:tcPr>
            <w:tcW w:w="1004" w:type="dxa"/>
            <w:tcBorders>
              <w:top w:val="single" w:color="auto" w:sz="4" w:space="0"/>
              <w:left w:val="single" w:color="auto" w:sz="4" w:space="0"/>
              <w:bottom w:val="single" w:color="auto" w:sz="4" w:space="0"/>
              <w:right w:val="single" w:color="auto" w:sz="4" w:space="0"/>
            </w:tcBorders>
          </w:tcPr>
          <w:p w14:paraId="6F7BD8C7">
            <w:pPr>
              <w:snapToGrid w:val="0"/>
              <w:spacing w:before="156" w:beforeLines="50" w:after="120" w:line="312" w:lineRule="auto"/>
              <w:ind w:firstLine="480"/>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7D382BFF">
            <w:pPr>
              <w:snapToGrid w:val="0"/>
              <w:spacing w:before="156" w:beforeLines="50" w:after="120" w:line="312" w:lineRule="auto"/>
              <w:ind w:firstLine="480"/>
              <w:rPr>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6EFCD071">
            <w:pPr>
              <w:snapToGrid w:val="0"/>
              <w:spacing w:before="156" w:beforeLines="50" w:after="120" w:line="312" w:lineRule="auto"/>
              <w:ind w:firstLine="480"/>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73D57429">
            <w:pPr>
              <w:snapToGrid w:val="0"/>
              <w:spacing w:before="156" w:beforeLines="50" w:after="120" w:line="312" w:lineRule="auto"/>
              <w:ind w:firstLine="480"/>
              <w:rPr>
                <w:b/>
                <w:bCs/>
                <w:sz w:val="24"/>
                <w:szCs w:val="36"/>
              </w:rPr>
            </w:pPr>
          </w:p>
        </w:tc>
        <w:tc>
          <w:tcPr>
            <w:tcW w:w="2699" w:type="dxa"/>
            <w:tcBorders>
              <w:top w:val="single" w:color="auto" w:sz="4" w:space="0"/>
              <w:left w:val="single" w:color="auto" w:sz="4" w:space="0"/>
              <w:bottom w:val="single" w:color="auto" w:sz="4" w:space="0"/>
            </w:tcBorders>
          </w:tcPr>
          <w:p w14:paraId="5ED64580">
            <w:pPr>
              <w:snapToGrid w:val="0"/>
              <w:spacing w:before="156" w:beforeLines="50" w:after="120" w:line="312" w:lineRule="auto"/>
              <w:ind w:firstLine="480"/>
              <w:rPr>
                <w:b/>
                <w:bCs/>
                <w:sz w:val="24"/>
                <w:szCs w:val="36"/>
              </w:rPr>
            </w:pPr>
          </w:p>
        </w:tc>
      </w:tr>
      <w:tr w14:paraId="0AD182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bottom w:val="single" w:color="auto" w:sz="4" w:space="0"/>
              <w:right w:val="single" w:color="auto" w:sz="4" w:space="0"/>
            </w:tcBorders>
          </w:tcPr>
          <w:p w14:paraId="59816B9F">
            <w:pPr>
              <w:snapToGrid w:val="0"/>
              <w:spacing w:before="156" w:beforeLines="50" w:after="50" w:line="312" w:lineRule="auto"/>
              <w:ind w:firstLine="482"/>
              <w:rPr>
                <w:sz w:val="24"/>
              </w:rPr>
            </w:pPr>
          </w:p>
        </w:tc>
        <w:tc>
          <w:tcPr>
            <w:tcW w:w="1004" w:type="dxa"/>
            <w:tcBorders>
              <w:top w:val="single" w:color="auto" w:sz="4" w:space="0"/>
              <w:left w:val="single" w:color="auto" w:sz="4" w:space="0"/>
              <w:bottom w:val="single" w:color="auto" w:sz="4" w:space="0"/>
              <w:right w:val="single" w:color="auto" w:sz="4" w:space="0"/>
            </w:tcBorders>
          </w:tcPr>
          <w:p w14:paraId="550A913F">
            <w:pPr>
              <w:snapToGrid w:val="0"/>
              <w:spacing w:before="156" w:beforeLines="50" w:after="120" w:line="312" w:lineRule="auto"/>
              <w:ind w:firstLine="480"/>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1172F99A">
            <w:pPr>
              <w:snapToGrid w:val="0"/>
              <w:spacing w:before="156" w:beforeLines="50" w:after="120" w:line="312" w:lineRule="auto"/>
              <w:ind w:firstLine="480"/>
              <w:rPr>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02DE4903">
            <w:pPr>
              <w:snapToGrid w:val="0"/>
              <w:spacing w:before="156" w:beforeLines="50" w:after="120" w:line="312" w:lineRule="auto"/>
              <w:ind w:firstLine="480"/>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24A3B72E">
            <w:pPr>
              <w:snapToGrid w:val="0"/>
              <w:spacing w:before="156" w:beforeLines="50" w:after="120" w:line="312" w:lineRule="auto"/>
              <w:ind w:firstLine="480"/>
              <w:rPr>
                <w:b/>
                <w:bCs/>
                <w:sz w:val="24"/>
                <w:szCs w:val="36"/>
              </w:rPr>
            </w:pPr>
          </w:p>
        </w:tc>
        <w:tc>
          <w:tcPr>
            <w:tcW w:w="2699" w:type="dxa"/>
            <w:tcBorders>
              <w:top w:val="single" w:color="auto" w:sz="4" w:space="0"/>
              <w:left w:val="single" w:color="auto" w:sz="4" w:space="0"/>
              <w:bottom w:val="single" w:color="auto" w:sz="4" w:space="0"/>
            </w:tcBorders>
          </w:tcPr>
          <w:p w14:paraId="37B7374E">
            <w:pPr>
              <w:snapToGrid w:val="0"/>
              <w:spacing w:before="156" w:beforeLines="50" w:after="120" w:line="312" w:lineRule="auto"/>
              <w:ind w:firstLine="480"/>
              <w:rPr>
                <w:b/>
                <w:bCs/>
                <w:sz w:val="24"/>
                <w:szCs w:val="36"/>
              </w:rPr>
            </w:pPr>
          </w:p>
        </w:tc>
      </w:tr>
    </w:tbl>
    <w:p w14:paraId="2292E529">
      <w:pPr>
        <w:snapToGrid w:val="0"/>
        <w:spacing w:before="50" w:after="156" w:afterLines="50" w:line="312" w:lineRule="auto"/>
        <w:jc w:val="left"/>
      </w:pPr>
      <w:r>
        <w:rPr>
          <w:rFonts w:hint="eastAsia"/>
        </w:rPr>
        <w:t>注：在填写时，如本表格不适合投标单位的实际情况，可根据本表格式自行划表填写。</w:t>
      </w:r>
    </w:p>
    <w:p w14:paraId="786E19B4">
      <w:pPr>
        <w:snapToGrid w:val="0"/>
        <w:spacing w:before="50" w:after="50" w:line="312" w:lineRule="auto"/>
        <w:ind w:firstLine="562"/>
        <w:rPr>
          <w:spacing w:val="20"/>
          <w:sz w:val="24"/>
        </w:rPr>
      </w:pPr>
    </w:p>
    <w:p w14:paraId="32DCF6FE">
      <w:pPr>
        <w:snapToGrid w:val="0"/>
        <w:spacing w:before="50" w:after="50" w:line="312" w:lineRule="auto"/>
        <w:ind w:firstLine="562"/>
        <w:rPr>
          <w:spacing w:val="20"/>
          <w:sz w:val="24"/>
        </w:rPr>
      </w:pPr>
    </w:p>
    <w:p w14:paraId="61FC37A0">
      <w:pPr>
        <w:snapToGrid w:val="0"/>
        <w:ind w:left="2" w:right="-817" w:rightChars="-389"/>
      </w:pPr>
    </w:p>
    <w:p w14:paraId="23EEEEA9">
      <w:pPr>
        <w:snapToGrid w:val="0"/>
        <w:spacing w:before="50" w:after="156" w:afterLines="50" w:line="312" w:lineRule="auto"/>
        <w:jc w:val="left"/>
        <w:rPr>
          <w:spacing w:val="20"/>
          <w:sz w:val="24"/>
          <w:u w:val="single"/>
        </w:rPr>
      </w:pPr>
      <w:r>
        <w:rPr>
          <w:rFonts w:hint="eastAsia"/>
        </w:rPr>
        <w:t>投标人名称（盖章）：</w:t>
      </w:r>
      <w:r>
        <w:rPr>
          <w:rFonts w:hint="eastAsia"/>
          <w:spacing w:val="20"/>
          <w:sz w:val="24"/>
        </w:rPr>
        <w:t>日期：</w:t>
      </w:r>
    </w:p>
    <w:p w14:paraId="204694B3">
      <w:pPr>
        <w:snapToGrid w:val="0"/>
        <w:spacing w:before="50" w:after="156" w:afterLines="50" w:line="312" w:lineRule="auto"/>
        <w:ind w:firstLine="482"/>
        <w:jc w:val="left"/>
        <w:rPr>
          <w:sz w:val="24"/>
        </w:rPr>
      </w:pPr>
    </w:p>
    <w:p w14:paraId="4EC35F8F">
      <w:pPr>
        <w:snapToGrid w:val="0"/>
        <w:spacing w:before="50" w:after="156" w:afterLines="50" w:line="312" w:lineRule="auto"/>
        <w:ind w:firstLine="482"/>
        <w:jc w:val="left"/>
        <w:rPr>
          <w:sz w:val="24"/>
        </w:rPr>
      </w:pPr>
    </w:p>
    <w:p w14:paraId="3835C432">
      <w:pPr>
        <w:snapToGrid w:val="0"/>
        <w:spacing w:before="50" w:after="156" w:afterLines="50" w:line="312" w:lineRule="auto"/>
        <w:ind w:firstLine="482"/>
        <w:jc w:val="left"/>
        <w:rPr>
          <w:sz w:val="24"/>
        </w:rPr>
      </w:pPr>
    </w:p>
    <w:p w14:paraId="01B48471">
      <w:pPr>
        <w:snapToGrid w:val="0"/>
        <w:spacing w:before="50" w:after="156" w:afterLines="50"/>
        <w:ind w:firstLine="480"/>
        <w:jc w:val="left"/>
        <w:rPr>
          <w:b/>
          <w:sz w:val="24"/>
        </w:rPr>
      </w:pPr>
    </w:p>
    <w:p w14:paraId="0549811A">
      <w:pPr>
        <w:snapToGrid w:val="0"/>
        <w:spacing w:before="50" w:after="156" w:afterLines="50"/>
        <w:ind w:firstLine="480"/>
        <w:jc w:val="left"/>
        <w:rPr>
          <w:b/>
          <w:sz w:val="24"/>
        </w:rPr>
      </w:pPr>
    </w:p>
    <w:p w14:paraId="6FEA6FB4">
      <w:pPr>
        <w:snapToGrid w:val="0"/>
        <w:spacing w:before="50" w:after="156" w:afterLines="50"/>
        <w:ind w:firstLine="2499" w:firstLineChars="1190"/>
        <w:jc w:val="left"/>
        <w:rPr>
          <w:rFonts w:hint="eastAsia" w:ascii="宋体" w:hAnsi="宋体"/>
        </w:rPr>
      </w:pPr>
      <w:r>
        <w:rPr>
          <w:rFonts w:ascii="宋体" w:hAnsi="宋体"/>
        </w:rPr>
        <w:br w:type="page"/>
      </w:r>
    </w:p>
    <w:p w14:paraId="0FCC3223">
      <w:pPr>
        <w:spacing w:line="360" w:lineRule="auto"/>
        <w:rPr>
          <w:rFonts w:hint="eastAsia" w:ascii="宋体" w:hAnsi="宋体" w:cs="仿宋_GB2312"/>
          <w:b/>
          <w:bCs/>
          <w:sz w:val="28"/>
          <w:szCs w:val="28"/>
        </w:rPr>
      </w:pPr>
    </w:p>
    <w:p w14:paraId="27AC26AF">
      <w:pPr>
        <w:spacing w:line="360" w:lineRule="auto"/>
        <w:jc w:val="center"/>
        <w:rPr>
          <w:rFonts w:hint="eastAsia" w:ascii="宋体" w:hAnsi="宋体" w:cs="仿宋_GB2312"/>
          <w:b/>
          <w:bCs/>
          <w:sz w:val="28"/>
          <w:szCs w:val="28"/>
        </w:rPr>
      </w:pPr>
      <w:r>
        <w:rPr>
          <w:rFonts w:hint="eastAsia" w:ascii="宋体" w:hAnsi="宋体" w:cs="仿宋_GB2312"/>
          <w:b/>
          <w:bCs/>
          <w:sz w:val="28"/>
          <w:szCs w:val="28"/>
        </w:rPr>
        <w:t>十一、设备配置清单</w:t>
      </w:r>
    </w:p>
    <w:p w14:paraId="1254C35F">
      <w:pPr>
        <w:spacing w:line="360" w:lineRule="auto"/>
        <w:rPr>
          <w:rFonts w:hint="eastAsia" w:ascii="宋体" w:hAnsi="宋体" w:cs="仿宋_GB2312"/>
          <w:szCs w:val="21"/>
        </w:rPr>
      </w:pPr>
    </w:p>
    <w:p w14:paraId="58D7C50A">
      <w:pPr>
        <w:spacing w:line="360" w:lineRule="auto"/>
        <w:rPr>
          <w:rFonts w:hint="eastAsia" w:ascii="宋体" w:hAnsi="宋体" w:cs="仿宋_GB2312"/>
          <w:szCs w:val="21"/>
        </w:rPr>
      </w:pPr>
      <w:r>
        <w:rPr>
          <w:rFonts w:hint="eastAsia" w:ascii="宋体" w:hAnsi="宋体" w:cs="仿宋_GB2312"/>
          <w:szCs w:val="21"/>
        </w:rPr>
        <w:t xml:space="preserve">项目名称：               </w:t>
      </w:r>
    </w:p>
    <w:p w14:paraId="68AEECF1">
      <w:pPr>
        <w:spacing w:line="360" w:lineRule="auto"/>
        <w:rPr>
          <w:rFonts w:hint="eastAsia" w:ascii="宋体" w:hAnsi="宋体" w:cs="仿宋_GB2312"/>
          <w:szCs w:val="21"/>
        </w:rPr>
      </w:pPr>
      <w:r>
        <w:rPr>
          <w:rFonts w:hint="eastAsia" w:ascii="宋体" w:hAnsi="宋体" w:cs="仿宋_GB2312"/>
          <w:szCs w:val="21"/>
        </w:rPr>
        <w:t>项目编号：</w:t>
      </w:r>
    </w:p>
    <w:tbl>
      <w:tblPr>
        <w:tblStyle w:val="62"/>
        <w:tblW w:w="907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573"/>
        <w:gridCol w:w="1359"/>
        <w:gridCol w:w="1599"/>
        <w:gridCol w:w="1148"/>
        <w:gridCol w:w="1148"/>
        <w:gridCol w:w="1348"/>
      </w:tblGrid>
      <w:tr w14:paraId="28ECF1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0" w:hRule="atLeast"/>
          <w:jc w:val="center"/>
        </w:trPr>
        <w:tc>
          <w:tcPr>
            <w:tcW w:w="899" w:type="dxa"/>
            <w:tcBorders>
              <w:top w:val="single" w:color="auto" w:sz="4" w:space="0"/>
              <w:left w:val="single" w:color="auto" w:sz="4" w:space="0"/>
              <w:bottom w:val="single" w:color="auto" w:sz="4" w:space="0"/>
              <w:right w:val="single" w:color="auto" w:sz="4" w:space="0"/>
            </w:tcBorders>
            <w:vAlign w:val="center"/>
          </w:tcPr>
          <w:p w14:paraId="19C4D15D">
            <w:pPr>
              <w:snapToGrid w:val="0"/>
              <w:jc w:val="center"/>
              <w:rPr>
                <w:rFonts w:hint="eastAsia" w:ascii="宋体" w:hAnsi="宋体"/>
                <w:szCs w:val="21"/>
              </w:rPr>
            </w:pPr>
            <w:r>
              <w:rPr>
                <w:rFonts w:hint="eastAsia" w:ascii="宋体" w:hAnsi="宋体" w:cs="仿宋_GB2312"/>
                <w:szCs w:val="21"/>
              </w:rPr>
              <w:t>序号</w:t>
            </w:r>
          </w:p>
        </w:tc>
        <w:tc>
          <w:tcPr>
            <w:tcW w:w="1574" w:type="dxa"/>
            <w:tcBorders>
              <w:top w:val="single" w:color="auto" w:sz="4" w:space="0"/>
              <w:left w:val="single" w:color="auto" w:sz="4" w:space="0"/>
              <w:bottom w:val="single" w:color="auto" w:sz="4" w:space="0"/>
              <w:right w:val="single" w:color="auto" w:sz="4" w:space="0"/>
            </w:tcBorders>
            <w:vAlign w:val="center"/>
          </w:tcPr>
          <w:p w14:paraId="2EA0A145">
            <w:pPr>
              <w:snapToGrid w:val="0"/>
              <w:jc w:val="center"/>
              <w:rPr>
                <w:rFonts w:hint="eastAsia" w:ascii="宋体" w:hAnsi="宋体"/>
                <w:szCs w:val="21"/>
              </w:rPr>
            </w:pPr>
            <w:r>
              <w:rPr>
                <w:rFonts w:hint="eastAsia" w:ascii="宋体" w:hAnsi="宋体" w:cs="仿宋_GB2312"/>
                <w:szCs w:val="21"/>
              </w:rPr>
              <w:t>设备名称</w:t>
            </w:r>
          </w:p>
        </w:tc>
        <w:tc>
          <w:tcPr>
            <w:tcW w:w="1360" w:type="dxa"/>
            <w:tcBorders>
              <w:top w:val="single" w:color="auto" w:sz="4" w:space="0"/>
              <w:left w:val="single" w:color="auto" w:sz="4" w:space="0"/>
              <w:bottom w:val="single" w:color="auto" w:sz="4" w:space="0"/>
              <w:right w:val="single" w:color="auto" w:sz="4" w:space="0"/>
            </w:tcBorders>
            <w:vAlign w:val="center"/>
          </w:tcPr>
          <w:p w14:paraId="6357AEA7">
            <w:pPr>
              <w:snapToGrid w:val="0"/>
              <w:jc w:val="center"/>
              <w:rPr>
                <w:rFonts w:hint="eastAsia" w:ascii="宋体" w:hAnsi="宋体"/>
                <w:szCs w:val="21"/>
              </w:rPr>
            </w:pPr>
            <w:r>
              <w:rPr>
                <w:rFonts w:hint="eastAsia" w:ascii="宋体" w:hAnsi="宋体" w:cs="仿宋_GB2312"/>
                <w:szCs w:val="21"/>
              </w:rPr>
              <w:t>品牌</w:t>
            </w:r>
          </w:p>
        </w:tc>
        <w:tc>
          <w:tcPr>
            <w:tcW w:w="1600" w:type="dxa"/>
            <w:tcBorders>
              <w:top w:val="single" w:color="auto" w:sz="4" w:space="0"/>
              <w:left w:val="single" w:color="auto" w:sz="4" w:space="0"/>
              <w:bottom w:val="single" w:color="auto" w:sz="4" w:space="0"/>
              <w:right w:val="single" w:color="auto" w:sz="4" w:space="0"/>
            </w:tcBorders>
            <w:vAlign w:val="center"/>
          </w:tcPr>
          <w:p w14:paraId="35D42DA9">
            <w:pPr>
              <w:snapToGrid w:val="0"/>
              <w:jc w:val="center"/>
              <w:rPr>
                <w:rFonts w:hint="eastAsia" w:ascii="宋体" w:hAnsi="宋体"/>
                <w:szCs w:val="21"/>
              </w:rPr>
            </w:pPr>
            <w:r>
              <w:rPr>
                <w:rFonts w:hint="eastAsia" w:ascii="宋体" w:hAnsi="宋体" w:cs="仿宋_GB2312"/>
                <w:szCs w:val="21"/>
              </w:rPr>
              <w:t>规格型号</w:t>
            </w:r>
          </w:p>
        </w:tc>
        <w:tc>
          <w:tcPr>
            <w:tcW w:w="1149" w:type="dxa"/>
            <w:tcBorders>
              <w:top w:val="single" w:color="auto" w:sz="4" w:space="0"/>
              <w:left w:val="single" w:color="auto" w:sz="4" w:space="0"/>
              <w:bottom w:val="single" w:color="auto" w:sz="4" w:space="0"/>
              <w:right w:val="single" w:color="auto" w:sz="4" w:space="0"/>
            </w:tcBorders>
            <w:vAlign w:val="center"/>
          </w:tcPr>
          <w:p w14:paraId="27E882F0">
            <w:pPr>
              <w:snapToGrid w:val="0"/>
              <w:jc w:val="center"/>
              <w:rPr>
                <w:rFonts w:hint="eastAsia" w:ascii="宋体" w:hAnsi="宋体"/>
                <w:szCs w:val="21"/>
              </w:rPr>
            </w:pPr>
            <w:r>
              <w:rPr>
                <w:rFonts w:hint="eastAsia" w:ascii="宋体" w:hAnsi="宋体" w:cs="仿宋_GB2312"/>
                <w:szCs w:val="21"/>
              </w:rPr>
              <w:t xml:space="preserve">产地 </w:t>
            </w:r>
          </w:p>
        </w:tc>
        <w:tc>
          <w:tcPr>
            <w:tcW w:w="1149" w:type="dxa"/>
            <w:tcBorders>
              <w:top w:val="single" w:color="auto" w:sz="4" w:space="0"/>
              <w:left w:val="single" w:color="auto" w:sz="4" w:space="0"/>
              <w:bottom w:val="single" w:color="auto" w:sz="4" w:space="0"/>
              <w:right w:val="single" w:color="auto" w:sz="4" w:space="0"/>
            </w:tcBorders>
            <w:vAlign w:val="center"/>
          </w:tcPr>
          <w:p w14:paraId="1DF40329">
            <w:pPr>
              <w:snapToGrid w:val="0"/>
              <w:jc w:val="center"/>
              <w:rPr>
                <w:rFonts w:hint="eastAsia" w:ascii="宋体" w:hAnsi="宋体"/>
                <w:szCs w:val="21"/>
              </w:rPr>
            </w:pPr>
            <w:r>
              <w:rPr>
                <w:rFonts w:hint="eastAsia" w:ascii="宋体" w:hAnsi="宋体" w:cs="仿宋_GB2312"/>
                <w:szCs w:val="21"/>
              </w:rPr>
              <w:t>单位</w:t>
            </w:r>
          </w:p>
        </w:tc>
        <w:tc>
          <w:tcPr>
            <w:tcW w:w="1349" w:type="dxa"/>
            <w:tcBorders>
              <w:top w:val="single" w:color="auto" w:sz="4" w:space="0"/>
              <w:left w:val="single" w:color="auto" w:sz="4" w:space="0"/>
              <w:bottom w:val="single" w:color="auto" w:sz="4" w:space="0"/>
              <w:right w:val="single" w:color="auto" w:sz="4" w:space="0"/>
            </w:tcBorders>
            <w:vAlign w:val="center"/>
          </w:tcPr>
          <w:p w14:paraId="352A0ACC">
            <w:pPr>
              <w:snapToGrid w:val="0"/>
              <w:jc w:val="center"/>
              <w:rPr>
                <w:rFonts w:hint="eastAsia" w:ascii="宋体" w:hAnsi="宋体"/>
                <w:szCs w:val="21"/>
              </w:rPr>
            </w:pPr>
            <w:r>
              <w:rPr>
                <w:rFonts w:hint="eastAsia" w:ascii="宋体" w:hAnsi="宋体" w:cs="仿宋_GB2312"/>
                <w:szCs w:val="21"/>
              </w:rPr>
              <w:t>数量</w:t>
            </w:r>
          </w:p>
        </w:tc>
      </w:tr>
      <w:tr w14:paraId="4551B3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0" w:hRule="atLeast"/>
          <w:jc w:val="center"/>
        </w:trPr>
        <w:tc>
          <w:tcPr>
            <w:tcW w:w="899" w:type="dxa"/>
            <w:tcBorders>
              <w:top w:val="single" w:color="auto" w:sz="4" w:space="0"/>
              <w:left w:val="single" w:color="auto" w:sz="4" w:space="0"/>
              <w:bottom w:val="single" w:color="auto" w:sz="4" w:space="0"/>
              <w:right w:val="single" w:color="auto" w:sz="4" w:space="0"/>
            </w:tcBorders>
            <w:vAlign w:val="center"/>
          </w:tcPr>
          <w:p w14:paraId="25070573">
            <w:pPr>
              <w:snapToGrid w:val="0"/>
              <w:jc w:val="center"/>
              <w:rPr>
                <w:rFonts w:hint="eastAsia" w:ascii="宋体" w:hAnsi="宋体"/>
                <w:szCs w:val="21"/>
              </w:rPr>
            </w:pPr>
          </w:p>
        </w:tc>
        <w:tc>
          <w:tcPr>
            <w:tcW w:w="1574" w:type="dxa"/>
            <w:tcBorders>
              <w:top w:val="single" w:color="auto" w:sz="4" w:space="0"/>
              <w:left w:val="single" w:color="auto" w:sz="4" w:space="0"/>
              <w:bottom w:val="single" w:color="auto" w:sz="4" w:space="0"/>
              <w:right w:val="single" w:color="auto" w:sz="4" w:space="0"/>
            </w:tcBorders>
            <w:vAlign w:val="center"/>
          </w:tcPr>
          <w:p w14:paraId="1968CAAC">
            <w:pPr>
              <w:snapToGrid w:val="0"/>
              <w:jc w:val="center"/>
              <w:rPr>
                <w:rFonts w:hint="eastAsia" w:ascii="宋体" w:hAnsi="宋体"/>
                <w:szCs w:val="21"/>
              </w:rPr>
            </w:pPr>
          </w:p>
        </w:tc>
        <w:tc>
          <w:tcPr>
            <w:tcW w:w="1360" w:type="dxa"/>
            <w:tcBorders>
              <w:top w:val="single" w:color="auto" w:sz="4" w:space="0"/>
              <w:left w:val="single" w:color="auto" w:sz="4" w:space="0"/>
              <w:bottom w:val="single" w:color="auto" w:sz="4" w:space="0"/>
              <w:right w:val="single" w:color="auto" w:sz="4" w:space="0"/>
            </w:tcBorders>
            <w:vAlign w:val="center"/>
          </w:tcPr>
          <w:p w14:paraId="6433DD4F">
            <w:pPr>
              <w:snapToGrid w:val="0"/>
              <w:jc w:val="center"/>
              <w:rPr>
                <w:rFonts w:hint="eastAsia" w:ascii="宋体" w:hAnsi="宋体"/>
                <w:szCs w:val="21"/>
              </w:rPr>
            </w:pPr>
          </w:p>
        </w:tc>
        <w:tc>
          <w:tcPr>
            <w:tcW w:w="1600" w:type="dxa"/>
            <w:tcBorders>
              <w:top w:val="single" w:color="auto" w:sz="4" w:space="0"/>
              <w:left w:val="single" w:color="auto" w:sz="4" w:space="0"/>
              <w:bottom w:val="single" w:color="auto" w:sz="4" w:space="0"/>
              <w:right w:val="single" w:color="auto" w:sz="4" w:space="0"/>
            </w:tcBorders>
            <w:vAlign w:val="center"/>
          </w:tcPr>
          <w:p w14:paraId="34BDFBB6">
            <w:pPr>
              <w:snapToGrid w:val="0"/>
              <w:jc w:val="center"/>
              <w:rPr>
                <w:rFonts w:hint="eastAsia" w:ascii="宋体" w:hAnsi="宋体"/>
                <w:szCs w:val="21"/>
              </w:rPr>
            </w:pPr>
          </w:p>
        </w:tc>
        <w:tc>
          <w:tcPr>
            <w:tcW w:w="1149" w:type="dxa"/>
            <w:tcBorders>
              <w:top w:val="single" w:color="auto" w:sz="4" w:space="0"/>
              <w:left w:val="single" w:color="auto" w:sz="4" w:space="0"/>
              <w:bottom w:val="single" w:color="auto" w:sz="4" w:space="0"/>
              <w:right w:val="single" w:color="auto" w:sz="4" w:space="0"/>
            </w:tcBorders>
            <w:vAlign w:val="center"/>
          </w:tcPr>
          <w:p w14:paraId="776E510D">
            <w:pPr>
              <w:snapToGrid w:val="0"/>
              <w:jc w:val="center"/>
              <w:rPr>
                <w:rFonts w:hint="eastAsia" w:ascii="宋体" w:hAnsi="宋体"/>
                <w:szCs w:val="21"/>
              </w:rPr>
            </w:pPr>
          </w:p>
        </w:tc>
        <w:tc>
          <w:tcPr>
            <w:tcW w:w="1149" w:type="dxa"/>
            <w:tcBorders>
              <w:top w:val="single" w:color="auto" w:sz="4" w:space="0"/>
              <w:left w:val="single" w:color="auto" w:sz="4" w:space="0"/>
              <w:bottom w:val="single" w:color="auto" w:sz="4" w:space="0"/>
              <w:right w:val="single" w:color="auto" w:sz="4" w:space="0"/>
            </w:tcBorders>
            <w:vAlign w:val="center"/>
          </w:tcPr>
          <w:p w14:paraId="5E285B0E">
            <w:pPr>
              <w:snapToGrid w:val="0"/>
              <w:jc w:val="center"/>
              <w:rPr>
                <w:rFonts w:hint="eastAsia" w:ascii="宋体" w:hAnsi="宋体"/>
                <w:szCs w:val="21"/>
              </w:rPr>
            </w:pPr>
          </w:p>
        </w:tc>
        <w:tc>
          <w:tcPr>
            <w:tcW w:w="1349" w:type="dxa"/>
            <w:tcBorders>
              <w:top w:val="single" w:color="auto" w:sz="4" w:space="0"/>
              <w:left w:val="single" w:color="auto" w:sz="4" w:space="0"/>
              <w:bottom w:val="single" w:color="auto" w:sz="4" w:space="0"/>
              <w:right w:val="single" w:color="auto" w:sz="4" w:space="0"/>
            </w:tcBorders>
            <w:vAlign w:val="center"/>
          </w:tcPr>
          <w:p w14:paraId="4D3A0153">
            <w:pPr>
              <w:snapToGrid w:val="0"/>
              <w:jc w:val="center"/>
              <w:rPr>
                <w:rFonts w:hint="eastAsia" w:ascii="宋体" w:hAnsi="宋体"/>
                <w:szCs w:val="21"/>
              </w:rPr>
            </w:pPr>
          </w:p>
        </w:tc>
      </w:tr>
      <w:tr w14:paraId="01A699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0" w:hRule="atLeast"/>
          <w:jc w:val="center"/>
        </w:trPr>
        <w:tc>
          <w:tcPr>
            <w:tcW w:w="899" w:type="dxa"/>
            <w:tcBorders>
              <w:top w:val="single" w:color="auto" w:sz="4" w:space="0"/>
              <w:left w:val="single" w:color="auto" w:sz="4" w:space="0"/>
              <w:bottom w:val="single" w:color="auto" w:sz="4" w:space="0"/>
              <w:right w:val="single" w:color="auto" w:sz="4" w:space="0"/>
            </w:tcBorders>
            <w:vAlign w:val="center"/>
          </w:tcPr>
          <w:p w14:paraId="6A6BB9D4">
            <w:pPr>
              <w:snapToGrid w:val="0"/>
              <w:jc w:val="center"/>
              <w:rPr>
                <w:rFonts w:hint="eastAsia" w:ascii="宋体" w:hAnsi="宋体"/>
                <w:szCs w:val="21"/>
              </w:rPr>
            </w:pPr>
          </w:p>
        </w:tc>
        <w:tc>
          <w:tcPr>
            <w:tcW w:w="1574" w:type="dxa"/>
            <w:tcBorders>
              <w:top w:val="single" w:color="auto" w:sz="4" w:space="0"/>
              <w:left w:val="single" w:color="auto" w:sz="4" w:space="0"/>
              <w:bottom w:val="single" w:color="auto" w:sz="4" w:space="0"/>
              <w:right w:val="single" w:color="auto" w:sz="4" w:space="0"/>
            </w:tcBorders>
            <w:vAlign w:val="center"/>
          </w:tcPr>
          <w:p w14:paraId="41C4EB9B">
            <w:pPr>
              <w:snapToGrid w:val="0"/>
              <w:jc w:val="center"/>
              <w:rPr>
                <w:rFonts w:hint="eastAsia" w:ascii="宋体" w:hAnsi="宋体"/>
                <w:szCs w:val="21"/>
              </w:rPr>
            </w:pPr>
          </w:p>
        </w:tc>
        <w:tc>
          <w:tcPr>
            <w:tcW w:w="1360" w:type="dxa"/>
            <w:tcBorders>
              <w:top w:val="single" w:color="auto" w:sz="4" w:space="0"/>
              <w:left w:val="single" w:color="auto" w:sz="4" w:space="0"/>
              <w:bottom w:val="single" w:color="auto" w:sz="4" w:space="0"/>
              <w:right w:val="single" w:color="auto" w:sz="4" w:space="0"/>
            </w:tcBorders>
            <w:vAlign w:val="center"/>
          </w:tcPr>
          <w:p w14:paraId="3A8F813C">
            <w:pPr>
              <w:snapToGrid w:val="0"/>
              <w:jc w:val="center"/>
              <w:rPr>
                <w:rFonts w:hint="eastAsia" w:ascii="宋体" w:hAnsi="宋体"/>
                <w:szCs w:val="21"/>
              </w:rPr>
            </w:pPr>
          </w:p>
        </w:tc>
        <w:tc>
          <w:tcPr>
            <w:tcW w:w="1600" w:type="dxa"/>
            <w:tcBorders>
              <w:top w:val="single" w:color="auto" w:sz="4" w:space="0"/>
              <w:left w:val="single" w:color="auto" w:sz="4" w:space="0"/>
              <w:bottom w:val="single" w:color="auto" w:sz="4" w:space="0"/>
              <w:right w:val="single" w:color="auto" w:sz="4" w:space="0"/>
            </w:tcBorders>
            <w:vAlign w:val="center"/>
          </w:tcPr>
          <w:p w14:paraId="2E5DB22A">
            <w:pPr>
              <w:snapToGrid w:val="0"/>
              <w:jc w:val="center"/>
              <w:rPr>
                <w:rFonts w:hint="eastAsia" w:ascii="宋体" w:hAnsi="宋体"/>
                <w:szCs w:val="21"/>
              </w:rPr>
            </w:pPr>
          </w:p>
        </w:tc>
        <w:tc>
          <w:tcPr>
            <w:tcW w:w="1149" w:type="dxa"/>
            <w:tcBorders>
              <w:top w:val="single" w:color="auto" w:sz="4" w:space="0"/>
              <w:left w:val="single" w:color="auto" w:sz="4" w:space="0"/>
              <w:bottom w:val="single" w:color="auto" w:sz="4" w:space="0"/>
              <w:right w:val="single" w:color="auto" w:sz="4" w:space="0"/>
            </w:tcBorders>
            <w:vAlign w:val="center"/>
          </w:tcPr>
          <w:p w14:paraId="5B88C727">
            <w:pPr>
              <w:snapToGrid w:val="0"/>
              <w:jc w:val="center"/>
              <w:rPr>
                <w:rFonts w:hint="eastAsia" w:ascii="宋体" w:hAnsi="宋体"/>
                <w:szCs w:val="21"/>
              </w:rPr>
            </w:pPr>
          </w:p>
        </w:tc>
        <w:tc>
          <w:tcPr>
            <w:tcW w:w="1149" w:type="dxa"/>
            <w:tcBorders>
              <w:top w:val="single" w:color="auto" w:sz="4" w:space="0"/>
              <w:left w:val="single" w:color="auto" w:sz="4" w:space="0"/>
              <w:bottom w:val="single" w:color="auto" w:sz="4" w:space="0"/>
              <w:right w:val="single" w:color="auto" w:sz="4" w:space="0"/>
            </w:tcBorders>
            <w:vAlign w:val="center"/>
          </w:tcPr>
          <w:p w14:paraId="294D1177">
            <w:pPr>
              <w:snapToGrid w:val="0"/>
              <w:jc w:val="center"/>
              <w:rPr>
                <w:rFonts w:hint="eastAsia" w:ascii="宋体" w:hAnsi="宋体"/>
                <w:szCs w:val="21"/>
              </w:rPr>
            </w:pPr>
          </w:p>
        </w:tc>
        <w:tc>
          <w:tcPr>
            <w:tcW w:w="1349" w:type="dxa"/>
            <w:tcBorders>
              <w:top w:val="single" w:color="auto" w:sz="4" w:space="0"/>
              <w:left w:val="single" w:color="auto" w:sz="4" w:space="0"/>
              <w:bottom w:val="nil"/>
              <w:right w:val="single" w:color="auto" w:sz="4" w:space="0"/>
            </w:tcBorders>
            <w:vAlign w:val="center"/>
          </w:tcPr>
          <w:p w14:paraId="0CA3C419">
            <w:pPr>
              <w:snapToGrid w:val="0"/>
              <w:jc w:val="center"/>
              <w:rPr>
                <w:rFonts w:hint="eastAsia" w:ascii="宋体" w:hAnsi="宋体"/>
                <w:szCs w:val="21"/>
              </w:rPr>
            </w:pPr>
          </w:p>
        </w:tc>
      </w:tr>
      <w:tr w14:paraId="63D620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0" w:hRule="atLeast"/>
          <w:jc w:val="center"/>
        </w:trPr>
        <w:tc>
          <w:tcPr>
            <w:tcW w:w="899" w:type="dxa"/>
            <w:tcBorders>
              <w:top w:val="single" w:color="auto" w:sz="4" w:space="0"/>
              <w:left w:val="single" w:color="auto" w:sz="4" w:space="0"/>
              <w:bottom w:val="single" w:color="auto" w:sz="4" w:space="0"/>
              <w:right w:val="single" w:color="auto" w:sz="4" w:space="0"/>
            </w:tcBorders>
            <w:vAlign w:val="center"/>
          </w:tcPr>
          <w:p w14:paraId="6F5F43FE">
            <w:pPr>
              <w:snapToGrid w:val="0"/>
              <w:jc w:val="center"/>
              <w:rPr>
                <w:rFonts w:hint="eastAsia" w:ascii="宋体" w:hAnsi="宋体"/>
                <w:szCs w:val="21"/>
              </w:rPr>
            </w:pPr>
          </w:p>
        </w:tc>
        <w:tc>
          <w:tcPr>
            <w:tcW w:w="1574" w:type="dxa"/>
            <w:tcBorders>
              <w:top w:val="single" w:color="auto" w:sz="4" w:space="0"/>
              <w:left w:val="single" w:color="auto" w:sz="4" w:space="0"/>
              <w:bottom w:val="single" w:color="auto" w:sz="4" w:space="0"/>
              <w:right w:val="single" w:color="auto" w:sz="4" w:space="0"/>
            </w:tcBorders>
            <w:vAlign w:val="center"/>
          </w:tcPr>
          <w:p w14:paraId="34C05712">
            <w:pPr>
              <w:snapToGrid w:val="0"/>
              <w:jc w:val="center"/>
              <w:rPr>
                <w:rFonts w:hint="eastAsia" w:ascii="宋体" w:hAnsi="宋体"/>
                <w:szCs w:val="21"/>
              </w:rPr>
            </w:pPr>
          </w:p>
        </w:tc>
        <w:tc>
          <w:tcPr>
            <w:tcW w:w="1360" w:type="dxa"/>
            <w:tcBorders>
              <w:top w:val="single" w:color="auto" w:sz="4" w:space="0"/>
              <w:left w:val="single" w:color="auto" w:sz="4" w:space="0"/>
              <w:bottom w:val="single" w:color="auto" w:sz="4" w:space="0"/>
              <w:right w:val="single" w:color="auto" w:sz="4" w:space="0"/>
            </w:tcBorders>
            <w:vAlign w:val="center"/>
          </w:tcPr>
          <w:p w14:paraId="51D90CDA">
            <w:pPr>
              <w:snapToGrid w:val="0"/>
              <w:jc w:val="center"/>
              <w:rPr>
                <w:rFonts w:hint="eastAsia" w:ascii="宋体" w:hAnsi="宋体"/>
                <w:szCs w:val="21"/>
              </w:rPr>
            </w:pPr>
          </w:p>
        </w:tc>
        <w:tc>
          <w:tcPr>
            <w:tcW w:w="1600" w:type="dxa"/>
            <w:tcBorders>
              <w:top w:val="single" w:color="auto" w:sz="4" w:space="0"/>
              <w:left w:val="single" w:color="auto" w:sz="4" w:space="0"/>
              <w:bottom w:val="single" w:color="auto" w:sz="4" w:space="0"/>
              <w:right w:val="single" w:color="auto" w:sz="4" w:space="0"/>
            </w:tcBorders>
            <w:vAlign w:val="center"/>
          </w:tcPr>
          <w:p w14:paraId="0ECEF3B2">
            <w:pPr>
              <w:snapToGrid w:val="0"/>
              <w:jc w:val="center"/>
              <w:rPr>
                <w:rFonts w:hint="eastAsia" w:ascii="宋体" w:hAnsi="宋体"/>
                <w:szCs w:val="21"/>
              </w:rPr>
            </w:pPr>
          </w:p>
        </w:tc>
        <w:tc>
          <w:tcPr>
            <w:tcW w:w="1149" w:type="dxa"/>
            <w:tcBorders>
              <w:top w:val="single" w:color="auto" w:sz="4" w:space="0"/>
              <w:left w:val="single" w:color="auto" w:sz="4" w:space="0"/>
              <w:bottom w:val="single" w:color="auto" w:sz="4" w:space="0"/>
              <w:right w:val="single" w:color="auto" w:sz="4" w:space="0"/>
            </w:tcBorders>
            <w:vAlign w:val="center"/>
          </w:tcPr>
          <w:p w14:paraId="3467A7BE">
            <w:pPr>
              <w:snapToGrid w:val="0"/>
              <w:jc w:val="center"/>
              <w:rPr>
                <w:rFonts w:hint="eastAsia" w:ascii="宋体" w:hAnsi="宋体"/>
                <w:szCs w:val="21"/>
              </w:rPr>
            </w:pPr>
          </w:p>
        </w:tc>
        <w:tc>
          <w:tcPr>
            <w:tcW w:w="1149" w:type="dxa"/>
            <w:tcBorders>
              <w:top w:val="single" w:color="auto" w:sz="4" w:space="0"/>
              <w:left w:val="single" w:color="auto" w:sz="4" w:space="0"/>
              <w:bottom w:val="single" w:color="auto" w:sz="4" w:space="0"/>
              <w:right w:val="single" w:color="auto" w:sz="4" w:space="0"/>
            </w:tcBorders>
            <w:vAlign w:val="center"/>
          </w:tcPr>
          <w:p w14:paraId="079AE0B8">
            <w:pPr>
              <w:snapToGrid w:val="0"/>
              <w:jc w:val="center"/>
              <w:rPr>
                <w:rFonts w:hint="eastAsia" w:ascii="宋体" w:hAnsi="宋体"/>
                <w:szCs w:val="21"/>
              </w:rPr>
            </w:pPr>
          </w:p>
        </w:tc>
        <w:tc>
          <w:tcPr>
            <w:tcW w:w="1349" w:type="dxa"/>
            <w:tcBorders>
              <w:top w:val="single" w:color="auto" w:sz="4" w:space="0"/>
              <w:left w:val="single" w:color="auto" w:sz="4" w:space="0"/>
              <w:bottom w:val="nil"/>
              <w:right w:val="single" w:color="auto" w:sz="4" w:space="0"/>
            </w:tcBorders>
            <w:vAlign w:val="center"/>
          </w:tcPr>
          <w:p w14:paraId="5BABAB43">
            <w:pPr>
              <w:snapToGrid w:val="0"/>
              <w:jc w:val="center"/>
              <w:rPr>
                <w:rFonts w:hint="eastAsia" w:ascii="宋体" w:hAnsi="宋体"/>
                <w:szCs w:val="21"/>
              </w:rPr>
            </w:pPr>
          </w:p>
        </w:tc>
      </w:tr>
      <w:tr w14:paraId="33E420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0" w:hRule="atLeast"/>
          <w:jc w:val="center"/>
        </w:trPr>
        <w:tc>
          <w:tcPr>
            <w:tcW w:w="899" w:type="dxa"/>
            <w:tcBorders>
              <w:top w:val="single" w:color="auto" w:sz="4" w:space="0"/>
              <w:left w:val="single" w:color="auto" w:sz="4" w:space="0"/>
              <w:bottom w:val="single" w:color="auto" w:sz="4" w:space="0"/>
              <w:right w:val="single" w:color="auto" w:sz="4" w:space="0"/>
            </w:tcBorders>
            <w:vAlign w:val="center"/>
          </w:tcPr>
          <w:p w14:paraId="28B9FA0B">
            <w:pPr>
              <w:snapToGrid w:val="0"/>
              <w:jc w:val="center"/>
              <w:rPr>
                <w:rFonts w:hint="eastAsia" w:ascii="宋体" w:hAnsi="宋体"/>
                <w:szCs w:val="21"/>
              </w:rPr>
            </w:pPr>
          </w:p>
        </w:tc>
        <w:tc>
          <w:tcPr>
            <w:tcW w:w="1574" w:type="dxa"/>
            <w:tcBorders>
              <w:top w:val="single" w:color="auto" w:sz="4" w:space="0"/>
              <w:left w:val="single" w:color="auto" w:sz="4" w:space="0"/>
              <w:bottom w:val="single" w:color="auto" w:sz="4" w:space="0"/>
              <w:right w:val="single" w:color="auto" w:sz="4" w:space="0"/>
            </w:tcBorders>
            <w:vAlign w:val="center"/>
          </w:tcPr>
          <w:p w14:paraId="01BA3897">
            <w:pPr>
              <w:snapToGrid w:val="0"/>
              <w:jc w:val="center"/>
              <w:rPr>
                <w:rFonts w:hint="eastAsia" w:ascii="宋体" w:hAnsi="宋体"/>
                <w:szCs w:val="21"/>
              </w:rPr>
            </w:pPr>
          </w:p>
        </w:tc>
        <w:tc>
          <w:tcPr>
            <w:tcW w:w="1360" w:type="dxa"/>
            <w:tcBorders>
              <w:top w:val="single" w:color="auto" w:sz="4" w:space="0"/>
              <w:left w:val="single" w:color="auto" w:sz="4" w:space="0"/>
              <w:bottom w:val="single" w:color="auto" w:sz="4" w:space="0"/>
              <w:right w:val="single" w:color="auto" w:sz="4" w:space="0"/>
            </w:tcBorders>
            <w:vAlign w:val="center"/>
          </w:tcPr>
          <w:p w14:paraId="60199BFF">
            <w:pPr>
              <w:snapToGrid w:val="0"/>
              <w:jc w:val="center"/>
              <w:rPr>
                <w:rFonts w:hint="eastAsia" w:ascii="宋体" w:hAnsi="宋体"/>
                <w:szCs w:val="21"/>
              </w:rPr>
            </w:pPr>
          </w:p>
        </w:tc>
        <w:tc>
          <w:tcPr>
            <w:tcW w:w="1600" w:type="dxa"/>
            <w:tcBorders>
              <w:top w:val="single" w:color="auto" w:sz="4" w:space="0"/>
              <w:left w:val="single" w:color="auto" w:sz="4" w:space="0"/>
              <w:bottom w:val="single" w:color="auto" w:sz="4" w:space="0"/>
              <w:right w:val="single" w:color="auto" w:sz="4" w:space="0"/>
            </w:tcBorders>
            <w:vAlign w:val="center"/>
          </w:tcPr>
          <w:p w14:paraId="518266BF">
            <w:pPr>
              <w:snapToGrid w:val="0"/>
              <w:jc w:val="center"/>
              <w:rPr>
                <w:rFonts w:hint="eastAsia" w:ascii="宋体" w:hAnsi="宋体"/>
                <w:szCs w:val="21"/>
              </w:rPr>
            </w:pPr>
          </w:p>
        </w:tc>
        <w:tc>
          <w:tcPr>
            <w:tcW w:w="1149" w:type="dxa"/>
            <w:tcBorders>
              <w:top w:val="single" w:color="auto" w:sz="4" w:space="0"/>
              <w:left w:val="single" w:color="auto" w:sz="4" w:space="0"/>
              <w:bottom w:val="single" w:color="auto" w:sz="4" w:space="0"/>
              <w:right w:val="single" w:color="auto" w:sz="4" w:space="0"/>
            </w:tcBorders>
            <w:vAlign w:val="center"/>
          </w:tcPr>
          <w:p w14:paraId="12AC8774">
            <w:pPr>
              <w:snapToGrid w:val="0"/>
              <w:jc w:val="center"/>
              <w:rPr>
                <w:rFonts w:hint="eastAsia" w:ascii="宋体" w:hAnsi="宋体"/>
                <w:szCs w:val="21"/>
              </w:rPr>
            </w:pPr>
          </w:p>
        </w:tc>
        <w:tc>
          <w:tcPr>
            <w:tcW w:w="1149" w:type="dxa"/>
            <w:tcBorders>
              <w:top w:val="single" w:color="auto" w:sz="4" w:space="0"/>
              <w:left w:val="single" w:color="auto" w:sz="4" w:space="0"/>
              <w:bottom w:val="single" w:color="auto" w:sz="4" w:space="0"/>
              <w:right w:val="single" w:color="auto" w:sz="4" w:space="0"/>
            </w:tcBorders>
            <w:vAlign w:val="center"/>
          </w:tcPr>
          <w:p w14:paraId="7FD52D5A">
            <w:pPr>
              <w:snapToGrid w:val="0"/>
              <w:jc w:val="center"/>
              <w:rPr>
                <w:rFonts w:hint="eastAsia" w:ascii="宋体" w:hAnsi="宋体"/>
                <w:szCs w:val="21"/>
              </w:rPr>
            </w:pPr>
          </w:p>
        </w:tc>
        <w:tc>
          <w:tcPr>
            <w:tcW w:w="1349" w:type="dxa"/>
            <w:tcBorders>
              <w:top w:val="single" w:color="auto" w:sz="4" w:space="0"/>
              <w:left w:val="single" w:color="auto" w:sz="4" w:space="0"/>
              <w:bottom w:val="nil"/>
              <w:right w:val="single" w:color="auto" w:sz="4" w:space="0"/>
            </w:tcBorders>
            <w:vAlign w:val="center"/>
          </w:tcPr>
          <w:p w14:paraId="3039C916">
            <w:pPr>
              <w:snapToGrid w:val="0"/>
              <w:jc w:val="center"/>
              <w:rPr>
                <w:rFonts w:hint="eastAsia" w:ascii="宋体" w:hAnsi="宋体"/>
                <w:szCs w:val="21"/>
              </w:rPr>
            </w:pPr>
          </w:p>
        </w:tc>
      </w:tr>
      <w:tr w14:paraId="70ECC0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0" w:hRule="atLeast"/>
          <w:jc w:val="center"/>
        </w:trPr>
        <w:tc>
          <w:tcPr>
            <w:tcW w:w="899" w:type="dxa"/>
            <w:tcBorders>
              <w:top w:val="single" w:color="auto" w:sz="4" w:space="0"/>
              <w:left w:val="single" w:color="auto" w:sz="4" w:space="0"/>
              <w:bottom w:val="single" w:color="auto" w:sz="4" w:space="0"/>
              <w:right w:val="single" w:color="auto" w:sz="4" w:space="0"/>
            </w:tcBorders>
            <w:vAlign w:val="center"/>
          </w:tcPr>
          <w:p w14:paraId="51B99128">
            <w:pPr>
              <w:snapToGrid w:val="0"/>
              <w:jc w:val="center"/>
              <w:rPr>
                <w:rFonts w:hint="eastAsia" w:ascii="宋体" w:hAnsi="宋体"/>
                <w:szCs w:val="21"/>
              </w:rPr>
            </w:pPr>
          </w:p>
        </w:tc>
        <w:tc>
          <w:tcPr>
            <w:tcW w:w="1574" w:type="dxa"/>
            <w:tcBorders>
              <w:top w:val="single" w:color="auto" w:sz="4" w:space="0"/>
              <w:left w:val="single" w:color="auto" w:sz="4" w:space="0"/>
              <w:bottom w:val="single" w:color="auto" w:sz="4" w:space="0"/>
              <w:right w:val="single" w:color="auto" w:sz="4" w:space="0"/>
            </w:tcBorders>
            <w:vAlign w:val="center"/>
          </w:tcPr>
          <w:p w14:paraId="5702866B">
            <w:pPr>
              <w:snapToGrid w:val="0"/>
              <w:jc w:val="center"/>
              <w:rPr>
                <w:rFonts w:hint="eastAsia" w:ascii="宋体" w:hAnsi="宋体"/>
                <w:szCs w:val="21"/>
              </w:rPr>
            </w:pPr>
          </w:p>
        </w:tc>
        <w:tc>
          <w:tcPr>
            <w:tcW w:w="1360" w:type="dxa"/>
            <w:tcBorders>
              <w:top w:val="single" w:color="auto" w:sz="4" w:space="0"/>
              <w:left w:val="single" w:color="auto" w:sz="4" w:space="0"/>
              <w:bottom w:val="single" w:color="auto" w:sz="4" w:space="0"/>
              <w:right w:val="single" w:color="auto" w:sz="4" w:space="0"/>
            </w:tcBorders>
            <w:vAlign w:val="center"/>
          </w:tcPr>
          <w:p w14:paraId="16EB9D60">
            <w:pPr>
              <w:snapToGrid w:val="0"/>
              <w:jc w:val="center"/>
              <w:rPr>
                <w:rFonts w:hint="eastAsia" w:ascii="宋体" w:hAnsi="宋体"/>
                <w:szCs w:val="21"/>
              </w:rPr>
            </w:pPr>
          </w:p>
        </w:tc>
        <w:tc>
          <w:tcPr>
            <w:tcW w:w="1600" w:type="dxa"/>
            <w:tcBorders>
              <w:top w:val="single" w:color="auto" w:sz="4" w:space="0"/>
              <w:left w:val="single" w:color="auto" w:sz="4" w:space="0"/>
              <w:bottom w:val="single" w:color="auto" w:sz="4" w:space="0"/>
              <w:right w:val="single" w:color="auto" w:sz="4" w:space="0"/>
            </w:tcBorders>
            <w:vAlign w:val="center"/>
          </w:tcPr>
          <w:p w14:paraId="680131EE">
            <w:pPr>
              <w:snapToGrid w:val="0"/>
              <w:jc w:val="center"/>
              <w:rPr>
                <w:rFonts w:hint="eastAsia" w:ascii="宋体" w:hAnsi="宋体"/>
                <w:szCs w:val="21"/>
              </w:rPr>
            </w:pPr>
          </w:p>
        </w:tc>
        <w:tc>
          <w:tcPr>
            <w:tcW w:w="1149" w:type="dxa"/>
            <w:tcBorders>
              <w:top w:val="single" w:color="auto" w:sz="4" w:space="0"/>
              <w:left w:val="single" w:color="auto" w:sz="4" w:space="0"/>
              <w:bottom w:val="single" w:color="auto" w:sz="4" w:space="0"/>
              <w:right w:val="single" w:color="auto" w:sz="4" w:space="0"/>
            </w:tcBorders>
            <w:vAlign w:val="center"/>
          </w:tcPr>
          <w:p w14:paraId="10E5714C">
            <w:pPr>
              <w:snapToGrid w:val="0"/>
              <w:jc w:val="center"/>
              <w:rPr>
                <w:rFonts w:hint="eastAsia" w:ascii="宋体" w:hAnsi="宋体"/>
                <w:szCs w:val="21"/>
              </w:rPr>
            </w:pPr>
          </w:p>
        </w:tc>
        <w:tc>
          <w:tcPr>
            <w:tcW w:w="1149" w:type="dxa"/>
            <w:tcBorders>
              <w:top w:val="single" w:color="auto" w:sz="4" w:space="0"/>
              <w:left w:val="single" w:color="auto" w:sz="4" w:space="0"/>
              <w:bottom w:val="single" w:color="auto" w:sz="4" w:space="0"/>
              <w:right w:val="single" w:color="auto" w:sz="4" w:space="0"/>
            </w:tcBorders>
            <w:vAlign w:val="center"/>
          </w:tcPr>
          <w:p w14:paraId="4D38316C">
            <w:pPr>
              <w:snapToGrid w:val="0"/>
              <w:jc w:val="center"/>
              <w:rPr>
                <w:rFonts w:hint="eastAsia" w:ascii="宋体" w:hAnsi="宋体"/>
                <w:szCs w:val="21"/>
              </w:rPr>
            </w:pPr>
          </w:p>
        </w:tc>
        <w:tc>
          <w:tcPr>
            <w:tcW w:w="1349" w:type="dxa"/>
            <w:tcBorders>
              <w:top w:val="single" w:color="auto" w:sz="4" w:space="0"/>
              <w:left w:val="single" w:color="auto" w:sz="4" w:space="0"/>
              <w:bottom w:val="nil"/>
              <w:right w:val="single" w:color="auto" w:sz="4" w:space="0"/>
            </w:tcBorders>
            <w:vAlign w:val="center"/>
          </w:tcPr>
          <w:p w14:paraId="7FCCDAA4">
            <w:pPr>
              <w:snapToGrid w:val="0"/>
              <w:jc w:val="center"/>
              <w:rPr>
                <w:rFonts w:hint="eastAsia" w:ascii="宋体" w:hAnsi="宋体"/>
                <w:szCs w:val="21"/>
              </w:rPr>
            </w:pPr>
          </w:p>
        </w:tc>
      </w:tr>
      <w:tr w14:paraId="126148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0" w:hRule="atLeast"/>
          <w:jc w:val="center"/>
        </w:trPr>
        <w:tc>
          <w:tcPr>
            <w:tcW w:w="899" w:type="dxa"/>
            <w:tcBorders>
              <w:top w:val="single" w:color="auto" w:sz="4" w:space="0"/>
              <w:left w:val="single" w:color="auto" w:sz="4" w:space="0"/>
              <w:bottom w:val="single" w:color="auto" w:sz="4" w:space="0"/>
              <w:right w:val="single" w:color="auto" w:sz="4" w:space="0"/>
            </w:tcBorders>
            <w:vAlign w:val="center"/>
          </w:tcPr>
          <w:p w14:paraId="45A8E432">
            <w:pPr>
              <w:snapToGrid w:val="0"/>
              <w:jc w:val="center"/>
              <w:rPr>
                <w:rFonts w:hint="eastAsia" w:ascii="宋体" w:hAnsi="宋体"/>
                <w:szCs w:val="21"/>
              </w:rPr>
            </w:pPr>
            <w:r>
              <w:rPr>
                <w:rFonts w:hint="eastAsia" w:ascii="宋体" w:hAnsi="宋体" w:cs="仿宋_GB2312"/>
                <w:szCs w:val="21"/>
              </w:rPr>
              <w:t>…</w:t>
            </w:r>
          </w:p>
        </w:tc>
        <w:tc>
          <w:tcPr>
            <w:tcW w:w="1574" w:type="dxa"/>
            <w:tcBorders>
              <w:top w:val="single" w:color="auto" w:sz="4" w:space="0"/>
              <w:left w:val="single" w:color="auto" w:sz="4" w:space="0"/>
              <w:bottom w:val="single" w:color="auto" w:sz="4" w:space="0"/>
              <w:right w:val="single" w:color="auto" w:sz="4" w:space="0"/>
            </w:tcBorders>
            <w:vAlign w:val="center"/>
          </w:tcPr>
          <w:p w14:paraId="7B473E48">
            <w:pPr>
              <w:jc w:val="center"/>
              <w:rPr>
                <w:rFonts w:hint="eastAsia" w:ascii="宋体" w:hAnsi="宋体"/>
                <w:szCs w:val="21"/>
              </w:rPr>
            </w:pPr>
            <w:r>
              <w:rPr>
                <w:rFonts w:hint="eastAsia" w:ascii="宋体" w:hAnsi="宋体" w:cs="仿宋_GB2312"/>
                <w:szCs w:val="21"/>
              </w:rPr>
              <w:t>…</w:t>
            </w:r>
          </w:p>
        </w:tc>
        <w:tc>
          <w:tcPr>
            <w:tcW w:w="1360" w:type="dxa"/>
            <w:tcBorders>
              <w:top w:val="single" w:color="auto" w:sz="4" w:space="0"/>
              <w:left w:val="single" w:color="auto" w:sz="4" w:space="0"/>
              <w:bottom w:val="single" w:color="auto" w:sz="4" w:space="0"/>
              <w:right w:val="single" w:color="auto" w:sz="4" w:space="0"/>
            </w:tcBorders>
            <w:vAlign w:val="center"/>
          </w:tcPr>
          <w:p w14:paraId="772D547A">
            <w:pPr>
              <w:jc w:val="center"/>
              <w:rPr>
                <w:rFonts w:hint="eastAsia" w:ascii="宋体" w:hAnsi="宋体"/>
                <w:szCs w:val="21"/>
              </w:rPr>
            </w:pPr>
            <w:r>
              <w:rPr>
                <w:rFonts w:hint="eastAsia" w:ascii="宋体" w:hAnsi="宋体" w:cs="仿宋_GB2312"/>
                <w:szCs w:val="21"/>
              </w:rPr>
              <w:t>…</w:t>
            </w:r>
          </w:p>
        </w:tc>
        <w:tc>
          <w:tcPr>
            <w:tcW w:w="1600" w:type="dxa"/>
            <w:tcBorders>
              <w:top w:val="single" w:color="auto" w:sz="4" w:space="0"/>
              <w:left w:val="single" w:color="auto" w:sz="4" w:space="0"/>
              <w:bottom w:val="single" w:color="auto" w:sz="4" w:space="0"/>
              <w:right w:val="single" w:color="auto" w:sz="4" w:space="0"/>
            </w:tcBorders>
            <w:vAlign w:val="center"/>
          </w:tcPr>
          <w:p w14:paraId="210EC422">
            <w:pPr>
              <w:jc w:val="center"/>
              <w:rPr>
                <w:rFonts w:hint="eastAsia" w:ascii="宋体" w:hAnsi="宋体"/>
                <w:szCs w:val="21"/>
              </w:rPr>
            </w:pPr>
            <w:r>
              <w:rPr>
                <w:rFonts w:hint="eastAsia" w:ascii="宋体" w:hAnsi="宋体" w:cs="仿宋_GB2312"/>
                <w:szCs w:val="21"/>
              </w:rPr>
              <w:t>…</w:t>
            </w:r>
          </w:p>
        </w:tc>
        <w:tc>
          <w:tcPr>
            <w:tcW w:w="1149" w:type="dxa"/>
            <w:tcBorders>
              <w:top w:val="single" w:color="auto" w:sz="4" w:space="0"/>
              <w:left w:val="single" w:color="auto" w:sz="4" w:space="0"/>
              <w:bottom w:val="single" w:color="auto" w:sz="4" w:space="0"/>
              <w:right w:val="single" w:color="auto" w:sz="4" w:space="0"/>
            </w:tcBorders>
            <w:vAlign w:val="center"/>
          </w:tcPr>
          <w:p w14:paraId="4E8710E9">
            <w:pPr>
              <w:jc w:val="center"/>
              <w:rPr>
                <w:rFonts w:hint="eastAsia" w:ascii="宋体" w:hAnsi="宋体"/>
                <w:szCs w:val="21"/>
              </w:rPr>
            </w:pPr>
            <w:r>
              <w:rPr>
                <w:rFonts w:hint="eastAsia" w:ascii="宋体" w:hAnsi="宋体" w:cs="仿宋_GB2312"/>
                <w:szCs w:val="21"/>
              </w:rPr>
              <w:t>…</w:t>
            </w:r>
          </w:p>
        </w:tc>
        <w:tc>
          <w:tcPr>
            <w:tcW w:w="1149" w:type="dxa"/>
            <w:tcBorders>
              <w:top w:val="single" w:color="auto" w:sz="4" w:space="0"/>
              <w:left w:val="single" w:color="auto" w:sz="4" w:space="0"/>
              <w:bottom w:val="single" w:color="auto" w:sz="4" w:space="0"/>
              <w:right w:val="single" w:color="auto" w:sz="4" w:space="0"/>
            </w:tcBorders>
            <w:vAlign w:val="center"/>
          </w:tcPr>
          <w:p w14:paraId="2EA09C34">
            <w:pPr>
              <w:jc w:val="center"/>
              <w:rPr>
                <w:rFonts w:hint="eastAsia" w:ascii="宋体" w:hAnsi="宋体"/>
                <w:szCs w:val="21"/>
              </w:rPr>
            </w:pPr>
            <w:r>
              <w:rPr>
                <w:rFonts w:hint="eastAsia" w:ascii="宋体" w:hAnsi="宋体" w:cs="仿宋_GB2312"/>
                <w:szCs w:val="21"/>
              </w:rPr>
              <w:t>…</w:t>
            </w:r>
          </w:p>
        </w:tc>
        <w:tc>
          <w:tcPr>
            <w:tcW w:w="1349" w:type="dxa"/>
            <w:tcBorders>
              <w:top w:val="single" w:color="auto" w:sz="4" w:space="0"/>
              <w:left w:val="single" w:color="auto" w:sz="4" w:space="0"/>
              <w:bottom w:val="single" w:color="auto" w:sz="4" w:space="0"/>
              <w:right w:val="single" w:color="auto" w:sz="4" w:space="0"/>
            </w:tcBorders>
            <w:vAlign w:val="center"/>
          </w:tcPr>
          <w:p w14:paraId="62953D65">
            <w:pPr>
              <w:jc w:val="center"/>
              <w:rPr>
                <w:rFonts w:hint="eastAsia" w:ascii="宋体" w:hAnsi="宋体"/>
                <w:szCs w:val="21"/>
              </w:rPr>
            </w:pPr>
            <w:r>
              <w:rPr>
                <w:rFonts w:hint="eastAsia" w:ascii="宋体" w:hAnsi="宋体" w:cs="仿宋_GB2312"/>
                <w:szCs w:val="21"/>
              </w:rPr>
              <w:t>…</w:t>
            </w:r>
          </w:p>
        </w:tc>
      </w:tr>
    </w:tbl>
    <w:p w14:paraId="393946E8">
      <w:pPr>
        <w:rPr>
          <w:rFonts w:hint="eastAsia" w:ascii="宋体" w:hAnsi="宋体" w:cs="仿宋_GB2312"/>
          <w:szCs w:val="21"/>
        </w:rPr>
      </w:pPr>
      <w:r>
        <w:rPr>
          <w:rFonts w:hint="eastAsia" w:ascii="宋体" w:hAnsi="宋体" w:cs="仿宋_GB2312"/>
          <w:szCs w:val="21"/>
        </w:rPr>
        <w:t>注：1.本表格不得体现报价。</w:t>
      </w:r>
    </w:p>
    <w:p w14:paraId="656212F0">
      <w:pPr>
        <w:rPr>
          <w:rFonts w:hint="eastAsia" w:ascii="宋体" w:hAnsi="宋体" w:cs="仿宋_GB2312"/>
          <w:szCs w:val="21"/>
        </w:rPr>
      </w:pPr>
    </w:p>
    <w:p w14:paraId="7E7D6729">
      <w:pPr>
        <w:rPr>
          <w:rFonts w:hint="eastAsia" w:ascii="宋体" w:hAnsi="宋体" w:cs="仿宋_GB2312"/>
          <w:szCs w:val="21"/>
        </w:rPr>
      </w:pPr>
    </w:p>
    <w:p w14:paraId="2BEB9844">
      <w:pPr>
        <w:rPr>
          <w:rFonts w:hint="eastAsia" w:ascii="宋体" w:hAnsi="宋体" w:cs="仿宋_GB2312"/>
          <w:szCs w:val="21"/>
        </w:rPr>
      </w:pPr>
      <w:r>
        <w:rPr>
          <w:rFonts w:hint="eastAsia" w:ascii="宋体" w:hAnsi="宋体" w:cs="仿宋_GB2312"/>
          <w:szCs w:val="21"/>
        </w:rPr>
        <w:t>投标人名称（盖章）：                       日期：</w:t>
      </w:r>
    </w:p>
    <w:p w14:paraId="083D32A9">
      <w:pPr>
        <w:snapToGrid w:val="0"/>
        <w:spacing w:before="50" w:after="156" w:afterLines="50"/>
        <w:ind w:firstLine="482"/>
        <w:jc w:val="center"/>
        <w:rPr>
          <w:rFonts w:hint="eastAsia" w:ascii="宋体" w:hAnsi="宋体"/>
          <w:b/>
          <w:sz w:val="24"/>
        </w:rPr>
      </w:pPr>
    </w:p>
    <w:p w14:paraId="2ECD3B96">
      <w:pPr>
        <w:snapToGrid w:val="0"/>
        <w:spacing w:before="50" w:after="156" w:afterLines="50"/>
        <w:ind w:firstLine="482"/>
        <w:jc w:val="center"/>
        <w:rPr>
          <w:rFonts w:hint="eastAsia" w:ascii="宋体" w:hAnsi="宋体"/>
          <w:b/>
          <w:sz w:val="24"/>
        </w:rPr>
      </w:pPr>
    </w:p>
    <w:p w14:paraId="1273BA31">
      <w:pPr>
        <w:snapToGrid w:val="0"/>
        <w:spacing w:before="50" w:after="156" w:afterLines="50"/>
        <w:ind w:firstLine="482"/>
        <w:jc w:val="center"/>
        <w:rPr>
          <w:rFonts w:hint="eastAsia" w:ascii="宋体" w:hAnsi="宋体"/>
          <w:b/>
          <w:sz w:val="24"/>
        </w:rPr>
      </w:pPr>
    </w:p>
    <w:p w14:paraId="7CBAB553">
      <w:pPr>
        <w:snapToGrid w:val="0"/>
        <w:spacing w:before="50" w:after="156" w:afterLines="50"/>
        <w:ind w:firstLine="482"/>
        <w:jc w:val="center"/>
        <w:rPr>
          <w:rFonts w:hint="eastAsia" w:ascii="宋体" w:hAnsi="宋体"/>
          <w:b/>
          <w:sz w:val="24"/>
        </w:rPr>
      </w:pPr>
    </w:p>
    <w:p w14:paraId="21CB34F4">
      <w:pPr>
        <w:snapToGrid w:val="0"/>
        <w:spacing w:before="50" w:after="156" w:afterLines="50"/>
        <w:ind w:firstLine="482"/>
        <w:jc w:val="center"/>
        <w:rPr>
          <w:rFonts w:hint="eastAsia" w:ascii="宋体" w:hAnsi="宋体"/>
          <w:b/>
          <w:sz w:val="24"/>
        </w:rPr>
      </w:pPr>
    </w:p>
    <w:p w14:paraId="0BBB3B9A">
      <w:pPr>
        <w:snapToGrid w:val="0"/>
        <w:spacing w:before="50" w:after="156" w:afterLines="50"/>
        <w:ind w:firstLine="482"/>
        <w:jc w:val="center"/>
        <w:rPr>
          <w:rFonts w:hint="eastAsia" w:ascii="宋体" w:hAnsi="宋体"/>
          <w:b/>
          <w:sz w:val="24"/>
        </w:rPr>
      </w:pPr>
    </w:p>
    <w:p w14:paraId="28EA36F3">
      <w:pPr>
        <w:snapToGrid w:val="0"/>
        <w:spacing w:before="50" w:after="156" w:afterLines="50"/>
        <w:ind w:firstLine="482"/>
        <w:jc w:val="center"/>
        <w:rPr>
          <w:rFonts w:hint="eastAsia" w:ascii="宋体" w:hAnsi="宋体"/>
          <w:b/>
          <w:sz w:val="24"/>
        </w:rPr>
      </w:pPr>
    </w:p>
    <w:p w14:paraId="3C4ABE00">
      <w:pPr>
        <w:snapToGrid w:val="0"/>
        <w:spacing w:before="50" w:after="156" w:afterLines="50"/>
        <w:ind w:firstLine="482"/>
        <w:jc w:val="center"/>
        <w:rPr>
          <w:rFonts w:hint="eastAsia" w:ascii="宋体" w:hAnsi="宋体"/>
          <w:b/>
          <w:sz w:val="24"/>
        </w:rPr>
      </w:pPr>
    </w:p>
    <w:p w14:paraId="1A67E8E8">
      <w:pPr>
        <w:snapToGrid w:val="0"/>
        <w:spacing w:before="50" w:after="156" w:afterLines="50"/>
        <w:ind w:firstLine="482"/>
        <w:jc w:val="center"/>
        <w:rPr>
          <w:rFonts w:hint="eastAsia" w:ascii="宋体" w:hAnsi="宋体"/>
          <w:b/>
          <w:sz w:val="24"/>
        </w:rPr>
      </w:pPr>
    </w:p>
    <w:p w14:paraId="1F5EDD22">
      <w:pPr>
        <w:snapToGrid w:val="0"/>
        <w:spacing w:before="50" w:after="156" w:afterLines="50"/>
        <w:ind w:firstLine="482"/>
        <w:jc w:val="center"/>
        <w:rPr>
          <w:rFonts w:hint="eastAsia" w:ascii="宋体" w:hAnsi="宋体"/>
          <w:b/>
          <w:sz w:val="24"/>
        </w:rPr>
      </w:pPr>
    </w:p>
    <w:p w14:paraId="15561475">
      <w:pPr>
        <w:snapToGrid w:val="0"/>
        <w:spacing w:before="50" w:after="156" w:afterLines="50"/>
        <w:ind w:firstLine="482"/>
        <w:jc w:val="center"/>
        <w:rPr>
          <w:rFonts w:hint="eastAsia" w:ascii="宋体" w:hAnsi="宋体"/>
          <w:b/>
          <w:sz w:val="24"/>
        </w:rPr>
      </w:pPr>
    </w:p>
    <w:p w14:paraId="225B7B56">
      <w:pPr>
        <w:snapToGrid w:val="0"/>
        <w:spacing w:before="50" w:after="156" w:afterLines="50"/>
        <w:ind w:firstLine="482"/>
        <w:jc w:val="center"/>
        <w:rPr>
          <w:rFonts w:hint="eastAsia" w:ascii="宋体" w:hAnsi="宋体"/>
          <w:b/>
          <w:sz w:val="24"/>
        </w:rPr>
      </w:pPr>
    </w:p>
    <w:p w14:paraId="2A9759E0">
      <w:pPr>
        <w:snapToGrid w:val="0"/>
        <w:spacing w:before="50" w:after="156" w:afterLines="50"/>
        <w:ind w:firstLine="482"/>
        <w:jc w:val="center"/>
        <w:rPr>
          <w:rFonts w:hint="eastAsia" w:ascii="宋体" w:hAnsi="宋体"/>
          <w:b/>
          <w:sz w:val="24"/>
        </w:rPr>
      </w:pPr>
    </w:p>
    <w:p w14:paraId="0B5FB2BB">
      <w:pPr>
        <w:snapToGrid w:val="0"/>
        <w:spacing w:before="50" w:after="156" w:afterLines="50"/>
        <w:ind w:firstLine="482"/>
        <w:jc w:val="center"/>
        <w:rPr>
          <w:rFonts w:hint="eastAsia" w:ascii="宋体" w:hAnsi="宋体"/>
          <w:b/>
          <w:sz w:val="24"/>
        </w:rPr>
      </w:pPr>
    </w:p>
    <w:p w14:paraId="715866EE">
      <w:pPr>
        <w:snapToGrid w:val="0"/>
        <w:spacing w:before="50" w:after="156" w:afterLines="50"/>
        <w:ind w:firstLine="482"/>
        <w:jc w:val="center"/>
        <w:rPr>
          <w:rFonts w:hint="eastAsia" w:ascii="宋体" w:hAnsi="宋体"/>
          <w:b/>
          <w:sz w:val="24"/>
        </w:rPr>
      </w:pPr>
      <w:r>
        <w:rPr>
          <w:rFonts w:hint="eastAsia" w:ascii="宋体" w:hAnsi="宋体"/>
          <w:b/>
          <w:sz w:val="24"/>
        </w:rPr>
        <w:t>十二、技术响应表格式：</w:t>
      </w:r>
    </w:p>
    <w:p w14:paraId="67719EBC">
      <w:pPr>
        <w:rPr>
          <w:rFonts w:hint="eastAsia" w:ascii="宋体" w:hAnsi="宋体"/>
        </w:rPr>
      </w:pPr>
      <w:r>
        <w:rPr>
          <w:rFonts w:hint="eastAsia" w:ascii="宋体" w:hAnsi="宋体"/>
        </w:rPr>
        <w:t>项目名称：</w:t>
      </w:r>
    </w:p>
    <w:p w14:paraId="0CE39041">
      <w:pPr>
        <w:snapToGrid w:val="0"/>
        <w:spacing w:line="360" w:lineRule="auto"/>
        <w:rPr>
          <w:rFonts w:ascii="宋体"/>
        </w:rPr>
      </w:pPr>
      <w:r>
        <w:rPr>
          <w:rFonts w:hint="eastAsia" w:ascii="宋体" w:hAnsi="宋体"/>
        </w:rPr>
        <w:t>项目编号：</w:t>
      </w:r>
    </w:p>
    <w:tbl>
      <w:tblPr>
        <w:tblStyle w:val="62"/>
        <w:tblW w:w="901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68"/>
        <w:gridCol w:w="2280"/>
        <w:gridCol w:w="2040"/>
        <w:gridCol w:w="1604"/>
        <w:gridCol w:w="1423"/>
      </w:tblGrid>
      <w:tr w14:paraId="7F372C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948" w:type="dxa"/>
            <w:gridSpan w:val="2"/>
            <w:tcBorders>
              <w:top w:val="single" w:color="auto" w:sz="4" w:space="0"/>
              <w:bottom w:val="single" w:color="auto" w:sz="4" w:space="0"/>
              <w:right w:val="single" w:color="auto" w:sz="4" w:space="0"/>
            </w:tcBorders>
            <w:vAlign w:val="center"/>
          </w:tcPr>
          <w:p w14:paraId="1121CE0E">
            <w:pPr>
              <w:snapToGrid w:val="0"/>
              <w:spacing w:after="295"/>
              <w:ind w:firstLine="482"/>
              <w:jc w:val="center"/>
              <w:outlineLvl w:val="0"/>
              <w:rPr>
                <w:rFonts w:hint="eastAsia" w:ascii="宋体" w:hAnsi="宋体"/>
                <w:sz w:val="24"/>
              </w:rPr>
            </w:pPr>
            <w:r>
              <w:rPr>
                <w:rFonts w:hint="eastAsia" w:ascii="宋体" w:hAnsi="宋体"/>
                <w:sz w:val="24"/>
              </w:rPr>
              <w:t>招标文件要求</w:t>
            </w:r>
          </w:p>
        </w:tc>
        <w:tc>
          <w:tcPr>
            <w:tcW w:w="3644" w:type="dxa"/>
            <w:gridSpan w:val="2"/>
            <w:tcBorders>
              <w:top w:val="single" w:color="auto" w:sz="4" w:space="0"/>
              <w:left w:val="single" w:color="auto" w:sz="4" w:space="0"/>
              <w:bottom w:val="single" w:color="auto" w:sz="4" w:space="0"/>
              <w:right w:val="single" w:color="auto" w:sz="4" w:space="0"/>
            </w:tcBorders>
            <w:vAlign w:val="center"/>
          </w:tcPr>
          <w:p w14:paraId="58EAAAA7">
            <w:pPr>
              <w:snapToGrid w:val="0"/>
              <w:spacing w:after="295"/>
              <w:ind w:firstLine="482"/>
              <w:jc w:val="center"/>
              <w:outlineLvl w:val="0"/>
              <w:rPr>
                <w:rFonts w:hint="eastAsia" w:ascii="宋体" w:hAnsi="宋体"/>
                <w:sz w:val="24"/>
              </w:rPr>
            </w:pPr>
            <w:r>
              <w:rPr>
                <w:rFonts w:hint="eastAsia" w:ascii="宋体" w:hAnsi="宋体"/>
                <w:sz w:val="24"/>
              </w:rPr>
              <w:t>投标文件响应</w:t>
            </w:r>
          </w:p>
        </w:tc>
        <w:tc>
          <w:tcPr>
            <w:tcW w:w="1423" w:type="dxa"/>
            <w:vMerge w:val="restart"/>
            <w:tcBorders>
              <w:top w:val="single" w:color="auto" w:sz="4" w:space="0"/>
              <w:left w:val="single" w:color="auto" w:sz="4" w:space="0"/>
              <w:bottom w:val="single" w:color="auto" w:sz="4" w:space="0"/>
            </w:tcBorders>
            <w:vAlign w:val="center"/>
          </w:tcPr>
          <w:p w14:paraId="3DA1B205">
            <w:pPr>
              <w:snapToGrid w:val="0"/>
              <w:spacing w:after="295"/>
              <w:ind w:firstLine="482"/>
              <w:jc w:val="center"/>
              <w:outlineLvl w:val="0"/>
              <w:rPr>
                <w:rFonts w:hint="eastAsia" w:ascii="宋体" w:hAnsi="宋体"/>
                <w:sz w:val="24"/>
              </w:rPr>
            </w:pPr>
            <w:r>
              <w:rPr>
                <w:rFonts w:hint="eastAsia" w:ascii="宋体" w:hAnsi="宋体"/>
                <w:sz w:val="24"/>
              </w:rPr>
              <w:t>偏离情况</w:t>
            </w:r>
          </w:p>
        </w:tc>
      </w:tr>
      <w:tr w14:paraId="3EADFE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668" w:type="dxa"/>
            <w:tcBorders>
              <w:top w:val="single" w:color="auto" w:sz="4" w:space="0"/>
              <w:bottom w:val="single" w:color="auto" w:sz="4" w:space="0"/>
              <w:right w:val="single" w:color="auto" w:sz="4" w:space="0"/>
            </w:tcBorders>
            <w:vAlign w:val="center"/>
          </w:tcPr>
          <w:p w14:paraId="02A4BE51">
            <w:pPr>
              <w:snapToGrid w:val="0"/>
              <w:spacing w:after="295"/>
              <w:ind w:firstLine="482"/>
              <w:jc w:val="center"/>
              <w:outlineLvl w:val="0"/>
              <w:rPr>
                <w:rFonts w:hint="eastAsia" w:ascii="宋体" w:hAnsi="宋体"/>
                <w:sz w:val="24"/>
              </w:rPr>
            </w:pPr>
            <w:r>
              <w:rPr>
                <w:rFonts w:hint="eastAsia" w:ascii="宋体" w:hAnsi="宋体"/>
                <w:sz w:val="24"/>
              </w:rPr>
              <w:t>项目</w:t>
            </w:r>
          </w:p>
        </w:tc>
        <w:tc>
          <w:tcPr>
            <w:tcW w:w="2280" w:type="dxa"/>
            <w:tcBorders>
              <w:top w:val="single" w:color="auto" w:sz="4" w:space="0"/>
              <w:left w:val="single" w:color="auto" w:sz="4" w:space="0"/>
              <w:bottom w:val="single" w:color="auto" w:sz="4" w:space="0"/>
              <w:right w:val="single" w:color="auto" w:sz="4" w:space="0"/>
            </w:tcBorders>
            <w:vAlign w:val="center"/>
          </w:tcPr>
          <w:p w14:paraId="0525D21E">
            <w:pPr>
              <w:snapToGrid w:val="0"/>
              <w:spacing w:after="295"/>
              <w:ind w:firstLine="482"/>
              <w:jc w:val="center"/>
              <w:outlineLvl w:val="0"/>
              <w:rPr>
                <w:rFonts w:hint="eastAsia" w:ascii="宋体" w:hAnsi="宋体"/>
                <w:sz w:val="24"/>
              </w:rPr>
            </w:pPr>
            <w:r>
              <w:rPr>
                <w:rFonts w:hint="eastAsia" w:ascii="宋体" w:hAnsi="宋体"/>
                <w:sz w:val="24"/>
              </w:rPr>
              <w:t>要求</w:t>
            </w:r>
          </w:p>
        </w:tc>
        <w:tc>
          <w:tcPr>
            <w:tcW w:w="2040" w:type="dxa"/>
            <w:tcBorders>
              <w:top w:val="single" w:color="auto" w:sz="4" w:space="0"/>
              <w:left w:val="single" w:color="auto" w:sz="4" w:space="0"/>
              <w:bottom w:val="single" w:color="auto" w:sz="4" w:space="0"/>
              <w:right w:val="single" w:color="auto" w:sz="4" w:space="0"/>
            </w:tcBorders>
            <w:vAlign w:val="center"/>
          </w:tcPr>
          <w:p w14:paraId="16FA6E38">
            <w:pPr>
              <w:snapToGrid w:val="0"/>
              <w:spacing w:after="295"/>
              <w:ind w:firstLine="482"/>
              <w:jc w:val="center"/>
              <w:outlineLvl w:val="0"/>
              <w:rPr>
                <w:rFonts w:hint="eastAsia" w:ascii="宋体" w:hAnsi="宋体"/>
                <w:sz w:val="24"/>
              </w:rPr>
            </w:pPr>
            <w:r>
              <w:rPr>
                <w:rFonts w:hint="eastAsia" w:ascii="宋体" w:hAnsi="宋体"/>
                <w:sz w:val="24"/>
              </w:rPr>
              <w:t>项目</w:t>
            </w:r>
          </w:p>
        </w:tc>
        <w:tc>
          <w:tcPr>
            <w:tcW w:w="1604" w:type="dxa"/>
            <w:tcBorders>
              <w:top w:val="single" w:color="auto" w:sz="4" w:space="0"/>
              <w:left w:val="single" w:color="auto" w:sz="4" w:space="0"/>
              <w:bottom w:val="single" w:color="auto" w:sz="4" w:space="0"/>
              <w:right w:val="single" w:color="auto" w:sz="4" w:space="0"/>
            </w:tcBorders>
            <w:vAlign w:val="center"/>
          </w:tcPr>
          <w:p w14:paraId="20630FFC">
            <w:pPr>
              <w:snapToGrid w:val="0"/>
              <w:spacing w:after="295"/>
              <w:ind w:firstLine="482"/>
              <w:jc w:val="center"/>
              <w:outlineLvl w:val="0"/>
              <w:rPr>
                <w:rFonts w:hint="eastAsia" w:ascii="宋体" w:hAnsi="宋体"/>
                <w:sz w:val="24"/>
              </w:rPr>
            </w:pPr>
            <w:r>
              <w:rPr>
                <w:rFonts w:hint="eastAsia" w:ascii="宋体" w:hAnsi="宋体"/>
                <w:sz w:val="24"/>
              </w:rPr>
              <w:t>要求</w:t>
            </w:r>
          </w:p>
        </w:tc>
        <w:tc>
          <w:tcPr>
            <w:tcW w:w="1423" w:type="dxa"/>
            <w:vMerge w:val="continue"/>
            <w:tcBorders>
              <w:top w:val="single" w:color="auto" w:sz="4" w:space="0"/>
              <w:left w:val="single" w:color="auto" w:sz="4" w:space="0"/>
              <w:bottom w:val="single" w:color="auto" w:sz="4" w:space="0"/>
            </w:tcBorders>
            <w:vAlign w:val="center"/>
          </w:tcPr>
          <w:p w14:paraId="1369033D">
            <w:pPr>
              <w:widowControl/>
              <w:ind w:firstLine="482"/>
              <w:jc w:val="left"/>
              <w:rPr>
                <w:rFonts w:hint="eastAsia" w:ascii="宋体" w:hAnsi="宋体"/>
                <w:sz w:val="24"/>
              </w:rPr>
            </w:pPr>
          </w:p>
        </w:tc>
      </w:tr>
      <w:tr w14:paraId="1FD404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trPr>
        <w:tc>
          <w:tcPr>
            <w:tcW w:w="1668" w:type="dxa"/>
            <w:tcBorders>
              <w:top w:val="single" w:color="auto" w:sz="4" w:space="0"/>
              <w:bottom w:val="single" w:color="auto" w:sz="4" w:space="0"/>
              <w:right w:val="single" w:color="auto" w:sz="4" w:space="0"/>
            </w:tcBorders>
            <w:vAlign w:val="center"/>
          </w:tcPr>
          <w:p w14:paraId="3402E9CB">
            <w:pPr>
              <w:snapToGrid w:val="0"/>
              <w:spacing w:after="295"/>
              <w:ind w:firstLine="482"/>
              <w:jc w:val="center"/>
              <w:outlineLvl w:val="0"/>
              <w:rPr>
                <w:rFonts w:hint="eastAsia" w:ascii="宋体" w:hAnsi="宋体"/>
                <w:sz w:val="24"/>
              </w:rPr>
            </w:pPr>
          </w:p>
        </w:tc>
        <w:tc>
          <w:tcPr>
            <w:tcW w:w="2280" w:type="dxa"/>
            <w:tcBorders>
              <w:top w:val="single" w:color="auto" w:sz="4" w:space="0"/>
              <w:left w:val="single" w:color="auto" w:sz="4" w:space="0"/>
              <w:bottom w:val="single" w:color="auto" w:sz="4" w:space="0"/>
              <w:right w:val="single" w:color="auto" w:sz="4" w:space="0"/>
            </w:tcBorders>
            <w:vAlign w:val="center"/>
          </w:tcPr>
          <w:p w14:paraId="6ECFE9E9">
            <w:pPr>
              <w:snapToGrid w:val="0"/>
              <w:spacing w:after="295" w:line="120" w:lineRule="exact"/>
              <w:ind w:firstLine="482"/>
              <w:jc w:val="center"/>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vAlign w:val="center"/>
          </w:tcPr>
          <w:p w14:paraId="394D6F54">
            <w:pPr>
              <w:snapToGrid w:val="0"/>
              <w:spacing w:after="295" w:line="120" w:lineRule="exact"/>
              <w:ind w:firstLine="482"/>
              <w:jc w:val="center"/>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vAlign w:val="center"/>
          </w:tcPr>
          <w:p w14:paraId="6AB4C1B4">
            <w:pPr>
              <w:snapToGrid w:val="0"/>
              <w:spacing w:after="295" w:line="120" w:lineRule="exact"/>
              <w:ind w:firstLine="482"/>
              <w:jc w:val="center"/>
              <w:outlineLvl w:val="0"/>
              <w:rPr>
                <w:rFonts w:hint="eastAsia" w:ascii="宋体" w:hAnsi="宋体"/>
                <w:sz w:val="24"/>
              </w:rPr>
            </w:pPr>
          </w:p>
        </w:tc>
        <w:tc>
          <w:tcPr>
            <w:tcW w:w="1423" w:type="dxa"/>
            <w:tcBorders>
              <w:top w:val="single" w:color="auto" w:sz="4" w:space="0"/>
              <w:left w:val="single" w:color="auto" w:sz="4" w:space="0"/>
              <w:bottom w:val="single" w:color="auto" w:sz="4" w:space="0"/>
            </w:tcBorders>
            <w:vAlign w:val="center"/>
          </w:tcPr>
          <w:p w14:paraId="33780E94">
            <w:pPr>
              <w:snapToGrid w:val="0"/>
              <w:spacing w:after="295" w:line="120" w:lineRule="exact"/>
              <w:ind w:firstLine="482"/>
              <w:jc w:val="center"/>
              <w:outlineLvl w:val="0"/>
              <w:rPr>
                <w:rFonts w:hint="eastAsia" w:ascii="宋体" w:hAnsi="宋体"/>
                <w:sz w:val="24"/>
              </w:rPr>
            </w:pPr>
          </w:p>
        </w:tc>
      </w:tr>
      <w:tr w14:paraId="6635A9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8" w:type="dxa"/>
            <w:tcBorders>
              <w:top w:val="single" w:color="auto" w:sz="4" w:space="0"/>
              <w:bottom w:val="single" w:color="auto" w:sz="4" w:space="0"/>
              <w:right w:val="single" w:color="auto" w:sz="4" w:space="0"/>
            </w:tcBorders>
            <w:vAlign w:val="center"/>
          </w:tcPr>
          <w:p w14:paraId="23C63FEB">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078EE6E0">
            <w:pPr>
              <w:snapToGrid w:val="0"/>
              <w:spacing w:after="295" w:line="120" w:lineRule="exact"/>
              <w:ind w:firstLine="482"/>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103BE450">
            <w:pPr>
              <w:snapToGrid w:val="0"/>
              <w:spacing w:after="295" w:line="120" w:lineRule="exact"/>
              <w:ind w:firstLine="482"/>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64B288BB">
            <w:pPr>
              <w:snapToGrid w:val="0"/>
              <w:spacing w:after="295" w:line="120" w:lineRule="exact"/>
              <w:ind w:firstLine="482"/>
              <w:outlineLvl w:val="0"/>
              <w:rPr>
                <w:rFonts w:hint="eastAsia" w:ascii="宋体" w:hAnsi="宋体"/>
                <w:sz w:val="24"/>
              </w:rPr>
            </w:pPr>
          </w:p>
        </w:tc>
        <w:tc>
          <w:tcPr>
            <w:tcW w:w="1423" w:type="dxa"/>
            <w:tcBorders>
              <w:top w:val="single" w:color="auto" w:sz="4" w:space="0"/>
              <w:left w:val="single" w:color="auto" w:sz="4" w:space="0"/>
              <w:bottom w:val="single" w:color="auto" w:sz="4" w:space="0"/>
            </w:tcBorders>
          </w:tcPr>
          <w:p w14:paraId="30346C90">
            <w:pPr>
              <w:snapToGrid w:val="0"/>
              <w:spacing w:after="295" w:line="120" w:lineRule="exact"/>
              <w:ind w:firstLine="482"/>
              <w:outlineLvl w:val="0"/>
              <w:rPr>
                <w:rFonts w:hint="eastAsia" w:ascii="宋体" w:hAnsi="宋体"/>
                <w:sz w:val="24"/>
              </w:rPr>
            </w:pPr>
          </w:p>
        </w:tc>
      </w:tr>
      <w:tr w14:paraId="0070D3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1668" w:type="dxa"/>
            <w:tcBorders>
              <w:top w:val="single" w:color="auto" w:sz="4" w:space="0"/>
              <w:bottom w:val="single" w:color="auto" w:sz="4" w:space="0"/>
              <w:right w:val="single" w:color="auto" w:sz="4" w:space="0"/>
            </w:tcBorders>
            <w:vAlign w:val="center"/>
          </w:tcPr>
          <w:p w14:paraId="33A52DA7">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62D52606">
            <w:pPr>
              <w:snapToGrid w:val="0"/>
              <w:spacing w:after="295" w:line="120" w:lineRule="exact"/>
              <w:ind w:firstLine="482"/>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2620A386">
            <w:pPr>
              <w:snapToGrid w:val="0"/>
              <w:spacing w:after="295" w:line="120" w:lineRule="exact"/>
              <w:ind w:firstLine="482"/>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4D2E225F">
            <w:pPr>
              <w:snapToGrid w:val="0"/>
              <w:spacing w:after="295" w:line="120" w:lineRule="exact"/>
              <w:ind w:firstLine="482"/>
              <w:rPr>
                <w:rFonts w:hint="eastAsia" w:ascii="宋体" w:hAnsi="宋体"/>
                <w:sz w:val="24"/>
              </w:rPr>
            </w:pPr>
          </w:p>
        </w:tc>
        <w:tc>
          <w:tcPr>
            <w:tcW w:w="1423" w:type="dxa"/>
            <w:tcBorders>
              <w:top w:val="single" w:color="auto" w:sz="4" w:space="0"/>
              <w:left w:val="single" w:color="auto" w:sz="4" w:space="0"/>
              <w:bottom w:val="single" w:color="auto" w:sz="4" w:space="0"/>
            </w:tcBorders>
          </w:tcPr>
          <w:p w14:paraId="7DE9766B">
            <w:pPr>
              <w:snapToGrid w:val="0"/>
              <w:spacing w:after="295" w:line="120" w:lineRule="exact"/>
              <w:ind w:firstLine="482"/>
              <w:rPr>
                <w:rFonts w:hint="eastAsia" w:ascii="宋体" w:hAnsi="宋体"/>
                <w:sz w:val="24"/>
              </w:rPr>
            </w:pPr>
          </w:p>
        </w:tc>
      </w:tr>
      <w:tr w14:paraId="300FDD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037DB6C3">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08D8FDA8">
            <w:pPr>
              <w:snapToGrid w:val="0"/>
              <w:spacing w:after="295" w:line="120" w:lineRule="exact"/>
              <w:ind w:firstLine="482"/>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0787D874">
            <w:pPr>
              <w:snapToGrid w:val="0"/>
              <w:spacing w:after="295" w:line="120" w:lineRule="exact"/>
              <w:ind w:firstLine="482"/>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01879A1D">
            <w:pPr>
              <w:snapToGrid w:val="0"/>
              <w:spacing w:after="295" w:line="120" w:lineRule="exact"/>
              <w:ind w:firstLine="482"/>
              <w:outlineLvl w:val="0"/>
              <w:rPr>
                <w:rFonts w:hint="eastAsia" w:ascii="宋体" w:hAnsi="宋体"/>
                <w:sz w:val="24"/>
              </w:rPr>
            </w:pPr>
          </w:p>
        </w:tc>
        <w:tc>
          <w:tcPr>
            <w:tcW w:w="1423" w:type="dxa"/>
            <w:tcBorders>
              <w:top w:val="single" w:color="auto" w:sz="4" w:space="0"/>
              <w:left w:val="single" w:color="auto" w:sz="4" w:space="0"/>
              <w:bottom w:val="single" w:color="auto" w:sz="4" w:space="0"/>
            </w:tcBorders>
          </w:tcPr>
          <w:p w14:paraId="4A300A81">
            <w:pPr>
              <w:snapToGrid w:val="0"/>
              <w:spacing w:after="295" w:line="120" w:lineRule="exact"/>
              <w:ind w:firstLine="482"/>
              <w:outlineLvl w:val="0"/>
              <w:rPr>
                <w:rFonts w:hint="eastAsia" w:ascii="宋体" w:hAnsi="宋体"/>
                <w:sz w:val="24"/>
              </w:rPr>
            </w:pPr>
          </w:p>
        </w:tc>
      </w:tr>
      <w:tr w14:paraId="5E0901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6BA5B8FA">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4FB64BA6">
            <w:pPr>
              <w:snapToGrid w:val="0"/>
              <w:spacing w:after="295" w:line="120" w:lineRule="exact"/>
              <w:ind w:firstLine="482"/>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1F8110D3">
            <w:pPr>
              <w:snapToGrid w:val="0"/>
              <w:spacing w:after="295" w:line="120" w:lineRule="exact"/>
              <w:ind w:firstLine="482"/>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356F293F">
            <w:pPr>
              <w:snapToGrid w:val="0"/>
              <w:spacing w:after="295" w:line="120" w:lineRule="exact"/>
              <w:ind w:firstLine="482"/>
              <w:outlineLvl w:val="0"/>
              <w:rPr>
                <w:rFonts w:hint="eastAsia" w:ascii="宋体" w:hAnsi="宋体"/>
                <w:sz w:val="24"/>
              </w:rPr>
            </w:pPr>
          </w:p>
        </w:tc>
        <w:tc>
          <w:tcPr>
            <w:tcW w:w="1423" w:type="dxa"/>
            <w:tcBorders>
              <w:top w:val="single" w:color="auto" w:sz="4" w:space="0"/>
              <w:left w:val="single" w:color="auto" w:sz="4" w:space="0"/>
              <w:bottom w:val="single" w:color="auto" w:sz="4" w:space="0"/>
            </w:tcBorders>
          </w:tcPr>
          <w:p w14:paraId="048E3161">
            <w:pPr>
              <w:snapToGrid w:val="0"/>
              <w:spacing w:after="295" w:line="120" w:lineRule="exact"/>
              <w:ind w:firstLine="482"/>
              <w:outlineLvl w:val="0"/>
              <w:rPr>
                <w:rFonts w:hint="eastAsia" w:ascii="宋体" w:hAnsi="宋体"/>
                <w:sz w:val="24"/>
              </w:rPr>
            </w:pPr>
          </w:p>
        </w:tc>
      </w:tr>
      <w:tr w14:paraId="34AD59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1A877183">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591A5EB1">
            <w:pPr>
              <w:snapToGrid w:val="0"/>
              <w:spacing w:after="295" w:line="120" w:lineRule="exact"/>
              <w:ind w:firstLine="482"/>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63AF9DAA">
            <w:pPr>
              <w:snapToGrid w:val="0"/>
              <w:spacing w:after="295" w:line="120" w:lineRule="exact"/>
              <w:ind w:firstLine="482"/>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63407C24">
            <w:pPr>
              <w:snapToGrid w:val="0"/>
              <w:spacing w:after="295" w:line="120" w:lineRule="exact"/>
              <w:ind w:firstLine="482"/>
              <w:outlineLvl w:val="0"/>
              <w:rPr>
                <w:rFonts w:hint="eastAsia" w:ascii="宋体" w:hAnsi="宋体"/>
                <w:sz w:val="24"/>
              </w:rPr>
            </w:pPr>
          </w:p>
        </w:tc>
        <w:tc>
          <w:tcPr>
            <w:tcW w:w="1423" w:type="dxa"/>
            <w:tcBorders>
              <w:top w:val="single" w:color="auto" w:sz="4" w:space="0"/>
              <w:left w:val="single" w:color="auto" w:sz="4" w:space="0"/>
              <w:bottom w:val="single" w:color="auto" w:sz="4" w:space="0"/>
            </w:tcBorders>
          </w:tcPr>
          <w:p w14:paraId="3BE754CF">
            <w:pPr>
              <w:snapToGrid w:val="0"/>
              <w:spacing w:after="295" w:line="120" w:lineRule="exact"/>
              <w:ind w:firstLine="482"/>
              <w:outlineLvl w:val="0"/>
              <w:rPr>
                <w:rFonts w:hint="eastAsia" w:ascii="宋体" w:hAnsi="宋体"/>
                <w:sz w:val="24"/>
              </w:rPr>
            </w:pPr>
          </w:p>
        </w:tc>
      </w:tr>
      <w:tr w14:paraId="709D01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796177F3">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2B43A4F5">
            <w:pPr>
              <w:snapToGrid w:val="0"/>
              <w:spacing w:after="295" w:line="120" w:lineRule="exact"/>
              <w:ind w:firstLine="482"/>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5D1C1242">
            <w:pPr>
              <w:snapToGrid w:val="0"/>
              <w:spacing w:after="295" w:line="120" w:lineRule="exact"/>
              <w:ind w:firstLine="482"/>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18F56437">
            <w:pPr>
              <w:snapToGrid w:val="0"/>
              <w:spacing w:after="295" w:line="120" w:lineRule="exact"/>
              <w:ind w:firstLine="482"/>
              <w:outlineLvl w:val="0"/>
              <w:rPr>
                <w:rFonts w:hint="eastAsia" w:ascii="宋体" w:hAnsi="宋体"/>
                <w:sz w:val="24"/>
              </w:rPr>
            </w:pPr>
          </w:p>
        </w:tc>
        <w:tc>
          <w:tcPr>
            <w:tcW w:w="1423" w:type="dxa"/>
            <w:tcBorders>
              <w:top w:val="single" w:color="auto" w:sz="4" w:space="0"/>
              <w:left w:val="single" w:color="auto" w:sz="4" w:space="0"/>
              <w:bottom w:val="single" w:color="auto" w:sz="4" w:space="0"/>
            </w:tcBorders>
          </w:tcPr>
          <w:p w14:paraId="19125D96">
            <w:pPr>
              <w:snapToGrid w:val="0"/>
              <w:spacing w:after="295" w:line="120" w:lineRule="exact"/>
              <w:ind w:firstLine="482"/>
              <w:outlineLvl w:val="0"/>
              <w:rPr>
                <w:rFonts w:hint="eastAsia" w:ascii="宋体" w:hAnsi="宋体"/>
                <w:sz w:val="24"/>
              </w:rPr>
            </w:pPr>
          </w:p>
        </w:tc>
      </w:tr>
      <w:tr w14:paraId="504427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5250A788">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7B37E03F">
            <w:pPr>
              <w:snapToGrid w:val="0"/>
              <w:spacing w:after="295" w:line="120" w:lineRule="exact"/>
              <w:ind w:firstLine="482"/>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29A2DAE8">
            <w:pPr>
              <w:snapToGrid w:val="0"/>
              <w:spacing w:after="295" w:line="120" w:lineRule="exact"/>
              <w:ind w:firstLine="482"/>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67B4C03C">
            <w:pPr>
              <w:snapToGrid w:val="0"/>
              <w:spacing w:after="295" w:line="120" w:lineRule="exact"/>
              <w:ind w:firstLine="482"/>
              <w:outlineLvl w:val="0"/>
              <w:rPr>
                <w:rFonts w:hint="eastAsia" w:ascii="宋体" w:hAnsi="宋体"/>
                <w:sz w:val="24"/>
              </w:rPr>
            </w:pPr>
          </w:p>
        </w:tc>
        <w:tc>
          <w:tcPr>
            <w:tcW w:w="1423" w:type="dxa"/>
            <w:tcBorders>
              <w:top w:val="single" w:color="auto" w:sz="4" w:space="0"/>
              <w:left w:val="single" w:color="auto" w:sz="4" w:space="0"/>
              <w:bottom w:val="single" w:color="auto" w:sz="4" w:space="0"/>
            </w:tcBorders>
          </w:tcPr>
          <w:p w14:paraId="1C3FA25A">
            <w:pPr>
              <w:snapToGrid w:val="0"/>
              <w:spacing w:after="295" w:line="120" w:lineRule="exact"/>
              <w:ind w:firstLine="482"/>
              <w:outlineLvl w:val="0"/>
              <w:rPr>
                <w:rFonts w:hint="eastAsia" w:ascii="宋体" w:hAnsi="宋体"/>
                <w:sz w:val="24"/>
              </w:rPr>
            </w:pPr>
          </w:p>
        </w:tc>
      </w:tr>
      <w:tr w14:paraId="253482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61A81938">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08DC56C8">
            <w:pPr>
              <w:snapToGrid w:val="0"/>
              <w:spacing w:after="295" w:line="120" w:lineRule="exact"/>
              <w:ind w:firstLine="482"/>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07F9FD8B">
            <w:pPr>
              <w:snapToGrid w:val="0"/>
              <w:spacing w:after="295" w:line="120" w:lineRule="exact"/>
              <w:ind w:firstLine="482"/>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1C806A88">
            <w:pPr>
              <w:snapToGrid w:val="0"/>
              <w:spacing w:after="295" w:line="120" w:lineRule="exact"/>
              <w:ind w:firstLine="482"/>
              <w:outlineLvl w:val="0"/>
              <w:rPr>
                <w:rFonts w:hint="eastAsia" w:ascii="宋体" w:hAnsi="宋体"/>
                <w:sz w:val="24"/>
              </w:rPr>
            </w:pPr>
          </w:p>
        </w:tc>
        <w:tc>
          <w:tcPr>
            <w:tcW w:w="1423" w:type="dxa"/>
            <w:tcBorders>
              <w:top w:val="single" w:color="auto" w:sz="4" w:space="0"/>
              <w:left w:val="single" w:color="auto" w:sz="4" w:space="0"/>
              <w:bottom w:val="single" w:color="auto" w:sz="4" w:space="0"/>
            </w:tcBorders>
          </w:tcPr>
          <w:p w14:paraId="05839D41">
            <w:pPr>
              <w:snapToGrid w:val="0"/>
              <w:spacing w:after="295" w:line="120" w:lineRule="exact"/>
              <w:ind w:firstLine="482"/>
              <w:outlineLvl w:val="0"/>
              <w:rPr>
                <w:rFonts w:hint="eastAsia" w:ascii="宋体" w:hAnsi="宋体"/>
                <w:sz w:val="24"/>
              </w:rPr>
            </w:pPr>
          </w:p>
        </w:tc>
      </w:tr>
      <w:tr w14:paraId="787FB6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6A8A0706">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4C3C5F40">
            <w:pPr>
              <w:snapToGrid w:val="0"/>
              <w:spacing w:after="295" w:line="120" w:lineRule="exact"/>
              <w:ind w:firstLine="482"/>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431EED92">
            <w:pPr>
              <w:snapToGrid w:val="0"/>
              <w:spacing w:after="295" w:line="120" w:lineRule="exact"/>
              <w:ind w:firstLine="482"/>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148CD348">
            <w:pPr>
              <w:snapToGrid w:val="0"/>
              <w:spacing w:after="295" w:line="120" w:lineRule="exact"/>
              <w:ind w:firstLine="482"/>
              <w:outlineLvl w:val="0"/>
              <w:rPr>
                <w:rFonts w:hint="eastAsia" w:ascii="宋体" w:hAnsi="宋体"/>
                <w:sz w:val="24"/>
              </w:rPr>
            </w:pPr>
          </w:p>
        </w:tc>
        <w:tc>
          <w:tcPr>
            <w:tcW w:w="1423" w:type="dxa"/>
            <w:tcBorders>
              <w:top w:val="single" w:color="auto" w:sz="4" w:space="0"/>
              <w:left w:val="single" w:color="auto" w:sz="4" w:space="0"/>
              <w:bottom w:val="single" w:color="auto" w:sz="4" w:space="0"/>
            </w:tcBorders>
          </w:tcPr>
          <w:p w14:paraId="79923171">
            <w:pPr>
              <w:snapToGrid w:val="0"/>
              <w:spacing w:after="295" w:line="120" w:lineRule="exact"/>
              <w:ind w:firstLine="482"/>
              <w:outlineLvl w:val="0"/>
              <w:rPr>
                <w:rFonts w:hint="eastAsia" w:ascii="宋体" w:hAnsi="宋体"/>
                <w:sz w:val="24"/>
              </w:rPr>
            </w:pPr>
          </w:p>
        </w:tc>
      </w:tr>
      <w:tr w14:paraId="21BAC8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bottom w:val="single" w:color="auto" w:sz="4" w:space="0"/>
              <w:right w:val="single" w:color="auto" w:sz="4" w:space="0"/>
            </w:tcBorders>
            <w:vAlign w:val="center"/>
          </w:tcPr>
          <w:p w14:paraId="5685A572">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6028F562">
            <w:pPr>
              <w:snapToGrid w:val="0"/>
              <w:spacing w:after="295" w:line="120" w:lineRule="exact"/>
              <w:ind w:firstLine="482"/>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1E5A8AD1">
            <w:pPr>
              <w:snapToGrid w:val="0"/>
              <w:spacing w:after="295" w:line="120" w:lineRule="exact"/>
              <w:ind w:firstLine="482"/>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128C4214">
            <w:pPr>
              <w:snapToGrid w:val="0"/>
              <w:spacing w:after="295" w:line="120" w:lineRule="exact"/>
              <w:ind w:firstLine="482"/>
              <w:outlineLvl w:val="0"/>
              <w:rPr>
                <w:rFonts w:hint="eastAsia" w:ascii="宋体" w:hAnsi="宋体"/>
                <w:sz w:val="24"/>
              </w:rPr>
            </w:pPr>
          </w:p>
        </w:tc>
        <w:tc>
          <w:tcPr>
            <w:tcW w:w="1423" w:type="dxa"/>
            <w:tcBorders>
              <w:top w:val="single" w:color="auto" w:sz="4" w:space="0"/>
              <w:left w:val="single" w:color="auto" w:sz="4" w:space="0"/>
              <w:bottom w:val="single" w:color="auto" w:sz="4" w:space="0"/>
            </w:tcBorders>
          </w:tcPr>
          <w:p w14:paraId="29CFBE0D">
            <w:pPr>
              <w:snapToGrid w:val="0"/>
              <w:spacing w:after="295" w:line="120" w:lineRule="exact"/>
              <w:ind w:firstLine="482"/>
              <w:outlineLvl w:val="0"/>
              <w:rPr>
                <w:rFonts w:hint="eastAsia" w:ascii="宋体" w:hAnsi="宋体"/>
                <w:sz w:val="24"/>
              </w:rPr>
            </w:pPr>
          </w:p>
        </w:tc>
      </w:tr>
    </w:tbl>
    <w:p w14:paraId="15B700CD">
      <w:pPr>
        <w:snapToGrid w:val="0"/>
        <w:spacing w:before="50" w:after="50"/>
        <w:ind w:firstLine="420"/>
        <w:rPr>
          <w:rFonts w:hint="eastAsia" w:ascii="宋体" w:hAnsi="宋体"/>
          <w:b/>
        </w:rPr>
      </w:pPr>
    </w:p>
    <w:p w14:paraId="28A66A27">
      <w:pPr>
        <w:snapToGrid w:val="0"/>
        <w:spacing w:before="50" w:after="50"/>
        <w:ind w:firstLine="560"/>
        <w:rPr>
          <w:rFonts w:hint="eastAsia" w:ascii="宋体" w:hAnsi="宋体"/>
          <w:b/>
          <w:spacing w:val="20"/>
          <w:sz w:val="24"/>
        </w:rPr>
      </w:pPr>
    </w:p>
    <w:p w14:paraId="13431E0E">
      <w:pPr>
        <w:snapToGrid w:val="0"/>
        <w:spacing w:before="50" w:after="50"/>
        <w:rPr>
          <w:rFonts w:hint="eastAsia" w:ascii="宋体" w:hAnsi="宋体"/>
        </w:rPr>
      </w:pPr>
    </w:p>
    <w:p w14:paraId="10E4C84B">
      <w:pPr>
        <w:snapToGrid w:val="0"/>
        <w:ind w:left="2" w:right="-817" w:rightChars="-389"/>
        <w:rPr>
          <w:rFonts w:hint="eastAsia" w:ascii="宋体" w:hAnsi="宋体"/>
        </w:rPr>
      </w:pPr>
    </w:p>
    <w:p w14:paraId="33E4AA7B">
      <w:pPr>
        <w:snapToGrid w:val="0"/>
        <w:spacing w:before="50" w:after="50"/>
        <w:rPr>
          <w:rFonts w:hint="eastAsia" w:ascii="宋体" w:hAnsi="宋体"/>
          <w:sz w:val="24"/>
        </w:rPr>
      </w:pPr>
      <w:r>
        <w:rPr>
          <w:rFonts w:hint="eastAsia" w:ascii="宋体" w:hAnsi="宋体"/>
        </w:rPr>
        <w:t>投标人名称（盖章）：</w:t>
      </w:r>
      <w:r>
        <w:rPr>
          <w:rFonts w:hint="eastAsia" w:ascii="宋体" w:hAnsi="宋体"/>
          <w:spacing w:val="20"/>
        </w:rPr>
        <w:t>日期：</w:t>
      </w:r>
    </w:p>
    <w:p w14:paraId="666D043A">
      <w:pPr>
        <w:snapToGrid w:val="0"/>
        <w:spacing w:before="50" w:after="156" w:afterLines="50"/>
        <w:ind w:firstLine="480"/>
        <w:jc w:val="left"/>
        <w:rPr>
          <w:rFonts w:hint="eastAsia" w:ascii="宋体" w:hAnsi="宋体"/>
          <w:b/>
          <w:sz w:val="24"/>
        </w:rPr>
      </w:pPr>
    </w:p>
    <w:bookmarkEnd w:id="1"/>
    <w:p w14:paraId="7F481336"/>
    <w:p w14:paraId="0B15FF4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2OcuAe">
    <w:altName w:val="MingLiU-ExtB"/>
    <w:panose1 w:val="00000000000000000000"/>
    <w:charset w:val="88"/>
    <w:family w:val="auto"/>
    <w:pitch w:val="default"/>
    <w:sig w:usb0="00000000" w:usb1="00000000" w:usb2="00000010" w:usb3="00000000" w:csb0="0010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使用中文字体)">
    <w:altName w:val="宋体"/>
    <w:panose1 w:val="00000000000000000000"/>
    <w:charset w:val="00"/>
    <w:family w:val="roman"/>
    <w:pitch w:val="default"/>
    <w:sig w:usb0="00000000" w:usb1="00000000" w:usb2="00000010" w:usb3="00000000" w:csb0="00040000" w:csb1="00000000"/>
  </w:font>
  <w:font w:name="Marlett">
    <w:panose1 w:val="00000000000000000000"/>
    <w:charset w:val="02"/>
    <w:family w:val="auto"/>
    <w:pitch w:val="default"/>
    <w:sig w:usb0="00000000" w:usb1="00000000" w:usb2="00000000" w:usb3="00000000" w:csb0="8000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lgerian">
    <w:panose1 w:val="04020705040A02060702"/>
    <w:charset w:val="00"/>
    <w:family w:val="decorative"/>
    <w:pitch w:val="default"/>
    <w:sig w:usb0="00000003" w:usb1="00000000" w:usb2="00000000" w:usb3="00000000" w:csb0="20000001" w:csb1="00000000"/>
  </w:font>
  <w:font w:name="Arial Narrow">
    <w:panose1 w:val="020B0606020202030204"/>
    <w:charset w:val="00"/>
    <w:family w:val="swiss"/>
    <w:pitch w:val="default"/>
    <w:sig w:usb0="00000287" w:usb1="00000800" w:usb2="00000000" w:usb3="00000000" w:csb0="2000009F" w:csb1="DFD7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黑体简体">
    <w:altName w:val="微软雅黑"/>
    <w:panose1 w:val="00000000000000000000"/>
    <w:charset w:val="86"/>
    <w:family w:val="script"/>
    <w:pitch w:val="default"/>
    <w:sig w:usb0="00000000" w:usb1="00000000" w:usb2="00000010" w:usb3="00000000" w:csb0="00040000" w:csb1="00000000"/>
  </w:font>
  <w:font w:name="Chiller">
    <w:panose1 w:val="04020404031007020602"/>
    <w:charset w:val="00"/>
    <w:family w:val="decorative"/>
    <w:pitch w:val="default"/>
    <w:sig w:usb0="00000003" w:usb1="00000000" w:usb2="00000000" w:usb3="00000000" w:csb0="20000001" w:csb1="00000000"/>
  </w:font>
  <w:font w:name="Arial Unicode MS">
    <w:altName w:val="宋体"/>
    <w:panose1 w:val="020B0604020202020204"/>
    <w:charset w:val="86"/>
    <w:family w:val="swiss"/>
    <w:pitch w:val="default"/>
    <w:sig w:usb0="00000000" w:usb1="00000000" w:usb2="0000003F" w:usb3="00000000" w:csb0="603F01FF" w:csb1="FFFF0000"/>
  </w:font>
  <w:font w:name="方正大黑简体">
    <w:altName w:val="黑体"/>
    <w:panose1 w:val="00000000000000000000"/>
    <w:charset w:val="86"/>
    <w:family w:val="script"/>
    <w:pitch w:val="default"/>
    <w:sig w:usb0="00000000" w:usb1="00000000" w:usb2="00000010" w:usb3="00000000" w:csb0="00040000" w:csb1="00000000"/>
  </w:font>
  <w:font w:name="Century Gothic">
    <w:panose1 w:val="020B0502020202020204"/>
    <w:charset w:val="00"/>
    <w:family w:val="swiss"/>
    <w:pitch w:val="default"/>
    <w:sig w:usb0="00000287" w:usb1="00000000" w:usb2="00000000" w:usb3="00000000" w:csb0="2000009F" w:csb1="DFD70000"/>
  </w:font>
  <w:font w:name="???">
    <w:altName w:val="Segoe Print"/>
    <w:panose1 w:val="00000000000000000000"/>
    <w:charset w:val="00"/>
    <w:family w:val="roman"/>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Stone Sans">
    <w:altName w:val="宋体"/>
    <w:panose1 w:val="00000000000000000000"/>
    <w:charset w:val="86"/>
    <w:family w:val="auto"/>
    <w:pitch w:val="default"/>
    <w:sig w:usb0="00000000" w:usb1="00000000" w:usb2="00000010" w:usb3="00000000" w:csb0="00040000" w:csb1="00000000"/>
  </w:font>
  <w:font w:name="華康細圓體">
    <w:altName w:val="Microsoft JhengHei"/>
    <w:panose1 w:val="00000000000000000000"/>
    <w:charset w:val="88"/>
    <w:family w:val="auto"/>
    <w:pitch w:val="default"/>
    <w:sig w:usb0="00000000" w:usb1="00000000" w:usb2="00000010" w:usb3="00000000" w:csb0="00100000" w:csb1="00000000"/>
  </w:font>
  <w:font w:name="文鼎粗黑">
    <w:altName w:val="黑体"/>
    <w:panose1 w:val="00000000000000000000"/>
    <w:charset w:val="86"/>
    <w:family w:val="auto"/>
    <w:pitch w:val="default"/>
    <w:sig w:usb0="00000000" w:usb1="00000000" w:usb2="00000010" w:usb3="00000000" w:csb0="00040000" w:csb1="00000000"/>
  </w:font>
  <w:font w:name="H Yg 2gj">
    <w:altName w:val="宋体"/>
    <w:panose1 w:val="00000000000000000000"/>
    <w:charset w:val="86"/>
    <w:family w:val="swiss"/>
    <w:pitch w:val="default"/>
    <w:sig w:usb0="00000000" w:usb1="00000000" w:usb2="0000001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HP Simplified Hans Light">
    <w:altName w:val="宋体"/>
    <w:panose1 w:val="00000000000000000000"/>
    <w:charset w:val="86"/>
    <w:family w:val="swiss"/>
    <w:pitch w:val="default"/>
    <w:sig w:usb0="00000000" w:usb1="00000000" w:usb2="00000010" w:usb3="00000000" w:csb0="00040000" w:csb1="00000000"/>
  </w:font>
  <w:font w:name="華康粗圓體">
    <w:altName w:val="Microsoft JhengHei"/>
    <w:panose1 w:val="00000000000000000000"/>
    <w:charset w:val="88"/>
    <w:family w:val="auto"/>
    <w:pitch w:val="default"/>
    <w:sig w:usb0="00000000" w:usb1="00000000" w:usb2="00000010" w:usb3="00000000" w:csb0="00100000" w:csb1="00000000"/>
  </w:font>
  <w:font w:name="Calibri Light">
    <w:panose1 w:val="020F03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创艺简标宋">
    <w:altName w:val="黑体"/>
    <w:panose1 w:val="00000000000000000000"/>
    <w:charset w:val="86"/>
    <w:family w:val="auto"/>
    <w:pitch w:val="default"/>
    <w:sig w:usb0="00000000" w:usb1="00000000" w:usb2="00000010" w:usb3="00000000" w:csb0="00040000" w:csb1="00000000"/>
  </w:font>
  <w:font w:name="MS UI Gothic">
    <w:panose1 w:val="020B0600070205080204"/>
    <w:charset w:val="80"/>
    <w:family w:val="swiss"/>
    <w:pitch w:val="default"/>
    <w:sig w:usb0="E00002FF" w:usb1="6AC7FDFB" w:usb2="08000012" w:usb3="00000000" w:csb0="4002009F" w:csb1="DFD70000"/>
  </w:font>
  <w:font w:name="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Microsoft JhengHei">
    <w:panose1 w:val="020B0604030504040204"/>
    <w:charset w:val="88"/>
    <w:family w:val="auto"/>
    <w:pitch w:val="default"/>
    <w:sig w:usb0="000002A7" w:usb1="28CF4400" w:usb2="00000016" w:usb3="00000000" w:csb0="00100009"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2247754"/>
    </w:sdtPr>
    <w:sdtContent>
      <w:p w14:paraId="434A077B">
        <w:pPr>
          <w:pStyle w:val="42"/>
          <w:jc w:val="right"/>
        </w:pPr>
        <w:r>
          <w:fldChar w:fldCharType="begin"/>
        </w:r>
        <w:r>
          <w:instrText xml:space="preserve">PAGE   \* MERGEFORMAT</w:instrText>
        </w:r>
        <w:r>
          <w:fldChar w:fldCharType="separate"/>
        </w:r>
        <w:r>
          <w:rPr>
            <w:lang w:val="zh-CN"/>
          </w:rPr>
          <w:t>2</w:t>
        </w:r>
        <w:r>
          <w:fldChar w:fldCharType="end"/>
        </w:r>
      </w:p>
    </w:sdtContent>
  </w:sdt>
  <w:p w14:paraId="0A0DDE9E">
    <w:pPr>
      <w:pStyle w:val="4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829828"/>
    <w:multiLevelType w:val="singleLevel"/>
    <w:tmpl w:val="A3829828"/>
    <w:lvl w:ilvl="0" w:tentative="0">
      <w:start w:val="1"/>
      <w:numFmt w:val="lowerLetter"/>
      <w:suff w:val="nothing"/>
      <w:lvlText w:val="%1．"/>
      <w:lvlJc w:val="left"/>
    </w:lvl>
  </w:abstractNum>
  <w:abstractNum w:abstractNumId="1">
    <w:nsid w:val="FFFFFF7F"/>
    <w:multiLevelType w:val="singleLevel"/>
    <w:tmpl w:val="FFFFFF7F"/>
    <w:lvl w:ilvl="0" w:tentative="0">
      <w:start w:val="1"/>
      <w:numFmt w:val="decimal"/>
      <w:pStyle w:val="28"/>
      <w:lvlText w:val="%1."/>
      <w:lvlJc w:val="left"/>
      <w:pPr>
        <w:tabs>
          <w:tab w:val="left" w:pos="780"/>
        </w:tabs>
        <w:ind w:left="780" w:hanging="360"/>
      </w:pPr>
      <w:rPr>
        <w:rFonts w:cs="Times New Roman"/>
      </w:rPr>
    </w:lvl>
  </w:abstractNum>
  <w:abstractNum w:abstractNumId="2">
    <w:nsid w:val="00000002"/>
    <w:multiLevelType w:val="singleLevel"/>
    <w:tmpl w:val="00000002"/>
    <w:lvl w:ilvl="0" w:tentative="0">
      <w:start w:val="1"/>
      <w:numFmt w:val="bullet"/>
      <w:pStyle w:val="156"/>
      <w:lvlText w:val=""/>
      <w:lvlJc w:val="left"/>
      <w:pPr>
        <w:tabs>
          <w:tab w:val="left" w:pos="360"/>
        </w:tabs>
        <w:ind w:left="360" w:hanging="360"/>
      </w:pPr>
      <w:rPr>
        <w:rFonts w:hint="default" w:ascii="Wingdings" w:hAnsi="Wingdings"/>
      </w:rPr>
    </w:lvl>
  </w:abstractNum>
  <w:abstractNum w:abstractNumId="3">
    <w:nsid w:val="00000004"/>
    <w:multiLevelType w:val="multilevel"/>
    <w:tmpl w:val="00000004"/>
    <w:lvl w:ilvl="0" w:tentative="0">
      <w:start w:val="1"/>
      <w:numFmt w:val="japaneseCounting"/>
      <w:lvlText w:val="第%1章"/>
      <w:lvlJc w:val="left"/>
      <w:pPr>
        <w:tabs>
          <w:tab w:val="left" w:pos="1440"/>
        </w:tabs>
        <w:ind w:left="1440" w:hanging="1275"/>
      </w:pPr>
      <w:rPr>
        <w:rFonts w:cs="Times New Roman"/>
      </w:rPr>
    </w:lvl>
    <w:lvl w:ilvl="1" w:tentative="0">
      <w:start w:val="1"/>
      <w:numFmt w:val="japaneseCounting"/>
      <w:lvlText w:val="%2、"/>
      <w:lvlJc w:val="left"/>
      <w:pPr>
        <w:tabs>
          <w:tab w:val="left" w:pos="1305"/>
        </w:tabs>
        <w:ind w:left="1305" w:hanging="720"/>
      </w:pPr>
      <w:rPr>
        <w:rFonts w:cs="Times New Roman"/>
      </w:rPr>
    </w:lvl>
    <w:lvl w:ilvl="2" w:tentative="0">
      <w:start w:val="1"/>
      <w:numFmt w:val="lowerRoman"/>
      <w:lvlText w:val="%3."/>
      <w:lvlJc w:val="right"/>
      <w:pPr>
        <w:tabs>
          <w:tab w:val="left" w:pos="1425"/>
        </w:tabs>
        <w:ind w:left="1425" w:hanging="420"/>
      </w:pPr>
      <w:rPr>
        <w:rFonts w:cs="Times New Roman"/>
      </w:rPr>
    </w:lvl>
    <w:lvl w:ilvl="3" w:tentative="0">
      <w:start w:val="1"/>
      <w:numFmt w:val="decimal"/>
      <w:lvlText w:val="%4."/>
      <w:lvlJc w:val="left"/>
      <w:pPr>
        <w:tabs>
          <w:tab w:val="left" w:pos="1845"/>
        </w:tabs>
        <w:ind w:left="1845" w:hanging="420"/>
      </w:pPr>
      <w:rPr>
        <w:rFonts w:cs="Times New Roman"/>
      </w:rPr>
    </w:lvl>
    <w:lvl w:ilvl="4" w:tentative="0">
      <w:start w:val="1"/>
      <w:numFmt w:val="lowerLetter"/>
      <w:lvlText w:val="%5)"/>
      <w:lvlJc w:val="left"/>
      <w:pPr>
        <w:tabs>
          <w:tab w:val="left" w:pos="2265"/>
        </w:tabs>
        <w:ind w:left="2265" w:hanging="420"/>
      </w:pPr>
      <w:rPr>
        <w:rFonts w:cs="Times New Roman"/>
      </w:rPr>
    </w:lvl>
    <w:lvl w:ilvl="5" w:tentative="0">
      <w:start w:val="1"/>
      <w:numFmt w:val="lowerRoman"/>
      <w:lvlText w:val="%6."/>
      <w:lvlJc w:val="right"/>
      <w:pPr>
        <w:tabs>
          <w:tab w:val="left" w:pos="2685"/>
        </w:tabs>
        <w:ind w:left="2685" w:hanging="420"/>
      </w:pPr>
      <w:rPr>
        <w:rFonts w:cs="Times New Roman"/>
      </w:rPr>
    </w:lvl>
    <w:lvl w:ilvl="6" w:tentative="0">
      <w:start w:val="1"/>
      <w:numFmt w:val="decimal"/>
      <w:lvlText w:val="%7."/>
      <w:lvlJc w:val="left"/>
      <w:pPr>
        <w:tabs>
          <w:tab w:val="left" w:pos="3105"/>
        </w:tabs>
        <w:ind w:left="3105" w:hanging="420"/>
      </w:pPr>
      <w:rPr>
        <w:rFonts w:cs="Times New Roman"/>
      </w:rPr>
    </w:lvl>
    <w:lvl w:ilvl="7" w:tentative="0">
      <w:start w:val="1"/>
      <w:numFmt w:val="lowerLetter"/>
      <w:lvlText w:val="%8)"/>
      <w:lvlJc w:val="left"/>
      <w:pPr>
        <w:tabs>
          <w:tab w:val="left" w:pos="3525"/>
        </w:tabs>
        <w:ind w:left="3525" w:hanging="420"/>
      </w:pPr>
      <w:rPr>
        <w:rFonts w:cs="Times New Roman"/>
      </w:rPr>
    </w:lvl>
    <w:lvl w:ilvl="8" w:tentative="0">
      <w:start w:val="1"/>
      <w:numFmt w:val="lowerRoman"/>
      <w:lvlText w:val="%9."/>
      <w:lvlJc w:val="right"/>
      <w:pPr>
        <w:tabs>
          <w:tab w:val="left" w:pos="3945"/>
        </w:tabs>
        <w:ind w:left="3945" w:hanging="420"/>
      </w:pPr>
      <w:rPr>
        <w:rFonts w:cs="Times New Roman"/>
      </w:rPr>
    </w:lvl>
  </w:abstractNum>
  <w:abstractNum w:abstractNumId="4">
    <w:nsid w:val="00000009"/>
    <w:multiLevelType w:val="multilevel"/>
    <w:tmpl w:val="00000009"/>
    <w:lvl w:ilvl="0" w:tentative="0">
      <w:start w:val="1"/>
      <w:numFmt w:val="japaneseCounting"/>
      <w:pStyle w:val="422"/>
      <w:suff w:val="nothing"/>
      <w:lvlText w:val="%1、"/>
      <w:lvlJc w:val="left"/>
      <w:rPr>
        <w:rFonts w:hint="eastAsia" w:ascii="宋体" w:eastAsia="宋体" w:cs="Times New Roman"/>
        <w:b/>
        <w:i w:val="0"/>
        <w:sz w:val="28"/>
      </w:rPr>
    </w:lvl>
    <w:lvl w:ilvl="1" w:tentative="0">
      <w:start w:val="1"/>
      <w:numFmt w:val="japaneseCounting"/>
      <w:pStyle w:val="420"/>
      <w:suff w:val="nothing"/>
      <w:lvlText w:val="（%2）"/>
      <w:lvlJc w:val="left"/>
      <w:rPr>
        <w:rFonts w:hint="eastAsia" w:ascii="宋体" w:eastAsia="宋体" w:cs="Times New Roman"/>
        <w:b/>
        <w:i w:val="0"/>
        <w:sz w:val="24"/>
      </w:rPr>
    </w:lvl>
    <w:lvl w:ilvl="2" w:tentative="0">
      <w:start w:val="1"/>
      <w:numFmt w:val="decimal"/>
      <w:pStyle w:val="418"/>
      <w:lvlText w:val="%1.%2.%3"/>
      <w:lvlJc w:val="left"/>
      <w:rPr>
        <w:rFonts w:hint="eastAsia" w:ascii="宋体" w:eastAsia="宋体" w:cs="Times New Roman"/>
        <w:b/>
        <w:i w:val="0"/>
        <w:sz w:val="24"/>
      </w:rPr>
    </w:lvl>
    <w:lvl w:ilvl="3" w:tentative="0">
      <w:start w:val="1"/>
      <w:numFmt w:val="decimal"/>
      <w:pStyle w:val="417"/>
      <w:lvlText w:val="%1.%2.%3.%4"/>
      <w:lvlJc w:val="left"/>
      <w:rPr>
        <w:rFonts w:hint="eastAsia" w:ascii="宋体" w:eastAsia="宋体" w:cs="Times New Roman"/>
        <w:b/>
        <w:i w:val="0"/>
        <w:sz w:val="21"/>
      </w:rPr>
    </w:lvl>
    <w:lvl w:ilvl="4" w:tentative="0">
      <w:start w:val="1"/>
      <w:numFmt w:val="lowerLetter"/>
      <w:pStyle w:val="718"/>
      <w:lvlText w:val="%5)"/>
      <w:lvlJc w:val="left"/>
      <w:pPr>
        <w:ind w:left="2520" w:hanging="420"/>
      </w:pPr>
      <w:rPr>
        <w:rFonts w:hint="eastAsia" w:cs="Times New Roman"/>
      </w:rPr>
    </w:lvl>
    <w:lvl w:ilvl="5" w:tentative="0">
      <w:start w:val="1"/>
      <w:numFmt w:val="lowerRoman"/>
      <w:lvlText w:val="%6."/>
      <w:lvlJc w:val="right"/>
      <w:pPr>
        <w:ind w:left="2940" w:hanging="420"/>
      </w:pPr>
      <w:rPr>
        <w:rFonts w:hint="eastAsia" w:cs="Times New Roman"/>
      </w:rPr>
    </w:lvl>
    <w:lvl w:ilvl="6" w:tentative="0">
      <w:start w:val="1"/>
      <w:numFmt w:val="decimal"/>
      <w:lvlText w:val="%7."/>
      <w:lvlJc w:val="left"/>
      <w:pPr>
        <w:ind w:left="3360" w:hanging="420"/>
      </w:pPr>
      <w:rPr>
        <w:rFonts w:hint="eastAsia" w:cs="Times New Roman"/>
      </w:rPr>
    </w:lvl>
    <w:lvl w:ilvl="7" w:tentative="0">
      <w:start w:val="1"/>
      <w:numFmt w:val="lowerLetter"/>
      <w:lvlText w:val="%8)"/>
      <w:lvlJc w:val="left"/>
      <w:pPr>
        <w:ind w:left="3780" w:hanging="420"/>
      </w:pPr>
      <w:rPr>
        <w:rFonts w:hint="eastAsia" w:cs="Times New Roman"/>
      </w:rPr>
    </w:lvl>
    <w:lvl w:ilvl="8" w:tentative="0">
      <w:start w:val="1"/>
      <w:numFmt w:val="lowerRoman"/>
      <w:lvlText w:val="%9."/>
      <w:lvlJc w:val="right"/>
      <w:pPr>
        <w:ind w:left="4200" w:hanging="420"/>
      </w:pPr>
      <w:rPr>
        <w:rFonts w:hint="eastAsia" w:cs="Times New Roman"/>
      </w:rPr>
    </w:lvl>
  </w:abstractNum>
  <w:abstractNum w:abstractNumId="5">
    <w:nsid w:val="0000000A"/>
    <w:multiLevelType w:val="multilevel"/>
    <w:tmpl w:val="0000000A"/>
    <w:lvl w:ilvl="0" w:tentative="0">
      <w:start w:val="1"/>
      <w:numFmt w:val="decimal"/>
      <w:pStyle w:val="397"/>
      <w:suff w:val="space"/>
      <w:lvlText w:val="%1."/>
      <w:lvlJc w:val="left"/>
      <w:pPr>
        <w:ind w:firstLine="403"/>
      </w:pPr>
      <w:rPr>
        <w:rFonts w:hint="eastAsia" w:ascii="宋体" w:eastAsia="宋体" w:cs="Times New Roman"/>
        <w:b/>
        <w:i w:val="0"/>
        <w:caps w:val="0"/>
        <w:snapToGrid/>
        <w:vanish w:val="0"/>
        <w:color w:val="000000"/>
        <w:spacing w:val="0"/>
        <w:w w:val="100"/>
        <w:kern w:val="0"/>
        <w:position w:val="0"/>
        <w:sz w:val="21"/>
        <w:u w:val="none"/>
        <w:vertAlign w:val="baseline"/>
      </w:rPr>
    </w:lvl>
    <w:lvl w:ilvl="1" w:tentative="0">
      <w:start w:val="1"/>
      <w:numFmt w:val="decimal"/>
      <w:suff w:val="space"/>
      <w:lvlText w:val="%1.%2"/>
      <w:lvlJc w:val="left"/>
      <w:pPr>
        <w:ind w:firstLine="403"/>
      </w:pPr>
      <w:rPr>
        <w:rFonts w:hint="eastAsia" w:ascii="宋体" w:eastAsia="宋体" w:cs="Times New Roman"/>
        <w:b w:val="0"/>
        <w:i w:val="0"/>
        <w:caps w:val="0"/>
        <w:vanish w:val="0"/>
        <w:color w:val="000000"/>
        <w:sz w:val="21"/>
        <w:vertAlign w:val="baseline"/>
      </w:rPr>
    </w:lvl>
    <w:lvl w:ilvl="2" w:tentative="0">
      <w:start w:val="1"/>
      <w:numFmt w:val="decimal"/>
      <w:pStyle w:val="673"/>
      <w:suff w:val="nothing"/>
      <w:lvlText w:val="%1.%2.%3"/>
      <w:lvlJc w:val="left"/>
      <w:pPr>
        <w:ind w:firstLine="400"/>
      </w:pPr>
      <w:rPr>
        <w:rFonts w:hint="eastAsia" w:ascii="宋体" w:eastAsia="宋体" w:cs="Times New Roman"/>
        <w:b w:val="0"/>
        <w:i w:val="0"/>
        <w:sz w:val="21"/>
      </w:rPr>
    </w:lvl>
    <w:lvl w:ilvl="3" w:tentative="0">
      <w:start w:val="1"/>
      <w:numFmt w:val="decimal"/>
      <w:suff w:val="nothing"/>
      <w:lvlText w:val="%1.%2.%3.%4"/>
      <w:lvlJc w:val="left"/>
      <w:pPr>
        <w:ind w:firstLine="403"/>
      </w:pPr>
      <w:rPr>
        <w:rFonts w:hint="eastAsia" w:cs="Times New Roman"/>
      </w:rPr>
    </w:lvl>
    <w:lvl w:ilvl="4" w:tentative="0">
      <w:start w:val="1"/>
      <w:numFmt w:val="decimal"/>
      <w:suff w:val="nothing"/>
      <w:lvlText w:val="%1.%2.%3.%4.%5"/>
      <w:lvlJc w:val="left"/>
      <w:pPr>
        <w:ind w:firstLine="403"/>
      </w:pPr>
      <w:rPr>
        <w:rFonts w:hint="eastAsia" w:cs="Times New Roman"/>
      </w:rPr>
    </w:lvl>
    <w:lvl w:ilvl="5" w:tentative="0">
      <w:start w:val="1"/>
      <w:numFmt w:val="decimal"/>
      <w:suff w:val="nothing"/>
      <w:lvlText w:val="%1.%2.%3.%4.%5.%6"/>
      <w:lvlJc w:val="left"/>
      <w:pPr>
        <w:ind w:firstLine="403"/>
      </w:pPr>
      <w:rPr>
        <w:rFonts w:hint="eastAsia" w:cs="Times New Roman"/>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abstractNum w:abstractNumId="6">
    <w:nsid w:val="0AADC6A9"/>
    <w:multiLevelType w:val="singleLevel"/>
    <w:tmpl w:val="0AADC6A9"/>
    <w:lvl w:ilvl="0" w:tentative="0">
      <w:start w:val="2"/>
      <w:numFmt w:val="chineseCounting"/>
      <w:suff w:val="space"/>
      <w:lvlText w:val="第%1章"/>
      <w:lvlJc w:val="left"/>
      <w:rPr>
        <w:rFonts w:hint="eastAsia" w:cs="Times New Roman"/>
      </w:rPr>
    </w:lvl>
  </w:abstractNum>
  <w:abstractNum w:abstractNumId="7">
    <w:nsid w:val="0C34DE15"/>
    <w:multiLevelType w:val="singleLevel"/>
    <w:tmpl w:val="0C34DE15"/>
    <w:lvl w:ilvl="0" w:tentative="0">
      <w:start w:val="1"/>
      <w:numFmt w:val="decimal"/>
      <w:lvlText w:val="%1."/>
      <w:lvlJc w:val="left"/>
      <w:pPr>
        <w:tabs>
          <w:tab w:val="left" w:pos="312"/>
        </w:tabs>
      </w:pPr>
      <w:rPr>
        <w:rFonts w:cs="Times New Roman"/>
      </w:rPr>
    </w:lvl>
  </w:abstractNum>
  <w:abstractNum w:abstractNumId="8">
    <w:nsid w:val="225A8346"/>
    <w:multiLevelType w:val="singleLevel"/>
    <w:tmpl w:val="225A8346"/>
    <w:lvl w:ilvl="0" w:tentative="0">
      <w:start w:val="1"/>
      <w:numFmt w:val="decimal"/>
      <w:lvlText w:val="%1."/>
      <w:lvlJc w:val="left"/>
      <w:pPr>
        <w:tabs>
          <w:tab w:val="left" w:pos="312"/>
        </w:tabs>
      </w:pPr>
      <w:rPr>
        <w:rFonts w:cs="Times New Roman"/>
      </w:rPr>
    </w:lvl>
  </w:abstractNum>
  <w:abstractNum w:abstractNumId="9">
    <w:nsid w:val="376F4EEB"/>
    <w:multiLevelType w:val="multilevel"/>
    <w:tmpl w:val="376F4EEB"/>
    <w:lvl w:ilvl="0" w:tentative="0">
      <w:start w:val="3"/>
      <w:numFmt w:val="decimal"/>
      <w:lvlText w:val="%1"/>
      <w:lvlJc w:val="left"/>
      <w:pPr>
        <w:ind w:left="360" w:hanging="360"/>
      </w:pPr>
      <w:rPr>
        <w:rFonts w:hint="default" w:cs="Times New Roman"/>
      </w:rPr>
    </w:lvl>
    <w:lvl w:ilvl="1" w:tentative="0">
      <w:start w:val="1"/>
      <w:numFmt w:val="decimal"/>
      <w:lvlText w:val="%1.%2"/>
      <w:lvlJc w:val="left"/>
      <w:pPr>
        <w:ind w:left="644" w:hanging="360"/>
      </w:pPr>
      <w:rPr>
        <w:rFonts w:hint="default" w:ascii="Times New Roman" w:hAnsi="Times New Roman" w:cs="Times New Roman"/>
        <w:b w:val="0"/>
      </w:rPr>
    </w:lvl>
    <w:lvl w:ilvl="2" w:tentative="0">
      <w:start w:val="1"/>
      <w:numFmt w:val="decimal"/>
      <w:pStyle w:val="801"/>
      <w:lvlText w:val="%1.%2.%3"/>
      <w:lvlJc w:val="left"/>
      <w:pPr>
        <w:ind w:left="720" w:hanging="720"/>
      </w:pPr>
      <w:rPr>
        <w:rFonts w:hint="default" w:cs="Times New Roman"/>
        <w:b w:val="0"/>
      </w:rPr>
    </w:lvl>
    <w:lvl w:ilvl="3" w:tentative="0">
      <w:start w:val="1"/>
      <w:numFmt w:val="decimal"/>
      <w:lvlText w:val="%1.%2.%3.%4"/>
      <w:lvlJc w:val="left"/>
      <w:pPr>
        <w:ind w:left="720" w:hanging="720"/>
      </w:pPr>
      <w:rPr>
        <w:rFonts w:hint="default" w:cs="Times New Roman"/>
      </w:rPr>
    </w:lvl>
    <w:lvl w:ilvl="4" w:tentative="0">
      <w:start w:val="1"/>
      <w:numFmt w:val="decimal"/>
      <w:lvlText w:val="%1.%2.%3.%4.%5"/>
      <w:lvlJc w:val="left"/>
      <w:pPr>
        <w:ind w:left="1080" w:hanging="1080"/>
      </w:pPr>
      <w:rPr>
        <w:rFonts w:hint="default" w:cs="Times New Roman"/>
      </w:rPr>
    </w:lvl>
    <w:lvl w:ilvl="5" w:tentative="0">
      <w:start w:val="1"/>
      <w:numFmt w:val="decimal"/>
      <w:lvlText w:val="%1.%2.%3.%4.%5.%6"/>
      <w:lvlJc w:val="left"/>
      <w:pPr>
        <w:ind w:left="1080" w:hanging="1080"/>
      </w:pPr>
      <w:rPr>
        <w:rFonts w:hint="default" w:cs="Times New Roman"/>
      </w:rPr>
    </w:lvl>
    <w:lvl w:ilvl="6" w:tentative="0">
      <w:start w:val="1"/>
      <w:numFmt w:val="decimal"/>
      <w:lvlText w:val="%1.%2.%3.%4.%5.%6.%7"/>
      <w:lvlJc w:val="left"/>
      <w:pPr>
        <w:ind w:left="1080" w:hanging="1080"/>
      </w:pPr>
      <w:rPr>
        <w:rFonts w:hint="default" w:cs="Times New Roman"/>
      </w:rPr>
    </w:lvl>
    <w:lvl w:ilvl="7" w:tentative="0">
      <w:start w:val="1"/>
      <w:numFmt w:val="decimal"/>
      <w:lvlText w:val="%1.%2.%3.%4.%5.%6.%7.%8"/>
      <w:lvlJc w:val="left"/>
      <w:pPr>
        <w:ind w:left="1440" w:hanging="1440"/>
      </w:pPr>
      <w:rPr>
        <w:rFonts w:hint="default" w:cs="Times New Roman"/>
      </w:rPr>
    </w:lvl>
    <w:lvl w:ilvl="8" w:tentative="0">
      <w:start w:val="1"/>
      <w:numFmt w:val="decimal"/>
      <w:lvlText w:val="%1.%2.%3.%4.%5.%6.%7.%8.%9"/>
      <w:lvlJc w:val="left"/>
      <w:pPr>
        <w:ind w:left="1440" w:hanging="1440"/>
      </w:pPr>
      <w:rPr>
        <w:rFonts w:hint="default" w:cs="Times New Roman"/>
      </w:rPr>
    </w:lvl>
  </w:abstractNum>
  <w:abstractNum w:abstractNumId="10">
    <w:nsid w:val="4DD4552D"/>
    <w:multiLevelType w:val="singleLevel"/>
    <w:tmpl w:val="4DD4552D"/>
    <w:lvl w:ilvl="0" w:tentative="0">
      <w:start w:val="1"/>
      <w:numFmt w:val="decimal"/>
      <w:lvlText w:val="%1."/>
      <w:lvlJc w:val="left"/>
      <w:pPr>
        <w:tabs>
          <w:tab w:val="left" w:pos="312"/>
        </w:tabs>
      </w:pPr>
      <w:rPr>
        <w:rFonts w:cs="Times New Roman"/>
      </w:rPr>
    </w:lvl>
  </w:abstractNum>
  <w:abstractNum w:abstractNumId="11">
    <w:nsid w:val="70FA3CAD"/>
    <w:multiLevelType w:val="singleLevel"/>
    <w:tmpl w:val="70FA3CAD"/>
    <w:lvl w:ilvl="0" w:tentative="0">
      <w:start w:val="1"/>
      <w:numFmt w:val="decimal"/>
      <w:lvlText w:val="%1."/>
      <w:lvlJc w:val="left"/>
      <w:pPr>
        <w:tabs>
          <w:tab w:val="left" w:pos="312"/>
        </w:tabs>
      </w:pPr>
    </w:lvl>
  </w:abstractNum>
  <w:num w:numId="1">
    <w:abstractNumId w:val="1"/>
  </w:num>
  <w:num w:numId="2">
    <w:abstractNumId w:val="2"/>
  </w:num>
  <w:num w:numId="3">
    <w:abstractNumId w:val="5"/>
  </w:num>
  <w:num w:numId="4">
    <w:abstractNumId w:val="4"/>
  </w:num>
  <w:num w:numId="5">
    <w:abstractNumId w:val="9"/>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11"/>
  </w:num>
  <w:num w:numId="11">
    <w:abstractNumId w:val="8"/>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lZDNiNjc4N2Y5YzJiNWY0NjQxMTBmZmRlYWU5ZTMifQ=="/>
  </w:docVars>
  <w:rsids>
    <w:rsidRoot w:val="00B75D1C"/>
    <w:rsid w:val="00007BC9"/>
    <w:rsid w:val="00023D7D"/>
    <w:rsid w:val="000F2FCD"/>
    <w:rsid w:val="00190CED"/>
    <w:rsid w:val="001C2C71"/>
    <w:rsid w:val="001D590A"/>
    <w:rsid w:val="001E6CAA"/>
    <w:rsid w:val="00232FA2"/>
    <w:rsid w:val="002506FD"/>
    <w:rsid w:val="002E13F6"/>
    <w:rsid w:val="00317195"/>
    <w:rsid w:val="00361144"/>
    <w:rsid w:val="00391EBB"/>
    <w:rsid w:val="00494794"/>
    <w:rsid w:val="005065E3"/>
    <w:rsid w:val="00515A73"/>
    <w:rsid w:val="00593528"/>
    <w:rsid w:val="005B4958"/>
    <w:rsid w:val="00602CB1"/>
    <w:rsid w:val="0060644A"/>
    <w:rsid w:val="00673254"/>
    <w:rsid w:val="00674E11"/>
    <w:rsid w:val="006A09B5"/>
    <w:rsid w:val="006B6273"/>
    <w:rsid w:val="00732951"/>
    <w:rsid w:val="007434A9"/>
    <w:rsid w:val="00762C56"/>
    <w:rsid w:val="007A6621"/>
    <w:rsid w:val="007B700F"/>
    <w:rsid w:val="008C42AC"/>
    <w:rsid w:val="008E1F10"/>
    <w:rsid w:val="009137E8"/>
    <w:rsid w:val="00944583"/>
    <w:rsid w:val="00977A59"/>
    <w:rsid w:val="009D373B"/>
    <w:rsid w:val="009D3C77"/>
    <w:rsid w:val="00A102A3"/>
    <w:rsid w:val="00A13FC2"/>
    <w:rsid w:val="00A4309C"/>
    <w:rsid w:val="00A5335D"/>
    <w:rsid w:val="00AA3968"/>
    <w:rsid w:val="00AC0D40"/>
    <w:rsid w:val="00B27A30"/>
    <w:rsid w:val="00B47108"/>
    <w:rsid w:val="00B75D1C"/>
    <w:rsid w:val="00BF5A71"/>
    <w:rsid w:val="00C130B7"/>
    <w:rsid w:val="00C61D75"/>
    <w:rsid w:val="00C62906"/>
    <w:rsid w:val="00DC1D94"/>
    <w:rsid w:val="00E52FCD"/>
    <w:rsid w:val="00E73594"/>
    <w:rsid w:val="00EB02AD"/>
    <w:rsid w:val="00ED0039"/>
    <w:rsid w:val="00EE241A"/>
    <w:rsid w:val="00EE6340"/>
    <w:rsid w:val="00F05DCD"/>
    <w:rsid w:val="00F163F7"/>
    <w:rsid w:val="00F75518"/>
    <w:rsid w:val="00F94E34"/>
    <w:rsid w:val="00FA0B5E"/>
    <w:rsid w:val="00FF100B"/>
    <w:rsid w:val="19C03367"/>
    <w:rsid w:val="1B2C1931"/>
    <w:rsid w:val="341C3B85"/>
    <w:rsid w:val="346A70EF"/>
    <w:rsid w:val="38517A2B"/>
    <w:rsid w:val="3ED14F51"/>
    <w:rsid w:val="506777BC"/>
    <w:rsid w:val="51BA255D"/>
    <w:rsid w:val="65B67882"/>
    <w:rsid w:val="6E3C5B42"/>
    <w:rsid w:val="6F570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9" w:semiHidden="0" w:name="heading 3"/>
    <w:lsdException w:qFormat="1" w:uiPriority="99" w:semiHidden="0" w:name="heading 4"/>
    <w:lsdException w:qFormat="1" w:uiPriority="99" w:semiHidden="0" w:name="heading 5"/>
    <w:lsdException w:qFormat="1" w:uiPriority="99" w:semiHidden="0" w:name="heading 6"/>
    <w:lsdException w:qFormat="1" w:uiPriority="99" w:semiHidden="0" w:name="heading 7"/>
    <w:lsdException w:qFormat="1" w:uiPriority="99" w:semiHidden="0" w:name="heading 8"/>
    <w:lsdException w:qFormat="1" w:uiPriority="99" w:semiHidden="0" w:name="heading 9"/>
    <w:lsdException w:qFormat="1" w:unhideWhenUsed="0"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qFormat="1" w:unhideWhenUsed="0" w:uiPriority="99" w:semiHidden="0" w:name="table of figures"/>
    <w:lsdException w:uiPriority="99" w:name="envelope address"/>
    <w:lsdException w:uiPriority="99" w:name="envelope return"/>
    <w:lsdException w:qFormat="1" w:unhideWhenUsed="0" w:uiPriority="99" w:semiHidden="0"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qFormat="1" w:unhideWhenUsed="0" w:uiPriority="99" w:semiHidden="0" w:name="endnote text"/>
    <w:lsdException w:uiPriority="99" w:name="table of authorities"/>
    <w:lsdException w:uiPriority="99"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uiPriority="99" w:name="List 4"/>
    <w:lsdException w:uiPriority="99"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iPriority="0" w:semiHidden="0" w:name="Body Text First Indent"/>
    <w:lsdException w:qFormat="1" w:uiPriority="99" w:semiHidden="0"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qFormat="1" w:unhideWhenUsed="0" w:uiPriority="99" w:name="HTML Code"/>
    <w:lsdException w:qFormat="1" w:unhideWhenUsed="0" w:uiPriority="99" w:name="HTML Definition"/>
    <w:lsdException w:qFormat="1" w:unhideWhenUsed="0" w:uiPriority="99" w:name="HTML Keyboard"/>
    <w:lsdException w:qFormat="1" w:unhideWhenUsed="0" w:uiPriority="99" w:semiHidden="0" w:name="HTML Preformatted"/>
    <w:lsdException w:qFormat="1" w:unhideWhenUsed="0"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99" w:semiHidden="0"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qFormat="1" w:unhideWhenUsed="0" w:uiPriority="99" w:name="Table Theme"/>
    <w:lsdException w:qFormat="1" w:unhideWhenUsed="0" w:uiPriority="99" w:semiHidden="0" w:name="Placeholder Text"/>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qFormat="1" w:unhideWhenUsed="0" w:uiPriority="99"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nhideWhenUsed="0" w:uiPriority="99"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99"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qFormat="1" w:unhideWhenUsed="0" w:uiPriority="99"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qFormat="1" w:unhideWhenUsed="0" w:uiPriority="99"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link w:val="93"/>
    <w:qFormat/>
    <w:uiPriority w:val="9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5">
    <w:name w:val="heading 2"/>
    <w:basedOn w:val="1"/>
    <w:next w:val="1"/>
    <w:link w:val="89"/>
    <w:unhideWhenUsed/>
    <w:qFormat/>
    <w:uiPriority w:val="9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6">
    <w:name w:val="heading 3"/>
    <w:basedOn w:val="1"/>
    <w:next w:val="1"/>
    <w:link w:val="94"/>
    <w:unhideWhenUsed/>
    <w:qFormat/>
    <w:uiPriority w:val="9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7">
    <w:name w:val="heading 4"/>
    <w:basedOn w:val="1"/>
    <w:next w:val="1"/>
    <w:link w:val="95"/>
    <w:unhideWhenUsed/>
    <w:qFormat/>
    <w:uiPriority w:val="99"/>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8">
    <w:name w:val="heading 5"/>
    <w:basedOn w:val="1"/>
    <w:next w:val="1"/>
    <w:link w:val="96"/>
    <w:unhideWhenUsed/>
    <w:qFormat/>
    <w:uiPriority w:val="99"/>
    <w:pPr>
      <w:keepNext/>
      <w:keepLines/>
      <w:spacing w:before="80" w:after="40"/>
      <w:outlineLvl w:val="4"/>
    </w:pPr>
    <w:rPr>
      <w:rFonts w:asciiTheme="minorHAnsi" w:hAnsiTheme="minorHAnsi" w:eastAsiaTheme="minorEastAsia" w:cstheme="majorBidi"/>
      <w:color w:val="104862" w:themeColor="accent1" w:themeShade="BF"/>
      <w:sz w:val="24"/>
      <w:szCs w:val="24"/>
    </w:rPr>
  </w:style>
  <w:style w:type="paragraph" w:styleId="9">
    <w:name w:val="heading 6"/>
    <w:basedOn w:val="1"/>
    <w:next w:val="1"/>
    <w:link w:val="97"/>
    <w:unhideWhenUsed/>
    <w:qFormat/>
    <w:uiPriority w:val="99"/>
    <w:pPr>
      <w:keepNext/>
      <w:keepLines/>
      <w:spacing w:before="40"/>
      <w:outlineLvl w:val="5"/>
    </w:pPr>
    <w:rPr>
      <w:rFonts w:asciiTheme="minorHAnsi" w:hAnsiTheme="minorHAnsi" w:eastAsiaTheme="minorEastAsia" w:cstheme="majorBidi"/>
      <w:b/>
      <w:bCs/>
      <w:color w:val="104862" w:themeColor="accent1" w:themeShade="BF"/>
    </w:rPr>
  </w:style>
  <w:style w:type="paragraph" w:styleId="10">
    <w:name w:val="heading 7"/>
    <w:basedOn w:val="1"/>
    <w:next w:val="1"/>
    <w:link w:val="98"/>
    <w:unhideWhenUsed/>
    <w:qFormat/>
    <w:uiPriority w:val="99"/>
    <w:pPr>
      <w:keepNext/>
      <w:keepLines/>
      <w:spacing w:before="40"/>
      <w:outlineLvl w:val="6"/>
    </w:pPr>
    <w:rPr>
      <w:rFonts w:asciiTheme="minorHAnsi" w:hAnsiTheme="minorHAnsi" w:eastAsiaTheme="minorEastAsia" w:cstheme="majorBidi"/>
      <w:b/>
      <w:bCs/>
      <w:color w:val="595959" w:themeColor="text1" w:themeTint="A6"/>
      <w14:textFill>
        <w14:solidFill>
          <w14:schemeClr w14:val="tx1">
            <w14:lumMod w14:val="65000"/>
            <w14:lumOff w14:val="35000"/>
          </w14:schemeClr>
        </w14:solidFill>
      </w14:textFill>
    </w:rPr>
  </w:style>
  <w:style w:type="paragraph" w:styleId="11">
    <w:name w:val="heading 8"/>
    <w:basedOn w:val="1"/>
    <w:next w:val="1"/>
    <w:link w:val="99"/>
    <w:unhideWhenUsed/>
    <w:qFormat/>
    <w:uiPriority w:val="99"/>
    <w:pPr>
      <w:keepNext/>
      <w:keepLines/>
      <w:outlineLvl w:val="7"/>
    </w:pPr>
    <w:rPr>
      <w:rFonts w:asciiTheme="minorHAnsi" w:hAnsiTheme="minorHAnsi" w:eastAsiaTheme="minorEastAsia" w:cstheme="majorBidi"/>
      <w:color w:val="595959" w:themeColor="text1" w:themeTint="A6"/>
      <w14:textFill>
        <w14:solidFill>
          <w14:schemeClr w14:val="tx1">
            <w14:lumMod w14:val="65000"/>
            <w14:lumOff w14:val="35000"/>
          </w14:schemeClr>
        </w14:solidFill>
      </w14:textFill>
    </w:rPr>
  </w:style>
  <w:style w:type="paragraph" w:styleId="12">
    <w:name w:val="heading 9"/>
    <w:basedOn w:val="1"/>
    <w:next w:val="1"/>
    <w:link w:val="100"/>
    <w:unhideWhenUsed/>
    <w:qFormat/>
    <w:uiPriority w:val="99"/>
    <w:pPr>
      <w:keepNext/>
      <w:keepLines/>
      <w:outlineLvl w:val="8"/>
    </w:pPr>
    <w:rPr>
      <w:rFonts w:asciiTheme="minorHAnsi" w:hAnsiTheme="minorHAnsi" w:eastAsiaTheme="majorEastAsia" w:cstheme="majorBidi"/>
      <w:color w:val="595959" w:themeColor="text1" w:themeTint="A6"/>
      <w14:textFill>
        <w14:solidFill>
          <w14:schemeClr w14:val="tx1">
            <w14:lumMod w14:val="65000"/>
            <w14:lumOff w14:val="35000"/>
          </w14:schemeClr>
        </w14:solidFill>
      </w14:textFill>
    </w:rPr>
  </w:style>
  <w:style w:type="character" w:default="1" w:styleId="71">
    <w:name w:val="Default Paragraph Font"/>
    <w:semiHidden/>
    <w:unhideWhenUsed/>
    <w:qFormat/>
    <w:uiPriority w:val="1"/>
  </w:style>
  <w:style w:type="table" w:default="1" w:styleId="6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91"/>
    <w:unhideWhenUsed/>
    <w:qFormat/>
    <w:uiPriority w:val="99"/>
    <w:pPr>
      <w:ind w:firstLine="420" w:firstLineChars="200"/>
    </w:pPr>
  </w:style>
  <w:style w:type="paragraph" w:styleId="3">
    <w:name w:val="Body Text Indent"/>
    <w:basedOn w:val="1"/>
    <w:link w:val="90"/>
    <w:unhideWhenUsed/>
    <w:qFormat/>
    <w:uiPriority w:val="99"/>
    <w:pPr>
      <w:spacing w:after="120"/>
      <w:ind w:left="420" w:leftChars="200"/>
    </w:pPr>
  </w:style>
  <w:style w:type="paragraph" w:styleId="13">
    <w:name w:val="List 3"/>
    <w:basedOn w:val="1"/>
    <w:autoRedefine/>
    <w:qFormat/>
    <w:uiPriority w:val="99"/>
    <w:pPr>
      <w:widowControl/>
      <w:ind w:left="100" w:leftChars="400" w:hanging="200" w:hangingChars="200"/>
      <w:jc w:val="left"/>
    </w:pPr>
    <w:rPr>
      <w:rFonts w:ascii="Calibri" w:hAnsi="Calibri"/>
      <w:szCs w:val="24"/>
    </w:rPr>
  </w:style>
  <w:style w:type="paragraph" w:styleId="14">
    <w:name w:val="toc 7"/>
    <w:basedOn w:val="1"/>
    <w:next w:val="1"/>
    <w:autoRedefine/>
    <w:qFormat/>
    <w:uiPriority w:val="99"/>
    <w:pPr>
      <w:ind w:left="1260"/>
      <w:jc w:val="left"/>
    </w:pPr>
    <w:rPr>
      <w:rFonts w:ascii="Calibri" w:hAnsi="Calibri" w:cs="Calibri"/>
      <w:sz w:val="18"/>
      <w:szCs w:val="18"/>
    </w:rPr>
  </w:style>
  <w:style w:type="paragraph" w:styleId="15">
    <w:name w:val="List Number 2"/>
    <w:basedOn w:val="1"/>
    <w:autoRedefine/>
    <w:qFormat/>
    <w:uiPriority w:val="99"/>
    <w:pPr>
      <w:widowControl/>
      <w:tabs>
        <w:tab w:val="left" w:pos="360"/>
      </w:tabs>
      <w:snapToGrid w:val="0"/>
      <w:ind w:left="360" w:right="709" w:hanging="360"/>
      <w:jc w:val="left"/>
    </w:pPr>
    <w:rPr>
      <w:rFonts w:ascii="Calibri" w:hAnsi="Calibri" w:eastAsia="2OcuAe"/>
      <w:spacing w:val="2"/>
      <w:kern w:val="0"/>
      <w:sz w:val="20"/>
      <w:szCs w:val="20"/>
      <w:lang w:eastAsia="zh-TW"/>
    </w:rPr>
  </w:style>
  <w:style w:type="paragraph" w:styleId="16">
    <w:name w:val="List Bullet 4"/>
    <w:basedOn w:val="1"/>
    <w:autoRedefine/>
    <w:qFormat/>
    <w:uiPriority w:val="99"/>
    <w:pPr>
      <w:widowControl/>
      <w:tabs>
        <w:tab w:val="left" w:pos="885"/>
      </w:tabs>
      <w:snapToGrid w:val="0"/>
      <w:ind w:left="885" w:right="709" w:hanging="885"/>
      <w:jc w:val="left"/>
    </w:pPr>
    <w:rPr>
      <w:rFonts w:ascii="Calibri" w:hAnsi="Calibri" w:eastAsia="2OcuAe"/>
      <w:spacing w:val="2"/>
      <w:kern w:val="0"/>
      <w:sz w:val="20"/>
      <w:szCs w:val="20"/>
      <w:lang w:eastAsia="zh-TW"/>
    </w:rPr>
  </w:style>
  <w:style w:type="paragraph" w:styleId="17">
    <w:name w:val="List Number"/>
    <w:basedOn w:val="1"/>
    <w:qFormat/>
    <w:uiPriority w:val="99"/>
    <w:pPr>
      <w:tabs>
        <w:tab w:val="left" w:pos="360"/>
        <w:tab w:val="left" w:pos="454"/>
        <w:tab w:val="left" w:pos="720"/>
        <w:tab w:val="left" w:pos="900"/>
      </w:tabs>
      <w:snapToGrid w:val="0"/>
      <w:spacing w:line="336" w:lineRule="auto"/>
      <w:ind w:right="55"/>
    </w:pPr>
  </w:style>
  <w:style w:type="paragraph" w:styleId="18">
    <w:name w:val="Normal Indent"/>
    <w:basedOn w:val="1"/>
    <w:next w:val="3"/>
    <w:link w:val="143"/>
    <w:autoRedefine/>
    <w:qFormat/>
    <w:uiPriority w:val="99"/>
    <w:pPr>
      <w:ind w:firstLine="420"/>
    </w:pPr>
    <w:rPr>
      <w:kern w:val="0"/>
      <w:sz w:val="20"/>
      <w:szCs w:val="20"/>
    </w:rPr>
  </w:style>
  <w:style w:type="paragraph" w:styleId="19">
    <w:name w:val="caption"/>
    <w:basedOn w:val="1"/>
    <w:next w:val="1"/>
    <w:link w:val="144"/>
    <w:autoRedefine/>
    <w:qFormat/>
    <w:uiPriority w:val="99"/>
    <w:pPr>
      <w:spacing w:before="152" w:after="160"/>
    </w:pPr>
    <w:rPr>
      <w:rFonts w:ascii="Arial" w:hAnsi="Arial" w:eastAsia="黑体"/>
      <w:kern w:val="0"/>
      <w:sz w:val="20"/>
      <w:szCs w:val="20"/>
    </w:rPr>
  </w:style>
  <w:style w:type="paragraph" w:styleId="20">
    <w:name w:val="List Bullet"/>
    <w:basedOn w:val="1"/>
    <w:autoRedefine/>
    <w:qFormat/>
    <w:uiPriority w:val="99"/>
    <w:pPr>
      <w:tabs>
        <w:tab w:val="left" w:pos="360"/>
      </w:tabs>
      <w:ind w:left="360" w:hanging="360"/>
    </w:pPr>
  </w:style>
  <w:style w:type="paragraph" w:styleId="21">
    <w:name w:val="Document Map"/>
    <w:basedOn w:val="1"/>
    <w:link w:val="112"/>
    <w:autoRedefine/>
    <w:qFormat/>
    <w:uiPriority w:val="99"/>
    <w:pPr>
      <w:shd w:val="clear" w:color="auto" w:fill="000080"/>
    </w:pPr>
    <w:rPr>
      <w:rFonts w:cs="宋体"/>
    </w:rPr>
  </w:style>
  <w:style w:type="paragraph" w:styleId="22">
    <w:name w:val="toa heading"/>
    <w:basedOn w:val="1"/>
    <w:next w:val="1"/>
    <w:autoRedefine/>
    <w:qFormat/>
    <w:uiPriority w:val="99"/>
    <w:pPr>
      <w:spacing w:before="120"/>
    </w:pPr>
    <w:rPr>
      <w:rFonts w:ascii="Cambria" w:hAnsi="Cambria"/>
      <w:sz w:val="24"/>
    </w:rPr>
  </w:style>
  <w:style w:type="paragraph" w:styleId="23">
    <w:name w:val="annotation text"/>
    <w:basedOn w:val="1"/>
    <w:link w:val="113"/>
    <w:autoRedefine/>
    <w:qFormat/>
    <w:uiPriority w:val="99"/>
    <w:pPr>
      <w:jc w:val="left"/>
    </w:pPr>
  </w:style>
  <w:style w:type="paragraph" w:styleId="24">
    <w:name w:val="Salutation"/>
    <w:basedOn w:val="1"/>
    <w:next w:val="1"/>
    <w:link w:val="114"/>
    <w:autoRedefine/>
    <w:qFormat/>
    <w:uiPriority w:val="99"/>
    <w:pPr>
      <w:widowControl/>
      <w:jc w:val="left"/>
    </w:pPr>
    <w:rPr>
      <w:kern w:val="0"/>
      <w:sz w:val="20"/>
      <w:szCs w:val="24"/>
    </w:rPr>
  </w:style>
  <w:style w:type="paragraph" w:styleId="25">
    <w:name w:val="Body Text 3"/>
    <w:basedOn w:val="1"/>
    <w:link w:val="115"/>
    <w:autoRedefine/>
    <w:qFormat/>
    <w:uiPriority w:val="99"/>
    <w:pPr>
      <w:snapToGrid w:val="0"/>
      <w:spacing w:before="50" w:after="50"/>
    </w:pPr>
    <w:rPr>
      <w:rFonts w:hAnsi="宋体" w:eastAsia="Times New Roman"/>
      <w:b/>
      <w:sz w:val="24"/>
    </w:rPr>
  </w:style>
  <w:style w:type="paragraph" w:styleId="26">
    <w:name w:val="List Bullet 3"/>
    <w:basedOn w:val="1"/>
    <w:autoRedefine/>
    <w:qFormat/>
    <w:uiPriority w:val="99"/>
    <w:pPr>
      <w:widowControl/>
      <w:tabs>
        <w:tab w:val="left" w:pos="1800"/>
      </w:tabs>
      <w:snapToGrid w:val="0"/>
      <w:ind w:left="1800" w:right="709" w:hanging="420"/>
      <w:jc w:val="left"/>
    </w:pPr>
    <w:rPr>
      <w:rFonts w:ascii="Calibri" w:hAnsi="Calibri" w:eastAsia="2OcuAe"/>
      <w:spacing w:val="2"/>
      <w:kern w:val="0"/>
      <w:sz w:val="20"/>
      <w:szCs w:val="20"/>
      <w:lang w:eastAsia="zh-TW"/>
    </w:rPr>
  </w:style>
  <w:style w:type="paragraph" w:styleId="27">
    <w:name w:val="Body Text"/>
    <w:basedOn w:val="1"/>
    <w:link w:val="84"/>
    <w:unhideWhenUsed/>
    <w:qFormat/>
    <w:uiPriority w:val="99"/>
    <w:pPr>
      <w:spacing w:after="120"/>
    </w:pPr>
    <w:rPr>
      <w:sz w:val="22"/>
      <w:szCs w:val="24"/>
      <w14:ligatures w14:val="standardContextual"/>
    </w:rPr>
  </w:style>
  <w:style w:type="paragraph" w:styleId="28">
    <w:name w:val="List Number 3"/>
    <w:basedOn w:val="1"/>
    <w:autoRedefine/>
    <w:qFormat/>
    <w:uiPriority w:val="99"/>
    <w:pPr>
      <w:numPr>
        <w:ilvl w:val="0"/>
        <w:numId w:val="1"/>
      </w:numPr>
      <w:tabs>
        <w:tab w:val="left" w:pos="360"/>
        <w:tab w:val="clear" w:pos="780"/>
      </w:tabs>
      <w:ind w:left="360"/>
    </w:pPr>
    <w:rPr>
      <w:szCs w:val="24"/>
    </w:rPr>
  </w:style>
  <w:style w:type="paragraph" w:styleId="29">
    <w:name w:val="List 2"/>
    <w:basedOn w:val="1"/>
    <w:autoRedefine/>
    <w:qFormat/>
    <w:uiPriority w:val="99"/>
    <w:pPr>
      <w:ind w:left="100" w:leftChars="200" w:hanging="200" w:hangingChars="200"/>
    </w:pPr>
    <w:rPr>
      <w:sz w:val="28"/>
      <w:szCs w:val="24"/>
    </w:rPr>
  </w:style>
  <w:style w:type="paragraph" w:styleId="30">
    <w:name w:val="Block Text"/>
    <w:basedOn w:val="1"/>
    <w:autoRedefine/>
    <w:qFormat/>
    <w:uiPriority w:val="99"/>
    <w:pPr>
      <w:widowControl/>
      <w:snapToGrid w:val="0"/>
      <w:spacing w:line="400" w:lineRule="exact"/>
      <w:ind w:left="2" w:right="105" w:firstLine="538"/>
      <w:jc w:val="left"/>
    </w:pPr>
    <w:rPr>
      <w:rFonts w:ascii="Calibri" w:hAnsi="Calibri"/>
      <w:b/>
      <w:szCs w:val="20"/>
    </w:rPr>
  </w:style>
  <w:style w:type="paragraph" w:styleId="31">
    <w:name w:val="List Bullet 2"/>
    <w:basedOn w:val="1"/>
    <w:autoRedefine/>
    <w:qFormat/>
    <w:uiPriority w:val="99"/>
    <w:pPr>
      <w:widowControl/>
      <w:tabs>
        <w:tab w:val="left" w:pos="780"/>
      </w:tabs>
      <w:spacing w:line="480" w:lineRule="exact"/>
      <w:ind w:left="680" w:leftChars="10" w:right="170" w:hanging="659" w:hangingChars="270"/>
      <w:jc w:val="left"/>
    </w:pPr>
    <w:rPr>
      <w:rFonts w:ascii="宋体" w:hAnsi="宋体"/>
      <w:b/>
      <w:color w:val="0000FF"/>
      <w:spacing w:val="2"/>
      <w:kern w:val="0"/>
      <w:sz w:val="24"/>
      <w:szCs w:val="24"/>
      <w:lang w:eastAsia="zh-TW"/>
    </w:rPr>
  </w:style>
  <w:style w:type="paragraph" w:styleId="32">
    <w:name w:val="toc 5"/>
    <w:basedOn w:val="1"/>
    <w:next w:val="1"/>
    <w:autoRedefine/>
    <w:qFormat/>
    <w:uiPriority w:val="99"/>
    <w:pPr>
      <w:ind w:left="840"/>
      <w:jc w:val="left"/>
    </w:pPr>
    <w:rPr>
      <w:rFonts w:ascii="Calibri" w:hAnsi="Calibri" w:cs="Calibri"/>
      <w:sz w:val="18"/>
      <w:szCs w:val="18"/>
    </w:rPr>
  </w:style>
  <w:style w:type="paragraph" w:styleId="33">
    <w:name w:val="toc 3"/>
    <w:basedOn w:val="1"/>
    <w:next w:val="1"/>
    <w:autoRedefine/>
    <w:qFormat/>
    <w:uiPriority w:val="99"/>
    <w:pPr>
      <w:ind w:left="420"/>
      <w:jc w:val="left"/>
    </w:pPr>
    <w:rPr>
      <w:rFonts w:ascii="Calibri" w:hAnsi="Calibri" w:cs="Calibri"/>
      <w:i/>
      <w:iCs/>
      <w:sz w:val="20"/>
      <w:szCs w:val="20"/>
    </w:rPr>
  </w:style>
  <w:style w:type="paragraph" w:styleId="34">
    <w:name w:val="Plain Text"/>
    <w:basedOn w:val="1"/>
    <w:link w:val="88"/>
    <w:qFormat/>
    <w:uiPriority w:val="99"/>
    <w:pPr>
      <w:spacing w:beforeLines="50" w:line="400" w:lineRule="exact"/>
    </w:pPr>
    <w:rPr>
      <w:rFonts w:ascii="宋体" w:hAnsi="Courier New"/>
      <w:kern w:val="0"/>
      <w:sz w:val="24"/>
      <w:szCs w:val="20"/>
      <w14:ligatures w14:val="standardContextual"/>
    </w:rPr>
  </w:style>
  <w:style w:type="paragraph" w:styleId="35">
    <w:name w:val="List Bullet 5"/>
    <w:basedOn w:val="1"/>
    <w:autoRedefine/>
    <w:qFormat/>
    <w:uiPriority w:val="99"/>
    <w:pPr>
      <w:widowControl/>
      <w:tabs>
        <w:tab w:val="left" w:pos="2040"/>
      </w:tabs>
      <w:snapToGrid w:val="0"/>
      <w:ind w:left="2040" w:right="709" w:hanging="360"/>
      <w:jc w:val="left"/>
    </w:pPr>
    <w:rPr>
      <w:rFonts w:ascii="Calibri" w:hAnsi="Calibri" w:eastAsia="2OcuAe"/>
      <w:spacing w:val="2"/>
      <w:kern w:val="0"/>
      <w:sz w:val="20"/>
      <w:szCs w:val="20"/>
      <w:lang w:eastAsia="zh-TW"/>
    </w:rPr>
  </w:style>
  <w:style w:type="paragraph" w:styleId="36">
    <w:name w:val="List Number 4"/>
    <w:basedOn w:val="1"/>
    <w:autoRedefine/>
    <w:qFormat/>
    <w:uiPriority w:val="99"/>
    <w:pPr>
      <w:tabs>
        <w:tab w:val="left" w:pos="840"/>
      </w:tabs>
      <w:autoSpaceDE w:val="0"/>
      <w:autoSpaceDN w:val="0"/>
      <w:adjustRightInd w:val="0"/>
      <w:spacing w:line="360" w:lineRule="atLeast"/>
      <w:ind w:left="840" w:hanging="420"/>
    </w:pPr>
    <w:rPr>
      <w:rFonts w:ascii="Calibri" w:hAnsi="Calibri"/>
      <w:kern w:val="0"/>
      <w:sz w:val="24"/>
      <w:szCs w:val="24"/>
    </w:rPr>
  </w:style>
  <w:style w:type="paragraph" w:styleId="37">
    <w:name w:val="toc 8"/>
    <w:basedOn w:val="1"/>
    <w:next w:val="1"/>
    <w:autoRedefine/>
    <w:qFormat/>
    <w:uiPriority w:val="99"/>
    <w:pPr>
      <w:ind w:left="1470"/>
      <w:jc w:val="left"/>
    </w:pPr>
    <w:rPr>
      <w:rFonts w:ascii="Calibri" w:hAnsi="Calibri" w:cs="Calibri"/>
      <w:sz w:val="18"/>
      <w:szCs w:val="18"/>
    </w:rPr>
  </w:style>
  <w:style w:type="paragraph" w:styleId="38">
    <w:name w:val="Date"/>
    <w:basedOn w:val="1"/>
    <w:next w:val="1"/>
    <w:link w:val="116"/>
    <w:autoRedefine/>
    <w:qFormat/>
    <w:uiPriority w:val="99"/>
    <w:pPr>
      <w:ind w:left="2500" w:leftChars="2500"/>
    </w:pPr>
    <w:rPr>
      <w:rFonts w:ascii="Calibri" w:hAnsi="Calibri" w:eastAsia="楷体_GB2312"/>
      <w:kern w:val="0"/>
      <w:sz w:val="32"/>
    </w:rPr>
  </w:style>
  <w:style w:type="paragraph" w:styleId="39">
    <w:name w:val="Body Text Indent 2"/>
    <w:basedOn w:val="1"/>
    <w:link w:val="117"/>
    <w:autoRedefine/>
    <w:qFormat/>
    <w:uiPriority w:val="99"/>
    <w:pPr>
      <w:snapToGrid w:val="0"/>
      <w:ind w:firstLine="542" w:firstLineChars="225"/>
    </w:pPr>
    <w:rPr>
      <w:rFonts w:ascii="仿宋_GB2312" w:hAnsi="宋体"/>
      <w:b/>
      <w:color w:val="000000"/>
      <w:kern w:val="0"/>
      <w:sz w:val="24"/>
    </w:rPr>
  </w:style>
  <w:style w:type="paragraph" w:styleId="40">
    <w:name w:val="endnote text"/>
    <w:basedOn w:val="1"/>
    <w:link w:val="118"/>
    <w:autoRedefine/>
    <w:qFormat/>
    <w:uiPriority w:val="99"/>
    <w:pPr>
      <w:widowControl/>
      <w:adjustRightInd w:val="0"/>
      <w:spacing w:line="360" w:lineRule="atLeast"/>
      <w:jc w:val="left"/>
      <w:textAlignment w:val="baseline"/>
    </w:pPr>
    <w:rPr>
      <w:kern w:val="0"/>
      <w:sz w:val="24"/>
      <w:szCs w:val="20"/>
    </w:rPr>
  </w:style>
  <w:style w:type="paragraph" w:styleId="41">
    <w:name w:val="Balloon Text"/>
    <w:basedOn w:val="1"/>
    <w:link w:val="119"/>
    <w:autoRedefine/>
    <w:qFormat/>
    <w:uiPriority w:val="99"/>
    <w:rPr>
      <w:rFonts w:ascii="Calibri" w:hAnsi="Calibri"/>
      <w:sz w:val="18"/>
      <w:szCs w:val="18"/>
    </w:rPr>
  </w:style>
  <w:style w:type="paragraph" w:styleId="42">
    <w:name w:val="footer"/>
    <w:basedOn w:val="1"/>
    <w:link w:val="111"/>
    <w:unhideWhenUsed/>
    <w:qFormat/>
    <w:uiPriority w:val="99"/>
    <w:pPr>
      <w:tabs>
        <w:tab w:val="center" w:pos="4153"/>
        <w:tab w:val="right" w:pos="8306"/>
      </w:tabs>
      <w:snapToGrid w:val="0"/>
      <w:jc w:val="left"/>
    </w:pPr>
    <w:rPr>
      <w:sz w:val="18"/>
      <w:szCs w:val="18"/>
    </w:rPr>
  </w:style>
  <w:style w:type="paragraph" w:styleId="43">
    <w:name w:val="header"/>
    <w:basedOn w:val="1"/>
    <w:link w:val="110"/>
    <w:unhideWhenUsed/>
    <w:qFormat/>
    <w:uiPriority w:val="99"/>
    <w:pPr>
      <w:tabs>
        <w:tab w:val="center" w:pos="4153"/>
        <w:tab w:val="right" w:pos="8306"/>
      </w:tabs>
      <w:snapToGrid w:val="0"/>
      <w:jc w:val="center"/>
    </w:pPr>
    <w:rPr>
      <w:sz w:val="18"/>
      <w:szCs w:val="18"/>
    </w:rPr>
  </w:style>
  <w:style w:type="paragraph" w:styleId="44">
    <w:name w:val="toc 1"/>
    <w:basedOn w:val="1"/>
    <w:next w:val="1"/>
    <w:link w:val="391"/>
    <w:autoRedefine/>
    <w:qFormat/>
    <w:uiPriority w:val="99"/>
  </w:style>
  <w:style w:type="paragraph" w:styleId="45">
    <w:name w:val="toc 4"/>
    <w:basedOn w:val="1"/>
    <w:next w:val="1"/>
    <w:autoRedefine/>
    <w:qFormat/>
    <w:uiPriority w:val="99"/>
    <w:pPr>
      <w:ind w:left="630"/>
      <w:jc w:val="left"/>
    </w:pPr>
    <w:rPr>
      <w:rFonts w:ascii="Calibri" w:hAnsi="Calibri" w:cs="Calibri"/>
      <w:sz w:val="18"/>
      <w:szCs w:val="18"/>
    </w:rPr>
  </w:style>
  <w:style w:type="paragraph" w:styleId="46">
    <w:name w:val="Subtitle"/>
    <w:basedOn w:val="1"/>
    <w:next w:val="1"/>
    <w:link w:val="102"/>
    <w:qFormat/>
    <w:uiPriority w:val="99"/>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47">
    <w:name w:val="List Number 5"/>
    <w:basedOn w:val="1"/>
    <w:autoRedefine/>
    <w:qFormat/>
    <w:uiPriority w:val="99"/>
    <w:pPr>
      <w:widowControl/>
      <w:tabs>
        <w:tab w:val="left" w:pos="420"/>
      </w:tabs>
      <w:snapToGrid w:val="0"/>
      <w:ind w:left="420" w:right="709" w:hanging="420"/>
      <w:jc w:val="left"/>
    </w:pPr>
    <w:rPr>
      <w:rFonts w:ascii="Calibri" w:hAnsi="Calibri" w:eastAsia="2OcuAe"/>
      <w:spacing w:val="2"/>
      <w:kern w:val="0"/>
      <w:sz w:val="20"/>
      <w:szCs w:val="20"/>
      <w:lang w:eastAsia="zh-TW"/>
    </w:rPr>
  </w:style>
  <w:style w:type="paragraph" w:styleId="48">
    <w:name w:val="List"/>
    <w:basedOn w:val="1"/>
    <w:autoRedefine/>
    <w:qFormat/>
    <w:uiPriority w:val="99"/>
    <w:pPr>
      <w:ind w:left="200" w:hanging="200" w:hangingChars="200"/>
    </w:pPr>
    <w:rPr>
      <w:sz w:val="28"/>
    </w:rPr>
  </w:style>
  <w:style w:type="paragraph" w:styleId="49">
    <w:name w:val="footnote text"/>
    <w:basedOn w:val="1"/>
    <w:link w:val="120"/>
    <w:autoRedefine/>
    <w:qFormat/>
    <w:uiPriority w:val="99"/>
    <w:pPr>
      <w:wordWrap w:val="0"/>
      <w:snapToGrid w:val="0"/>
      <w:spacing w:line="360" w:lineRule="auto"/>
      <w:ind w:firstLine="200" w:firstLineChars="200"/>
      <w:jc w:val="left"/>
    </w:pPr>
    <w:rPr>
      <w:rFonts w:ascii="宋体" w:hAnsi="Calibri" w:cs="宋体"/>
      <w:sz w:val="18"/>
      <w:szCs w:val="18"/>
    </w:rPr>
  </w:style>
  <w:style w:type="paragraph" w:styleId="50">
    <w:name w:val="toc 6"/>
    <w:basedOn w:val="1"/>
    <w:next w:val="1"/>
    <w:autoRedefine/>
    <w:qFormat/>
    <w:uiPriority w:val="99"/>
    <w:pPr>
      <w:ind w:left="1050"/>
      <w:jc w:val="left"/>
    </w:pPr>
    <w:rPr>
      <w:rFonts w:ascii="Calibri" w:hAnsi="Calibri" w:cs="Calibri"/>
      <w:sz w:val="18"/>
      <w:szCs w:val="18"/>
    </w:rPr>
  </w:style>
  <w:style w:type="paragraph" w:styleId="51">
    <w:name w:val="Body Text Indent 3"/>
    <w:basedOn w:val="1"/>
    <w:link w:val="121"/>
    <w:autoRedefine/>
    <w:qFormat/>
    <w:uiPriority w:val="99"/>
    <w:pPr>
      <w:snapToGrid w:val="0"/>
      <w:ind w:firstLine="480" w:firstLineChars="200"/>
      <w:jc w:val="left"/>
    </w:pPr>
    <w:rPr>
      <w:rFonts w:ascii="仿宋_GB2312" w:hAnsi="宋体" w:eastAsia="Times New Roman"/>
      <w:color w:val="000000"/>
      <w:kern w:val="0"/>
      <w:sz w:val="24"/>
    </w:rPr>
  </w:style>
  <w:style w:type="paragraph" w:styleId="52">
    <w:name w:val="table of figures"/>
    <w:basedOn w:val="1"/>
    <w:next w:val="1"/>
    <w:autoRedefine/>
    <w:qFormat/>
    <w:uiPriority w:val="99"/>
    <w:pPr>
      <w:ind w:left="200" w:leftChars="200" w:hanging="200" w:hangingChars="200"/>
    </w:pPr>
  </w:style>
  <w:style w:type="paragraph" w:styleId="53">
    <w:name w:val="toc 2"/>
    <w:basedOn w:val="1"/>
    <w:next w:val="1"/>
    <w:autoRedefine/>
    <w:unhideWhenUsed/>
    <w:qFormat/>
    <w:uiPriority w:val="99"/>
    <w:pPr>
      <w:ind w:left="420" w:leftChars="200"/>
    </w:pPr>
  </w:style>
  <w:style w:type="paragraph" w:styleId="54">
    <w:name w:val="toc 9"/>
    <w:basedOn w:val="1"/>
    <w:next w:val="1"/>
    <w:autoRedefine/>
    <w:qFormat/>
    <w:uiPriority w:val="99"/>
    <w:pPr>
      <w:ind w:left="1680"/>
      <w:jc w:val="left"/>
    </w:pPr>
    <w:rPr>
      <w:rFonts w:ascii="Calibri" w:hAnsi="Calibri" w:cs="Calibri"/>
      <w:sz w:val="18"/>
      <w:szCs w:val="18"/>
    </w:rPr>
  </w:style>
  <w:style w:type="paragraph" w:styleId="55">
    <w:name w:val="Body Text 2"/>
    <w:basedOn w:val="1"/>
    <w:link w:val="122"/>
    <w:autoRedefine/>
    <w:qFormat/>
    <w:uiPriority w:val="99"/>
    <w:pPr>
      <w:widowControl/>
      <w:overflowPunct w:val="0"/>
      <w:autoSpaceDE w:val="0"/>
      <w:autoSpaceDN w:val="0"/>
      <w:adjustRightInd w:val="0"/>
      <w:spacing w:line="280" w:lineRule="exact"/>
      <w:jc w:val="center"/>
    </w:pPr>
    <w:rPr>
      <w:rFonts w:ascii="宋体" w:hAnsi="宋体" w:cs="宋体"/>
      <w:bCs/>
    </w:rPr>
  </w:style>
  <w:style w:type="paragraph" w:styleId="56">
    <w:name w:val="HTML Preformatted"/>
    <w:basedOn w:val="1"/>
    <w:link w:val="123"/>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kern w:val="0"/>
      <w:sz w:val="20"/>
      <w:szCs w:val="20"/>
    </w:rPr>
  </w:style>
  <w:style w:type="paragraph" w:styleId="57">
    <w:name w:val="Normal (Web)"/>
    <w:basedOn w:val="1"/>
    <w:link w:val="732"/>
    <w:autoRedefine/>
    <w:qFormat/>
    <w:uiPriority w:val="99"/>
    <w:pPr>
      <w:widowControl/>
      <w:spacing w:before="100" w:beforeAutospacing="1" w:after="100" w:afterAutospacing="1"/>
      <w:jc w:val="left"/>
    </w:pPr>
    <w:rPr>
      <w:rFonts w:ascii="(使用中文字体)" w:hAnsi="(使用中文字体)"/>
      <w:kern w:val="0"/>
      <w:sz w:val="24"/>
      <w:szCs w:val="24"/>
    </w:rPr>
  </w:style>
  <w:style w:type="paragraph" w:styleId="58">
    <w:name w:val="index 1"/>
    <w:basedOn w:val="1"/>
    <w:next w:val="1"/>
    <w:autoRedefine/>
    <w:qFormat/>
    <w:uiPriority w:val="99"/>
    <w:pPr>
      <w:tabs>
        <w:tab w:val="left" w:pos="900"/>
      </w:tabs>
      <w:adjustRightInd w:val="0"/>
      <w:ind w:firstLine="420" w:firstLineChars="200"/>
    </w:pPr>
    <w:rPr>
      <w:rFonts w:ascii="宋体" w:hAnsi="宋体"/>
    </w:rPr>
  </w:style>
  <w:style w:type="paragraph" w:styleId="59">
    <w:name w:val="Title"/>
    <w:basedOn w:val="1"/>
    <w:next w:val="1"/>
    <w:link w:val="101"/>
    <w:qFormat/>
    <w:uiPriority w:val="99"/>
    <w:pPr>
      <w:spacing w:after="80"/>
      <w:contextualSpacing/>
      <w:jc w:val="center"/>
    </w:pPr>
    <w:rPr>
      <w:rFonts w:asciiTheme="majorHAnsi" w:hAnsiTheme="majorHAnsi" w:eastAsiaTheme="majorEastAsia" w:cstheme="majorBidi"/>
      <w:spacing w:val="-10"/>
      <w:kern w:val="28"/>
      <w:sz w:val="56"/>
      <w:szCs w:val="56"/>
    </w:rPr>
  </w:style>
  <w:style w:type="paragraph" w:styleId="60">
    <w:name w:val="annotation subject"/>
    <w:basedOn w:val="23"/>
    <w:next w:val="23"/>
    <w:link w:val="124"/>
    <w:autoRedefine/>
    <w:qFormat/>
    <w:uiPriority w:val="99"/>
    <w:rPr>
      <w:rFonts w:cs="宋体"/>
      <w:b/>
      <w:bCs/>
    </w:rPr>
  </w:style>
  <w:style w:type="paragraph" w:styleId="61">
    <w:name w:val="Body Text First Indent"/>
    <w:basedOn w:val="27"/>
    <w:link w:val="85"/>
    <w:unhideWhenUsed/>
    <w:qFormat/>
    <w:uiPriority w:val="0"/>
    <w:pPr>
      <w:ind w:firstLine="420" w:firstLineChars="100"/>
    </w:pPr>
  </w:style>
  <w:style w:type="table" w:styleId="63">
    <w:name w:val="Table Grid"/>
    <w:basedOn w:val="62"/>
    <w:autoRedefine/>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64">
    <w:name w:val="Table Theme"/>
    <w:basedOn w:val="62"/>
    <w:autoRedefine/>
    <w:semiHidden/>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5">
    <w:name w:val="Table Elegant"/>
    <w:basedOn w:val="62"/>
    <w:autoRedefine/>
    <w:qFormat/>
    <w:uiPriority w:val="99"/>
    <w:pPr>
      <w:widowControl w:val="0"/>
      <w:jc w:val="both"/>
    </w:pPr>
    <w:tblPr>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Pr>
    <w:tblStylePr w:type="firstRow">
      <w:rPr>
        <w:rFonts w:cs="Times New Roman"/>
        <w:caps/>
        <w:color w:val="auto"/>
      </w:rPr>
      <w:tblPr/>
      <w:tcPr>
        <w:tcBorders>
          <w:top w:val="nil"/>
          <w:left w:val="nil"/>
          <w:bottom w:val="nil"/>
          <w:right w:val="nil"/>
          <w:insideH w:val="nil"/>
          <w:insideV w:val="nil"/>
          <w:tl2br w:val="nil"/>
          <w:tr2bl w:val="nil"/>
        </w:tcBorders>
      </w:tcPr>
    </w:tblStylePr>
  </w:style>
  <w:style w:type="table" w:styleId="66">
    <w:name w:val="Medium Shading 2 Accent 2"/>
    <w:basedOn w:val="62"/>
    <w:autoRedefine/>
    <w:qFormat/>
    <w:uiPriority w:val="9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3DFEE"/>
    </w:tcPr>
    <w:tblStylePr w:type="firstRow">
      <w:rPr>
        <w:rFonts w:cs="Times New Roman"/>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4F81BD"/>
      </w:tcPr>
    </w:tblStylePr>
    <w:tblStylePr w:type="lastRow">
      <w:rPr>
        <w:rFonts w:cs="Times New Roman"/>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F81BD"/>
      </w:tcPr>
    </w:tblStylePr>
    <w:tblStylePr w:type="firstCol">
      <w:rPr>
        <w:rFonts w:cs="Times New Roman"/>
        <w:b/>
        <w:bCs/>
        <w:color w:val="FFFFFF"/>
      </w:rPr>
      <w:tblPr/>
      <w:tcPr>
        <w:tcBorders>
          <w:top w:val="nil"/>
          <w:left w:val="single" w:color="CCE8CF" w:sz="8" w:space="0"/>
          <w:bottom w:val="nil"/>
          <w:right w:val="single" w:color="CCE8CF" w:sz="24" w:space="0"/>
          <w:insideH w:val="nil"/>
          <w:insideV w:val="nil"/>
          <w:tl2br w:val="nil"/>
          <w:tr2bl w:val="nil"/>
        </w:tcBorders>
        <w:shd w:val="clear" w:color="auto" w:fill="4F81BD"/>
      </w:tcPr>
    </w:tblStylePr>
    <w:tblStylePr w:type="lastCol">
      <w:rPr>
        <w:rFonts w:cs="Times New Roman"/>
        <w:b/>
        <w:bCs/>
        <w:color w:val="FFFFFF"/>
      </w:rPr>
      <w:tblPr/>
      <w:tcPr>
        <w:tcBorders>
          <w:top w:val="nil"/>
          <w:left w:val="single" w:color="CCE8CF" w:sz="24" w:space="0"/>
          <w:bottom w:val="nil"/>
          <w:right w:val="nil"/>
          <w:insideH w:val="nil"/>
          <w:insideV w:val="nil"/>
          <w:tl2br w:val="nil"/>
          <w:tr2bl w:val="nil"/>
        </w:tcBorders>
        <w:shd w:val="clear" w:color="auto" w:fill="4F81BD"/>
      </w:tcPr>
    </w:tblStylePr>
    <w:tblStylePr w:type="band1Vert">
      <w:rPr>
        <w:rFonts w:cs="Times New Roman"/>
      </w:rPr>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7BFDE"/>
      </w:tcPr>
    </w:tblStylePr>
    <w:tblStylePr w:type="band1Horz">
      <w:rPr>
        <w:rFonts w:cs="Times New Roman"/>
      </w:rPr>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7BFDE"/>
      </w:tcPr>
    </w:tblStylePr>
    <w:tblStylePr w:type="neCell">
      <w:rPr>
        <w:rFonts w:cs="Times New Roman"/>
      </w:rPr>
      <w:tblPr/>
      <w:tcPr>
        <w:tcBorders>
          <w:top w:val="single" w:color="auto" w:sz="18" w:space="0"/>
          <w:left w:val="nil"/>
          <w:bottom w:val="single" w:color="auto" w:sz="18" w:space="0"/>
          <w:right w:val="nil"/>
          <w:insideH w:val="nil"/>
          <w:insideV w:val="nil"/>
          <w:tl2br w:val="nil"/>
          <w:tr2bl w:val="nil"/>
        </w:tcBorders>
      </w:tcPr>
    </w:tblStylePr>
    <w:tblStylePr w:type="nwCell">
      <w:rPr>
        <w:rFonts w:cs="Times New Roman"/>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7">
    <w:name w:val="Medium Shading 2 Accent 3"/>
    <w:basedOn w:val="62"/>
    <w:autoRedefine/>
    <w:qFormat/>
    <w:uiPriority w:val="9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FD3D2"/>
    </w:tcPr>
    <w:tblStylePr w:type="firstRow">
      <w:rPr>
        <w:rFonts w:cs="Times New Roman"/>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C0504D"/>
      </w:tcPr>
    </w:tblStylePr>
    <w:tblStylePr w:type="lastRow">
      <w:rPr>
        <w:rFonts w:cs="Times New Roman"/>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C0504D"/>
      </w:tcPr>
    </w:tblStylePr>
    <w:tblStylePr w:type="firstCol">
      <w:rPr>
        <w:rFonts w:cs="Times New Roman"/>
        <w:b/>
        <w:bCs/>
        <w:color w:val="FFFFFF"/>
      </w:rPr>
      <w:tblPr/>
      <w:tcPr>
        <w:tcBorders>
          <w:top w:val="nil"/>
          <w:left w:val="single" w:color="CCE8CF" w:sz="8" w:space="0"/>
          <w:bottom w:val="nil"/>
          <w:right w:val="single" w:color="CCE8CF" w:sz="24" w:space="0"/>
          <w:insideH w:val="nil"/>
          <w:insideV w:val="nil"/>
          <w:tl2br w:val="nil"/>
          <w:tr2bl w:val="nil"/>
        </w:tcBorders>
        <w:shd w:val="clear" w:color="auto" w:fill="C0504D"/>
      </w:tcPr>
    </w:tblStylePr>
    <w:tblStylePr w:type="lastCol">
      <w:rPr>
        <w:rFonts w:cs="Times New Roman"/>
        <w:b/>
        <w:bCs/>
        <w:color w:val="FFFFFF"/>
      </w:rPr>
      <w:tblPr/>
      <w:tcPr>
        <w:tcBorders>
          <w:top w:val="nil"/>
          <w:left w:val="single" w:color="CCE8CF" w:sz="24" w:space="0"/>
          <w:bottom w:val="nil"/>
          <w:right w:val="nil"/>
          <w:insideH w:val="nil"/>
          <w:insideV w:val="nil"/>
          <w:tl2br w:val="nil"/>
          <w:tr2bl w:val="nil"/>
        </w:tcBorders>
        <w:shd w:val="clear" w:color="auto" w:fill="C0504D"/>
      </w:tcPr>
    </w:tblStylePr>
    <w:tblStylePr w:type="band1Vert">
      <w:rPr>
        <w:rFonts w:cs="Times New Roman"/>
      </w:rPr>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DFA7A6"/>
      </w:tcPr>
    </w:tblStylePr>
    <w:tblStylePr w:type="band1Horz">
      <w:rPr>
        <w:rFonts w:cs="Times New Roman"/>
      </w:rPr>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DFA7A6"/>
      </w:tcPr>
    </w:tblStylePr>
    <w:tblStylePr w:type="neCell">
      <w:rPr>
        <w:rFonts w:cs="Times New Roman"/>
      </w:rPr>
      <w:tblPr/>
      <w:tcPr>
        <w:tcBorders>
          <w:top w:val="single" w:color="auto" w:sz="18" w:space="0"/>
          <w:left w:val="nil"/>
          <w:bottom w:val="single" w:color="auto" w:sz="18" w:space="0"/>
          <w:right w:val="nil"/>
          <w:insideH w:val="nil"/>
          <w:insideV w:val="nil"/>
          <w:tl2br w:val="nil"/>
          <w:tr2bl w:val="nil"/>
        </w:tcBorders>
      </w:tcPr>
    </w:tblStylePr>
    <w:tblStylePr w:type="nwCell">
      <w:rPr>
        <w:rFonts w:cs="Times New Roman"/>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8">
    <w:name w:val="Medium Shading 2 Accent 4"/>
    <w:basedOn w:val="62"/>
    <w:autoRedefine/>
    <w:qFormat/>
    <w:uiPriority w:val="9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6EED5"/>
    </w:tcPr>
    <w:tblStylePr w:type="firstRow">
      <w:rPr>
        <w:rFonts w:cs="Times New Roman"/>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9BBB59"/>
      </w:tcPr>
    </w:tblStylePr>
    <w:tblStylePr w:type="lastRow">
      <w:rPr>
        <w:rFonts w:cs="Times New Roman"/>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9BBB59"/>
      </w:tcPr>
    </w:tblStylePr>
    <w:tblStylePr w:type="firstCol">
      <w:rPr>
        <w:rFonts w:cs="Times New Roman"/>
        <w:b/>
        <w:bCs/>
        <w:color w:val="FFFFFF"/>
      </w:rPr>
      <w:tblPr/>
      <w:tcPr>
        <w:tcBorders>
          <w:top w:val="nil"/>
          <w:left w:val="single" w:color="CCE8CF" w:sz="8" w:space="0"/>
          <w:bottom w:val="nil"/>
          <w:right w:val="single" w:color="CCE8CF" w:sz="24" w:space="0"/>
          <w:insideH w:val="nil"/>
          <w:insideV w:val="nil"/>
          <w:tl2br w:val="nil"/>
          <w:tr2bl w:val="nil"/>
        </w:tcBorders>
        <w:shd w:val="clear" w:color="auto" w:fill="9BBB59"/>
      </w:tcPr>
    </w:tblStylePr>
    <w:tblStylePr w:type="lastCol">
      <w:rPr>
        <w:rFonts w:cs="Times New Roman"/>
        <w:b/>
        <w:bCs/>
        <w:color w:val="FFFFFF"/>
      </w:rPr>
      <w:tblPr/>
      <w:tcPr>
        <w:tcBorders>
          <w:top w:val="nil"/>
          <w:left w:val="single" w:color="CCE8CF" w:sz="24" w:space="0"/>
          <w:bottom w:val="nil"/>
          <w:right w:val="nil"/>
          <w:insideH w:val="nil"/>
          <w:insideV w:val="nil"/>
          <w:tl2br w:val="nil"/>
          <w:tr2bl w:val="nil"/>
        </w:tcBorders>
        <w:shd w:val="clear" w:color="auto" w:fill="9BBB59"/>
      </w:tcPr>
    </w:tblStylePr>
    <w:tblStylePr w:type="band1Vert">
      <w:rPr>
        <w:rFonts w:cs="Times New Roman"/>
      </w:rPr>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CDDDAC"/>
      </w:tcPr>
    </w:tblStylePr>
    <w:tblStylePr w:type="band1Horz">
      <w:rPr>
        <w:rFonts w:cs="Times New Roman"/>
      </w:rPr>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CDDDAC"/>
      </w:tcPr>
    </w:tblStylePr>
    <w:tblStylePr w:type="neCell">
      <w:rPr>
        <w:rFonts w:cs="Times New Roman"/>
      </w:rPr>
      <w:tblPr/>
      <w:tcPr>
        <w:tcBorders>
          <w:top w:val="single" w:color="auto" w:sz="18" w:space="0"/>
          <w:left w:val="nil"/>
          <w:bottom w:val="single" w:color="auto" w:sz="18" w:space="0"/>
          <w:right w:val="nil"/>
          <w:insideH w:val="nil"/>
          <w:insideV w:val="nil"/>
          <w:tl2br w:val="nil"/>
          <w:tr2bl w:val="nil"/>
        </w:tcBorders>
      </w:tcPr>
    </w:tblStylePr>
    <w:tblStylePr w:type="nwCell">
      <w:rPr>
        <w:rFonts w:cs="Times New Roman"/>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9">
    <w:name w:val="Medium Shading 2 Accent 5"/>
    <w:basedOn w:val="62"/>
    <w:autoRedefine/>
    <w:qFormat/>
    <w:uiPriority w:val="9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FD8E8"/>
    </w:tcPr>
    <w:tblStylePr w:type="firstRow">
      <w:rPr>
        <w:rFonts w:cs="Times New Roman"/>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8064A2"/>
      </w:tcPr>
    </w:tblStylePr>
    <w:tblStylePr w:type="lastRow">
      <w:rPr>
        <w:rFonts w:cs="Times New Roman"/>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8064A2"/>
      </w:tcPr>
    </w:tblStylePr>
    <w:tblStylePr w:type="firstCol">
      <w:rPr>
        <w:rFonts w:cs="Times New Roman"/>
        <w:b/>
        <w:bCs/>
        <w:color w:val="FFFFFF"/>
      </w:rPr>
      <w:tblPr/>
      <w:tcPr>
        <w:tcBorders>
          <w:top w:val="nil"/>
          <w:left w:val="single" w:color="CCE8CF" w:sz="8" w:space="0"/>
          <w:bottom w:val="nil"/>
          <w:right w:val="single" w:color="CCE8CF" w:sz="24" w:space="0"/>
          <w:insideH w:val="nil"/>
          <w:insideV w:val="nil"/>
          <w:tl2br w:val="nil"/>
          <w:tr2bl w:val="nil"/>
        </w:tcBorders>
        <w:shd w:val="clear" w:color="auto" w:fill="8064A2"/>
      </w:tcPr>
    </w:tblStylePr>
    <w:tblStylePr w:type="lastCol">
      <w:rPr>
        <w:rFonts w:cs="Times New Roman"/>
        <w:b/>
        <w:bCs/>
        <w:color w:val="FFFFFF"/>
      </w:rPr>
      <w:tblPr/>
      <w:tcPr>
        <w:tcBorders>
          <w:top w:val="nil"/>
          <w:left w:val="single" w:color="CCE8CF" w:sz="24" w:space="0"/>
          <w:bottom w:val="nil"/>
          <w:right w:val="nil"/>
          <w:insideH w:val="nil"/>
          <w:insideV w:val="nil"/>
          <w:tl2br w:val="nil"/>
          <w:tr2bl w:val="nil"/>
        </w:tcBorders>
        <w:shd w:val="clear" w:color="auto" w:fill="8064A2"/>
      </w:tcPr>
    </w:tblStylePr>
    <w:tblStylePr w:type="band1Vert">
      <w:rPr>
        <w:rFonts w:cs="Times New Roman"/>
      </w:rPr>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BFB1D0"/>
      </w:tcPr>
    </w:tblStylePr>
    <w:tblStylePr w:type="band1Horz">
      <w:rPr>
        <w:rFonts w:cs="Times New Roman"/>
      </w:rPr>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BFB1D0"/>
      </w:tcPr>
    </w:tblStylePr>
    <w:tblStylePr w:type="neCell">
      <w:rPr>
        <w:rFonts w:cs="Times New Roman"/>
      </w:rPr>
      <w:tblPr/>
      <w:tcPr>
        <w:tcBorders>
          <w:top w:val="single" w:color="auto" w:sz="18" w:space="0"/>
          <w:left w:val="nil"/>
          <w:bottom w:val="single" w:color="auto" w:sz="18" w:space="0"/>
          <w:right w:val="nil"/>
          <w:insideH w:val="nil"/>
          <w:insideV w:val="nil"/>
          <w:tl2br w:val="nil"/>
          <w:tr2bl w:val="nil"/>
        </w:tcBorders>
      </w:tcPr>
    </w:tblStylePr>
    <w:tblStylePr w:type="nwCell">
      <w:rPr>
        <w:rFonts w:cs="Times New Roman"/>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70">
    <w:name w:val="Medium Shading 2 Accent 6"/>
    <w:basedOn w:val="62"/>
    <w:autoRedefine/>
    <w:qFormat/>
    <w:uiPriority w:val="9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2EAF1"/>
    </w:tcPr>
    <w:tblStylePr w:type="firstRow">
      <w:rPr>
        <w:rFonts w:cs="Times New Roman"/>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4BACC6"/>
      </w:tcPr>
    </w:tblStylePr>
    <w:tblStylePr w:type="lastRow">
      <w:rPr>
        <w:rFonts w:cs="Times New Roman"/>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BACC6"/>
      </w:tcPr>
    </w:tblStylePr>
    <w:tblStylePr w:type="firstCol">
      <w:rPr>
        <w:rFonts w:cs="Times New Roman"/>
        <w:b/>
        <w:bCs/>
        <w:color w:val="FFFFFF"/>
      </w:rPr>
      <w:tblPr/>
      <w:tcPr>
        <w:tcBorders>
          <w:top w:val="nil"/>
          <w:left w:val="single" w:color="CCE8CF" w:sz="8" w:space="0"/>
          <w:bottom w:val="nil"/>
          <w:right w:val="single" w:color="CCE8CF" w:sz="24" w:space="0"/>
          <w:insideH w:val="nil"/>
          <w:insideV w:val="nil"/>
          <w:tl2br w:val="nil"/>
          <w:tr2bl w:val="nil"/>
        </w:tcBorders>
        <w:shd w:val="clear" w:color="auto" w:fill="4BACC6"/>
      </w:tcPr>
    </w:tblStylePr>
    <w:tblStylePr w:type="lastCol">
      <w:rPr>
        <w:rFonts w:cs="Times New Roman"/>
        <w:b/>
        <w:bCs/>
        <w:color w:val="FFFFFF"/>
      </w:rPr>
      <w:tblPr/>
      <w:tcPr>
        <w:tcBorders>
          <w:top w:val="nil"/>
          <w:left w:val="single" w:color="CCE8CF" w:sz="24" w:space="0"/>
          <w:bottom w:val="nil"/>
          <w:right w:val="nil"/>
          <w:insideH w:val="nil"/>
          <w:insideV w:val="nil"/>
          <w:tl2br w:val="nil"/>
          <w:tr2bl w:val="nil"/>
        </w:tcBorders>
        <w:shd w:val="clear" w:color="auto" w:fill="4BACC6"/>
      </w:tcPr>
    </w:tblStylePr>
    <w:tblStylePr w:type="band1Vert">
      <w:rPr>
        <w:rFonts w:cs="Times New Roman"/>
      </w:rPr>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5D5E2"/>
      </w:tcPr>
    </w:tblStylePr>
    <w:tblStylePr w:type="band1Horz">
      <w:rPr>
        <w:rFonts w:cs="Times New Roman"/>
      </w:rPr>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5D5E2"/>
      </w:tcPr>
    </w:tblStylePr>
    <w:tblStylePr w:type="neCell">
      <w:rPr>
        <w:rFonts w:cs="Times New Roman"/>
      </w:rPr>
      <w:tblPr/>
      <w:tcPr>
        <w:tcBorders>
          <w:top w:val="single" w:color="auto" w:sz="18" w:space="0"/>
          <w:left w:val="nil"/>
          <w:bottom w:val="single" w:color="auto" w:sz="18" w:space="0"/>
          <w:right w:val="nil"/>
          <w:insideH w:val="nil"/>
          <w:insideV w:val="nil"/>
          <w:tl2br w:val="nil"/>
          <w:tr2bl w:val="nil"/>
        </w:tcBorders>
      </w:tcPr>
    </w:tblStylePr>
    <w:tblStylePr w:type="nwCell">
      <w:rPr>
        <w:rFonts w:cs="Times New Roman"/>
        <w:color w:val="FFFFFF"/>
      </w:rPr>
      <w:tblPr/>
      <w:tcPr>
        <w:tcBorders>
          <w:top w:val="single" w:color="auto" w:sz="18" w:space="0"/>
          <w:left w:val="nil"/>
          <w:bottom w:val="single" w:color="auto" w:sz="18" w:space="0"/>
          <w:right w:val="nil"/>
          <w:insideH w:val="nil"/>
          <w:insideV w:val="nil"/>
          <w:tl2br w:val="nil"/>
          <w:tr2bl w:val="nil"/>
        </w:tcBorders>
      </w:tcPr>
    </w:tblStylePr>
  </w:style>
  <w:style w:type="character" w:styleId="72">
    <w:name w:val="Strong"/>
    <w:autoRedefine/>
    <w:qFormat/>
    <w:uiPriority w:val="99"/>
    <w:rPr>
      <w:rFonts w:ascii="Times New Roman" w:hAnsi="Times New Roman" w:cs="Times New Roman"/>
      <w:b/>
    </w:rPr>
  </w:style>
  <w:style w:type="character" w:styleId="73">
    <w:name w:val="page number"/>
    <w:autoRedefine/>
    <w:qFormat/>
    <w:uiPriority w:val="99"/>
    <w:rPr>
      <w:rFonts w:ascii="Times New Roman" w:hAnsi="Times New Roman" w:cs="Times New Roman"/>
    </w:rPr>
  </w:style>
  <w:style w:type="character" w:styleId="74">
    <w:name w:val="FollowedHyperlink"/>
    <w:autoRedefine/>
    <w:qFormat/>
    <w:uiPriority w:val="99"/>
    <w:rPr>
      <w:rFonts w:ascii="Times New Roman" w:hAnsi="Times New Roman" w:cs="Times New Roman"/>
      <w:color w:val="800080"/>
      <w:u w:val="single"/>
    </w:rPr>
  </w:style>
  <w:style w:type="character" w:styleId="75">
    <w:name w:val="Emphasis"/>
    <w:autoRedefine/>
    <w:qFormat/>
    <w:uiPriority w:val="99"/>
    <w:rPr>
      <w:rFonts w:ascii="Calibri" w:hAnsi="Calibri" w:eastAsia="宋体" w:cs="Times New Roman"/>
    </w:rPr>
  </w:style>
  <w:style w:type="character" w:styleId="76">
    <w:name w:val="HTML Definition"/>
    <w:autoRedefine/>
    <w:semiHidden/>
    <w:qFormat/>
    <w:uiPriority w:val="99"/>
    <w:rPr>
      <w:rFonts w:ascii="Times New Roman" w:hAnsi="Times New Roman" w:cs="Times New Roman"/>
      <w:i/>
    </w:rPr>
  </w:style>
  <w:style w:type="character" w:styleId="77">
    <w:name w:val="Hyperlink"/>
    <w:autoRedefine/>
    <w:qFormat/>
    <w:uiPriority w:val="99"/>
    <w:rPr>
      <w:rFonts w:ascii="Times New Roman" w:hAnsi="Times New Roman" w:cs="Times New Roman"/>
      <w:color w:val="0000FF"/>
      <w:u w:val="single"/>
    </w:rPr>
  </w:style>
  <w:style w:type="character" w:styleId="78">
    <w:name w:val="HTML Code"/>
    <w:autoRedefine/>
    <w:semiHidden/>
    <w:qFormat/>
    <w:uiPriority w:val="99"/>
    <w:rPr>
      <w:rFonts w:ascii="Marlett" w:hAnsi="Marlett" w:cs="Times New Roman"/>
      <w:sz w:val="24"/>
      <w:szCs w:val="24"/>
    </w:rPr>
  </w:style>
  <w:style w:type="character" w:styleId="79">
    <w:name w:val="annotation reference"/>
    <w:autoRedefine/>
    <w:qFormat/>
    <w:uiPriority w:val="99"/>
    <w:rPr>
      <w:rFonts w:ascii="Times New Roman" w:hAnsi="Times New Roman" w:cs="Times New Roman"/>
      <w:sz w:val="21"/>
    </w:rPr>
  </w:style>
  <w:style w:type="character" w:styleId="80">
    <w:name w:val="footnote reference"/>
    <w:autoRedefine/>
    <w:qFormat/>
    <w:uiPriority w:val="99"/>
    <w:rPr>
      <w:rFonts w:cs="Times New Roman"/>
      <w:vertAlign w:val="superscript"/>
    </w:rPr>
  </w:style>
  <w:style w:type="character" w:styleId="81">
    <w:name w:val="HTML Keyboard"/>
    <w:autoRedefine/>
    <w:semiHidden/>
    <w:qFormat/>
    <w:uiPriority w:val="99"/>
    <w:rPr>
      <w:rFonts w:ascii="Marlett" w:hAnsi="Marlett" w:cs="Times New Roman"/>
      <w:sz w:val="24"/>
      <w:szCs w:val="24"/>
    </w:rPr>
  </w:style>
  <w:style w:type="character" w:styleId="82">
    <w:name w:val="HTML Sample"/>
    <w:autoRedefine/>
    <w:semiHidden/>
    <w:qFormat/>
    <w:uiPriority w:val="99"/>
    <w:rPr>
      <w:rFonts w:ascii="Marlett" w:hAnsi="Marlett" w:cs="Times New Roman"/>
      <w:sz w:val="21"/>
    </w:rPr>
  </w:style>
  <w:style w:type="paragraph" w:customStyle="1" w:styleId="83">
    <w:name w:val="普通(网站)11"/>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84">
    <w:name w:val="正文文本 字符"/>
    <w:basedOn w:val="71"/>
    <w:link w:val="27"/>
    <w:autoRedefine/>
    <w:qFormat/>
    <w:uiPriority w:val="99"/>
  </w:style>
  <w:style w:type="character" w:customStyle="1" w:styleId="85">
    <w:name w:val="正文文本首行缩进 字符"/>
    <w:basedOn w:val="84"/>
    <w:link w:val="61"/>
    <w:qFormat/>
    <w:uiPriority w:val="0"/>
    <w:rPr>
      <w:rFonts w:ascii="Calibri" w:hAnsi="Calibri" w:eastAsia="宋体" w:cs="Times New Roman"/>
      <w:kern w:val="0"/>
      <w:sz w:val="21"/>
      <w:szCs w:val="22"/>
      <w14:ligatures w14:val="none"/>
    </w:rPr>
  </w:style>
  <w:style w:type="paragraph" w:customStyle="1" w:styleId="86">
    <w:name w:val="首行缩进"/>
    <w:basedOn w:val="1"/>
    <w:qFormat/>
    <w:uiPriority w:val="0"/>
    <w:pPr>
      <w:spacing w:line="360" w:lineRule="auto"/>
      <w:ind w:firstLine="480" w:firstLineChars="200"/>
      <w:jc w:val="left"/>
    </w:pPr>
    <w:rPr>
      <w:rFonts w:ascii="宋体" w:hAnsi="宋体"/>
      <w:sz w:val="24"/>
    </w:rPr>
  </w:style>
  <w:style w:type="paragraph" w:customStyle="1" w:styleId="87">
    <w:name w:val="自动更正"/>
    <w:qFormat/>
    <w:uiPriority w:val="99"/>
    <w:pPr>
      <w:widowControl w:val="0"/>
      <w:jc w:val="both"/>
    </w:pPr>
    <w:rPr>
      <w:rFonts w:ascii="Calibri" w:hAnsi="Calibri" w:eastAsia="宋体" w:cs="Times New Roman"/>
      <w:kern w:val="2"/>
      <w:sz w:val="21"/>
      <w:szCs w:val="24"/>
      <w:lang w:val="en-US" w:eastAsia="zh-CN" w:bidi="ar-SA"/>
    </w:rPr>
  </w:style>
  <w:style w:type="character" w:customStyle="1" w:styleId="88">
    <w:name w:val="纯文本 字符"/>
    <w:basedOn w:val="71"/>
    <w:link w:val="34"/>
    <w:autoRedefine/>
    <w:qFormat/>
    <w:uiPriority w:val="99"/>
    <w:rPr>
      <w:rFonts w:ascii="宋体" w:hAnsi="Courier New" w:eastAsia="宋体" w:cs="Times New Roman"/>
      <w:kern w:val="0"/>
      <w:sz w:val="24"/>
      <w:szCs w:val="20"/>
    </w:rPr>
  </w:style>
  <w:style w:type="character" w:customStyle="1" w:styleId="89">
    <w:name w:val="标题 2 字符"/>
    <w:basedOn w:val="71"/>
    <w:link w:val="5"/>
    <w:qFormat/>
    <w:uiPriority w:val="99"/>
    <w:rPr>
      <w:rFonts w:asciiTheme="majorHAnsi" w:hAnsiTheme="majorHAnsi" w:eastAsiaTheme="majorEastAsia" w:cstheme="majorBidi"/>
      <w:color w:val="104862" w:themeColor="accent1" w:themeShade="BF"/>
      <w:sz w:val="40"/>
      <w:szCs w:val="40"/>
      <w14:ligatures w14:val="none"/>
    </w:rPr>
  </w:style>
  <w:style w:type="character" w:customStyle="1" w:styleId="90">
    <w:name w:val="正文文本缩进 字符"/>
    <w:basedOn w:val="71"/>
    <w:link w:val="3"/>
    <w:qFormat/>
    <w:uiPriority w:val="99"/>
    <w:rPr>
      <w:sz w:val="21"/>
      <w:szCs w:val="22"/>
      <w14:ligatures w14:val="none"/>
    </w:rPr>
  </w:style>
  <w:style w:type="character" w:customStyle="1" w:styleId="91">
    <w:name w:val="正文文本首行缩进 2 字符"/>
    <w:basedOn w:val="90"/>
    <w:link w:val="2"/>
    <w:qFormat/>
    <w:uiPriority w:val="99"/>
    <w:rPr>
      <w:sz w:val="21"/>
      <w:szCs w:val="22"/>
      <w14:ligatures w14:val="none"/>
    </w:rPr>
  </w:style>
  <w:style w:type="paragraph" w:customStyle="1" w:styleId="92">
    <w:name w:val="1"/>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93">
    <w:name w:val="标题 1 字符"/>
    <w:basedOn w:val="71"/>
    <w:link w:val="4"/>
    <w:qFormat/>
    <w:uiPriority w:val="99"/>
    <w:rPr>
      <w:rFonts w:asciiTheme="majorHAnsi" w:hAnsiTheme="majorHAnsi" w:eastAsiaTheme="majorEastAsia" w:cstheme="majorBidi"/>
      <w:color w:val="104862" w:themeColor="accent1" w:themeShade="BF"/>
      <w:sz w:val="48"/>
      <w:szCs w:val="48"/>
      <w14:ligatures w14:val="none"/>
    </w:rPr>
  </w:style>
  <w:style w:type="character" w:customStyle="1" w:styleId="94">
    <w:name w:val="标题 3 字符"/>
    <w:basedOn w:val="71"/>
    <w:link w:val="6"/>
    <w:qFormat/>
    <w:uiPriority w:val="99"/>
    <w:rPr>
      <w:rFonts w:asciiTheme="majorHAnsi" w:hAnsiTheme="majorHAnsi" w:eastAsiaTheme="majorEastAsia" w:cstheme="majorBidi"/>
      <w:color w:val="104862" w:themeColor="accent1" w:themeShade="BF"/>
      <w:sz w:val="32"/>
      <w:szCs w:val="32"/>
      <w14:ligatures w14:val="none"/>
    </w:rPr>
  </w:style>
  <w:style w:type="character" w:customStyle="1" w:styleId="95">
    <w:name w:val="标题 4 字符"/>
    <w:basedOn w:val="71"/>
    <w:link w:val="7"/>
    <w:qFormat/>
    <w:uiPriority w:val="99"/>
    <w:rPr>
      <w:rFonts w:cstheme="majorBidi"/>
      <w:color w:val="104862" w:themeColor="accent1" w:themeShade="BF"/>
      <w:sz w:val="28"/>
      <w:szCs w:val="28"/>
      <w14:ligatures w14:val="none"/>
    </w:rPr>
  </w:style>
  <w:style w:type="character" w:customStyle="1" w:styleId="96">
    <w:name w:val="标题 5 字符"/>
    <w:basedOn w:val="71"/>
    <w:link w:val="8"/>
    <w:qFormat/>
    <w:uiPriority w:val="99"/>
    <w:rPr>
      <w:rFonts w:cstheme="majorBidi"/>
      <w:color w:val="104862" w:themeColor="accent1" w:themeShade="BF"/>
      <w:sz w:val="24"/>
      <w14:ligatures w14:val="none"/>
    </w:rPr>
  </w:style>
  <w:style w:type="character" w:customStyle="1" w:styleId="97">
    <w:name w:val="标题 6 字符"/>
    <w:basedOn w:val="71"/>
    <w:link w:val="9"/>
    <w:qFormat/>
    <w:uiPriority w:val="99"/>
    <w:rPr>
      <w:rFonts w:cstheme="majorBidi"/>
      <w:b/>
      <w:bCs/>
      <w:color w:val="104862" w:themeColor="accent1" w:themeShade="BF"/>
      <w:sz w:val="21"/>
      <w:szCs w:val="22"/>
      <w14:ligatures w14:val="none"/>
    </w:rPr>
  </w:style>
  <w:style w:type="character" w:customStyle="1" w:styleId="98">
    <w:name w:val="标题 7 字符"/>
    <w:basedOn w:val="71"/>
    <w:link w:val="10"/>
    <w:qFormat/>
    <w:uiPriority w:val="99"/>
    <w:rPr>
      <w:rFonts w:cstheme="majorBidi"/>
      <w:b/>
      <w:bCs/>
      <w:color w:val="595959" w:themeColor="text1" w:themeTint="A6"/>
      <w:sz w:val="21"/>
      <w:szCs w:val="22"/>
      <w14:textFill>
        <w14:solidFill>
          <w14:schemeClr w14:val="tx1">
            <w14:lumMod w14:val="65000"/>
            <w14:lumOff w14:val="35000"/>
          </w14:schemeClr>
        </w14:solidFill>
      </w14:textFill>
      <w14:ligatures w14:val="none"/>
    </w:rPr>
  </w:style>
  <w:style w:type="character" w:customStyle="1" w:styleId="99">
    <w:name w:val="标题 8 字符"/>
    <w:basedOn w:val="71"/>
    <w:link w:val="11"/>
    <w:qFormat/>
    <w:uiPriority w:val="99"/>
    <w:rPr>
      <w:rFonts w:cstheme="majorBidi"/>
      <w:color w:val="595959" w:themeColor="text1" w:themeTint="A6"/>
      <w:sz w:val="21"/>
      <w:szCs w:val="22"/>
      <w14:textFill>
        <w14:solidFill>
          <w14:schemeClr w14:val="tx1">
            <w14:lumMod w14:val="65000"/>
            <w14:lumOff w14:val="35000"/>
          </w14:schemeClr>
        </w14:solidFill>
      </w14:textFill>
      <w14:ligatures w14:val="none"/>
    </w:rPr>
  </w:style>
  <w:style w:type="character" w:customStyle="1" w:styleId="100">
    <w:name w:val="标题 9 字符"/>
    <w:basedOn w:val="71"/>
    <w:link w:val="12"/>
    <w:qFormat/>
    <w:uiPriority w:val="99"/>
    <w:rPr>
      <w:rFonts w:eastAsiaTheme="majorEastAsia" w:cstheme="majorBidi"/>
      <w:color w:val="595959" w:themeColor="text1" w:themeTint="A6"/>
      <w:sz w:val="21"/>
      <w:szCs w:val="22"/>
      <w14:textFill>
        <w14:solidFill>
          <w14:schemeClr w14:val="tx1">
            <w14:lumMod w14:val="65000"/>
            <w14:lumOff w14:val="35000"/>
          </w14:schemeClr>
        </w14:solidFill>
      </w14:textFill>
      <w14:ligatures w14:val="none"/>
    </w:rPr>
  </w:style>
  <w:style w:type="character" w:customStyle="1" w:styleId="101">
    <w:name w:val="标题 字符"/>
    <w:basedOn w:val="71"/>
    <w:link w:val="59"/>
    <w:qFormat/>
    <w:uiPriority w:val="99"/>
    <w:rPr>
      <w:rFonts w:asciiTheme="majorHAnsi" w:hAnsiTheme="majorHAnsi" w:eastAsiaTheme="majorEastAsia" w:cstheme="majorBidi"/>
      <w:spacing w:val="-10"/>
      <w:kern w:val="28"/>
      <w:sz w:val="56"/>
      <w:szCs w:val="56"/>
      <w14:ligatures w14:val="none"/>
    </w:rPr>
  </w:style>
  <w:style w:type="character" w:customStyle="1" w:styleId="102">
    <w:name w:val="副标题 字符"/>
    <w:basedOn w:val="71"/>
    <w:link w:val="46"/>
    <w:qFormat/>
    <w:uiPriority w:val="99"/>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none"/>
    </w:rPr>
  </w:style>
  <w:style w:type="paragraph" w:styleId="103">
    <w:name w:val="Quote"/>
    <w:basedOn w:val="1"/>
    <w:next w:val="1"/>
    <w:link w:val="104"/>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104">
    <w:name w:val="引用 字符"/>
    <w:basedOn w:val="71"/>
    <w:link w:val="103"/>
    <w:qFormat/>
    <w:uiPriority w:val="29"/>
    <w:rPr>
      <w:rFonts w:ascii="Times New Roman" w:hAnsi="Times New Roman" w:eastAsia="宋体" w:cs="Times New Roman"/>
      <w:i/>
      <w:iCs/>
      <w:color w:val="404040" w:themeColor="text1" w:themeTint="BF"/>
      <w:sz w:val="21"/>
      <w:szCs w:val="22"/>
      <w14:textFill>
        <w14:solidFill>
          <w14:schemeClr w14:val="tx1">
            <w14:lumMod w14:val="75000"/>
            <w14:lumOff w14:val="25000"/>
          </w14:schemeClr>
        </w14:solidFill>
      </w14:textFill>
      <w14:ligatures w14:val="none"/>
    </w:rPr>
  </w:style>
  <w:style w:type="paragraph" w:styleId="105">
    <w:name w:val="List Paragraph"/>
    <w:basedOn w:val="1"/>
    <w:qFormat/>
    <w:uiPriority w:val="99"/>
    <w:pPr>
      <w:ind w:left="720"/>
      <w:contextualSpacing/>
    </w:pPr>
  </w:style>
  <w:style w:type="character" w:customStyle="1" w:styleId="106">
    <w:name w:val="明显强调1"/>
    <w:basedOn w:val="71"/>
    <w:qFormat/>
    <w:uiPriority w:val="21"/>
    <w:rPr>
      <w:i/>
      <w:iCs/>
      <w:color w:val="104862" w:themeColor="accent1" w:themeShade="BF"/>
    </w:rPr>
  </w:style>
  <w:style w:type="paragraph" w:styleId="107">
    <w:name w:val="Intense Quote"/>
    <w:basedOn w:val="1"/>
    <w:next w:val="1"/>
    <w:link w:val="108"/>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108">
    <w:name w:val="明显引用 字符"/>
    <w:basedOn w:val="71"/>
    <w:link w:val="107"/>
    <w:qFormat/>
    <w:uiPriority w:val="30"/>
    <w:rPr>
      <w:rFonts w:ascii="Times New Roman" w:hAnsi="Times New Roman" w:eastAsia="宋体" w:cs="Times New Roman"/>
      <w:i/>
      <w:iCs/>
      <w:color w:val="104862" w:themeColor="accent1" w:themeShade="BF"/>
      <w:sz w:val="21"/>
      <w:szCs w:val="22"/>
      <w14:ligatures w14:val="none"/>
    </w:rPr>
  </w:style>
  <w:style w:type="character" w:customStyle="1" w:styleId="109">
    <w:name w:val="明显参考1"/>
    <w:basedOn w:val="71"/>
    <w:qFormat/>
    <w:uiPriority w:val="32"/>
    <w:rPr>
      <w:b/>
      <w:bCs/>
      <w:smallCaps/>
      <w:color w:val="104862" w:themeColor="accent1" w:themeShade="BF"/>
      <w:spacing w:val="5"/>
    </w:rPr>
  </w:style>
  <w:style w:type="character" w:customStyle="1" w:styleId="110">
    <w:name w:val="页眉 字符"/>
    <w:basedOn w:val="71"/>
    <w:link w:val="43"/>
    <w:qFormat/>
    <w:uiPriority w:val="99"/>
    <w:rPr>
      <w:rFonts w:ascii="Times New Roman" w:hAnsi="Times New Roman" w:eastAsia="宋体" w:cs="Times New Roman"/>
      <w:sz w:val="18"/>
      <w:szCs w:val="18"/>
      <w14:ligatures w14:val="none"/>
    </w:rPr>
  </w:style>
  <w:style w:type="character" w:customStyle="1" w:styleId="111">
    <w:name w:val="页脚 字符"/>
    <w:basedOn w:val="71"/>
    <w:link w:val="42"/>
    <w:qFormat/>
    <w:uiPriority w:val="99"/>
    <w:rPr>
      <w:rFonts w:ascii="Times New Roman" w:hAnsi="Times New Roman" w:eastAsia="宋体" w:cs="Times New Roman"/>
      <w:sz w:val="18"/>
      <w:szCs w:val="18"/>
      <w14:ligatures w14:val="none"/>
    </w:rPr>
  </w:style>
  <w:style w:type="character" w:customStyle="1" w:styleId="112">
    <w:name w:val="文档结构图 字符"/>
    <w:basedOn w:val="71"/>
    <w:link w:val="21"/>
    <w:qFormat/>
    <w:uiPriority w:val="99"/>
    <w:rPr>
      <w:rFonts w:ascii="Times New Roman" w:hAnsi="Times New Roman" w:eastAsia="宋体" w:cs="宋体"/>
      <w:sz w:val="21"/>
      <w:szCs w:val="22"/>
      <w:shd w:val="clear" w:color="auto" w:fill="000080"/>
      <w14:ligatures w14:val="none"/>
    </w:rPr>
  </w:style>
  <w:style w:type="character" w:customStyle="1" w:styleId="113">
    <w:name w:val="批注文字 字符"/>
    <w:basedOn w:val="71"/>
    <w:link w:val="23"/>
    <w:qFormat/>
    <w:uiPriority w:val="99"/>
    <w:rPr>
      <w:rFonts w:ascii="Times New Roman" w:hAnsi="Times New Roman" w:eastAsia="宋体" w:cs="Times New Roman"/>
      <w:sz w:val="21"/>
      <w:szCs w:val="22"/>
      <w14:ligatures w14:val="none"/>
    </w:rPr>
  </w:style>
  <w:style w:type="character" w:customStyle="1" w:styleId="114">
    <w:name w:val="称呼 字符"/>
    <w:basedOn w:val="71"/>
    <w:link w:val="24"/>
    <w:qFormat/>
    <w:uiPriority w:val="99"/>
    <w:rPr>
      <w:rFonts w:ascii="Times New Roman" w:hAnsi="Times New Roman" w:eastAsia="宋体" w:cs="Times New Roman"/>
      <w:kern w:val="0"/>
      <w:sz w:val="20"/>
      <w14:ligatures w14:val="none"/>
    </w:rPr>
  </w:style>
  <w:style w:type="character" w:customStyle="1" w:styleId="115">
    <w:name w:val="正文文本 3 字符"/>
    <w:basedOn w:val="71"/>
    <w:link w:val="25"/>
    <w:qFormat/>
    <w:uiPriority w:val="99"/>
    <w:rPr>
      <w:rFonts w:ascii="Times New Roman" w:hAnsi="宋体" w:eastAsia="Times New Roman" w:cs="Times New Roman"/>
      <w:b/>
      <w:sz w:val="24"/>
      <w:szCs w:val="22"/>
      <w14:ligatures w14:val="none"/>
    </w:rPr>
  </w:style>
  <w:style w:type="character" w:customStyle="1" w:styleId="116">
    <w:name w:val="日期 字符"/>
    <w:basedOn w:val="71"/>
    <w:link w:val="38"/>
    <w:qFormat/>
    <w:uiPriority w:val="99"/>
    <w:rPr>
      <w:rFonts w:ascii="Calibri" w:hAnsi="Calibri" w:eastAsia="楷体_GB2312" w:cs="Times New Roman"/>
      <w:kern w:val="0"/>
      <w:sz w:val="32"/>
      <w:szCs w:val="22"/>
      <w14:ligatures w14:val="none"/>
    </w:rPr>
  </w:style>
  <w:style w:type="character" w:customStyle="1" w:styleId="117">
    <w:name w:val="正文文本缩进 2 字符"/>
    <w:basedOn w:val="71"/>
    <w:link w:val="39"/>
    <w:qFormat/>
    <w:uiPriority w:val="99"/>
    <w:rPr>
      <w:rFonts w:ascii="仿宋_GB2312" w:hAnsi="宋体" w:eastAsia="宋体" w:cs="Times New Roman"/>
      <w:b/>
      <w:color w:val="000000"/>
      <w:kern w:val="0"/>
      <w:sz w:val="24"/>
      <w:szCs w:val="22"/>
      <w14:ligatures w14:val="none"/>
    </w:rPr>
  </w:style>
  <w:style w:type="character" w:customStyle="1" w:styleId="118">
    <w:name w:val="尾注文本 字符"/>
    <w:basedOn w:val="71"/>
    <w:link w:val="40"/>
    <w:qFormat/>
    <w:uiPriority w:val="99"/>
    <w:rPr>
      <w:rFonts w:ascii="Times New Roman" w:hAnsi="Times New Roman" w:eastAsia="宋体" w:cs="Times New Roman"/>
      <w:kern w:val="0"/>
      <w:sz w:val="24"/>
      <w:szCs w:val="20"/>
      <w14:ligatures w14:val="none"/>
    </w:rPr>
  </w:style>
  <w:style w:type="character" w:customStyle="1" w:styleId="119">
    <w:name w:val="批注框文本 字符"/>
    <w:basedOn w:val="71"/>
    <w:link w:val="41"/>
    <w:qFormat/>
    <w:uiPriority w:val="99"/>
    <w:rPr>
      <w:rFonts w:ascii="Calibri" w:hAnsi="Calibri" w:eastAsia="宋体" w:cs="Times New Roman"/>
      <w:sz w:val="18"/>
      <w:szCs w:val="18"/>
      <w14:ligatures w14:val="none"/>
    </w:rPr>
  </w:style>
  <w:style w:type="character" w:customStyle="1" w:styleId="120">
    <w:name w:val="脚注文本 字符"/>
    <w:basedOn w:val="71"/>
    <w:link w:val="49"/>
    <w:qFormat/>
    <w:uiPriority w:val="99"/>
    <w:rPr>
      <w:rFonts w:ascii="宋体" w:hAnsi="Calibri" w:eastAsia="宋体" w:cs="宋体"/>
      <w:sz w:val="18"/>
      <w:szCs w:val="18"/>
      <w14:ligatures w14:val="none"/>
    </w:rPr>
  </w:style>
  <w:style w:type="character" w:customStyle="1" w:styleId="121">
    <w:name w:val="正文文本缩进 3 字符"/>
    <w:basedOn w:val="71"/>
    <w:link w:val="51"/>
    <w:qFormat/>
    <w:uiPriority w:val="99"/>
    <w:rPr>
      <w:rFonts w:ascii="仿宋_GB2312" w:hAnsi="宋体" w:eastAsia="Times New Roman" w:cs="Times New Roman"/>
      <w:color w:val="000000"/>
      <w:kern w:val="0"/>
      <w:sz w:val="24"/>
      <w:szCs w:val="22"/>
      <w14:ligatures w14:val="none"/>
    </w:rPr>
  </w:style>
  <w:style w:type="character" w:customStyle="1" w:styleId="122">
    <w:name w:val="正文文本 2 字符"/>
    <w:basedOn w:val="71"/>
    <w:link w:val="55"/>
    <w:qFormat/>
    <w:uiPriority w:val="99"/>
    <w:rPr>
      <w:rFonts w:ascii="宋体" w:hAnsi="宋体" w:eastAsia="宋体" w:cs="宋体"/>
      <w:bCs/>
      <w:sz w:val="21"/>
      <w:szCs w:val="22"/>
      <w14:ligatures w14:val="none"/>
    </w:rPr>
  </w:style>
  <w:style w:type="character" w:customStyle="1" w:styleId="123">
    <w:name w:val="HTML 预设格式 字符"/>
    <w:basedOn w:val="71"/>
    <w:link w:val="56"/>
    <w:qFormat/>
    <w:uiPriority w:val="99"/>
    <w:rPr>
      <w:rFonts w:ascii="Courier New" w:hAnsi="Courier New" w:eastAsia="宋体" w:cs="Times New Roman"/>
      <w:kern w:val="0"/>
      <w:sz w:val="20"/>
      <w:szCs w:val="20"/>
      <w14:ligatures w14:val="none"/>
    </w:rPr>
  </w:style>
  <w:style w:type="character" w:customStyle="1" w:styleId="124">
    <w:name w:val="批注主题 字符"/>
    <w:basedOn w:val="113"/>
    <w:link w:val="60"/>
    <w:qFormat/>
    <w:uiPriority w:val="99"/>
    <w:rPr>
      <w:rFonts w:ascii="Times New Roman" w:hAnsi="Times New Roman" w:eastAsia="宋体" w:cs="宋体"/>
      <w:b/>
      <w:bCs/>
      <w:sz w:val="21"/>
      <w:szCs w:val="22"/>
      <w14:ligatures w14:val="none"/>
    </w:rPr>
  </w:style>
  <w:style w:type="character" w:customStyle="1" w:styleId="125">
    <w:name w:val="明显强调11"/>
    <w:basedOn w:val="71"/>
    <w:autoRedefine/>
    <w:qFormat/>
    <w:uiPriority w:val="21"/>
    <w:rPr>
      <w:i/>
      <w:iCs/>
      <w:color w:val="0F4761"/>
    </w:rPr>
  </w:style>
  <w:style w:type="character" w:customStyle="1" w:styleId="126">
    <w:name w:val="明显参考11"/>
    <w:basedOn w:val="71"/>
    <w:autoRedefine/>
    <w:qFormat/>
    <w:uiPriority w:val="32"/>
    <w:rPr>
      <w:b/>
      <w:bCs/>
      <w:smallCaps/>
      <w:color w:val="0F4761"/>
      <w:spacing w:val="5"/>
    </w:rPr>
  </w:style>
  <w:style w:type="character" w:customStyle="1" w:styleId="127">
    <w:name w:val="正文文本缩进 字符2"/>
    <w:basedOn w:val="71"/>
    <w:autoRedefine/>
    <w:qFormat/>
    <w:uiPriority w:val="99"/>
    <w:rPr>
      <w:rFonts w:ascii="宋体" w:hAnsi="Courier New" w:eastAsia="宋体" w:cs="Times New Roman"/>
      <w:spacing w:val="-4"/>
      <w:kern w:val="0"/>
      <w:sz w:val="18"/>
    </w:rPr>
  </w:style>
  <w:style w:type="character" w:customStyle="1" w:styleId="128">
    <w:name w:val="批注文字 Char"/>
    <w:basedOn w:val="71"/>
    <w:autoRedefine/>
    <w:qFormat/>
    <w:uiPriority w:val="99"/>
    <w:rPr>
      <w:rFonts w:ascii="等线" w:hAnsi="等线" w:eastAsia="等线" w:cs="Times New Roman"/>
    </w:rPr>
  </w:style>
  <w:style w:type="character" w:customStyle="1" w:styleId="129">
    <w:name w:val="称呼 Char"/>
    <w:basedOn w:val="71"/>
    <w:autoRedefine/>
    <w:qFormat/>
    <w:uiPriority w:val="99"/>
    <w:rPr>
      <w:rFonts w:ascii="等线" w:hAnsi="等线" w:eastAsia="等线" w:cs="Times New Roman"/>
    </w:rPr>
  </w:style>
  <w:style w:type="character" w:customStyle="1" w:styleId="130">
    <w:name w:val="正文文本 3 Char"/>
    <w:basedOn w:val="71"/>
    <w:autoRedefine/>
    <w:qFormat/>
    <w:uiPriority w:val="99"/>
    <w:rPr>
      <w:rFonts w:ascii="等线" w:hAnsi="等线" w:eastAsia="等线" w:cs="Times New Roman"/>
      <w:sz w:val="16"/>
      <w:szCs w:val="16"/>
    </w:rPr>
  </w:style>
  <w:style w:type="character" w:customStyle="1" w:styleId="131">
    <w:name w:val="正文首行缩进 Char"/>
    <w:basedOn w:val="84"/>
    <w:autoRedefine/>
    <w:qFormat/>
    <w:uiPriority w:val="0"/>
    <w:rPr>
      <w:rFonts w:ascii="Times New Roman" w:hAnsi="Times New Roman" w:eastAsia="宋体" w:cs="Times New Roman"/>
      <w:kern w:val="2"/>
      <w:sz w:val="21"/>
      <w:szCs w:val="22"/>
    </w:rPr>
  </w:style>
  <w:style w:type="character" w:customStyle="1" w:styleId="132">
    <w:name w:val="纯文本 Char"/>
    <w:basedOn w:val="71"/>
    <w:link w:val="133"/>
    <w:autoRedefine/>
    <w:qFormat/>
    <w:uiPriority w:val="99"/>
    <w:rPr>
      <w:rFonts w:ascii="宋体" w:hAnsi="Courier New" w:eastAsia="宋体" w:cs="Courier New"/>
      <w:szCs w:val="21"/>
    </w:rPr>
  </w:style>
  <w:style w:type="paragraph" w:customStyle="1" w:styleId="133">
    <w:name w:val="纯文本1"/>
    <w:basedOn w:val="1"/>
    <w:link w:val="132"/>
    <w:autoRedefine/>
    <w:qFormat/>
    <w:uiPriority w:val="99"/>
    <w:pPr>
      <w:spacing w:beforeLines="50" w:line="400" w:lineRule="exact"/>
    </w:pPr>
    <w:rPr>
      <w:rFonts w:ascii="宋体" w:hAnsi="Courier New" w:cs="Courier New"/>
      <w:sz w:val="22"/>
      <w:szCs w:val="21"/>
      <w14:ligatures w14:val="standardContextual"/>
    </w:rPr>
  </w:style>
  <w:style w:type="character" w:customStyle="1" w:styleId="134">
    <w:name w:val="尾注文本 Char"/>
    <w:basedOn w:val="71"/>
    <w:autoRedefine/>
    <w:qFormat/>
    <w:uiPriority w:val="99"/>
    <w:rPr>
      <w:rFonts w:ascii="等线" w:hAnsi="等线" w:eastAsia="等线" w:cs="Times New Roman"/>
    </w:rPr>
  </w:style>
  <w:style w:type="character" w:customStyle="1" w:styleId="135">
    <w:name w:val="批注框文本 Char"/>
    <w:basedOn w:val="71"/>
    <w:link w:val="136"/>
    <w:autoRedefine/>
    <w:qFormat/>
    <w:uiPriority w:val="99"/>
    <w:rPr>
      <w:rFonts w:ascii="等线" w:hAnsi="等线" w:eastAsia="等线" w:cs="Times New Roman"/>
      <w:sz w:val="18"/>
      <w:szCs w:val="18"/>
    </w:rPr>
  </w:style>
  <w:style w:type="paragraph" w:customStyle="1" w:styleId="136">
    <w:name w:val="批注框文本1"/>
    <w:basedOn w:val="1"/>
    <w:link w:val="135"/>
    <w:autoRedefine/>
    <w:qFormat/>
    <w:uiPriority w:val="99"/>
    <w:rPr>
      <w:rFonts w:ascii="等线" w:hAnsi="等线" w:eastAsia="等线"/>
      <w:sz w:val="18"/>
      <w:szCs w:val="18"/>
      <w14:ligatures w14:val="standardContextual"/>
    </w:rPr>
  </w:style>
  <w:style w:type="character" w:customStyle="1" w:styleId="137">
    <w:name w:val="副标题 Char"/>
    <w:basedOn w:val="71"/>
    <w:autoRedefine/>
    <w:qFormat/>
    <w:uiPriority w:val="99"/>
    <w:rPr>
      <w:rFonts w:ascii="Cambria" w:hAnsi="Cambria" w:eastAsia="宋体" w:cs="Times New Roman"/>
      <w:b/>
      <w:bCs/>
      <w:kern w:val="28"/>
      <w:sz w:val="32"/>
      <w:szCs w:val="32"/>
    </w:rPr>
  </w:style>
  <w:style w:type="character" w:customStyle="1" w:styleId="138">
    <w:name w:val="正文文本 2 Char"/>
    <w:basedOn w:val="71"/>
    <w:autoRedefine/>
    <w:qFormat/>
    <w:uiPriority w:val="99"/>
    <w:rPr>
      <w:rFonts w:ascii="等线" w:hAnsi="等线" w:eastAsia="等线" w:cs="Times New Roman"/>
    </w:rPr>
  </w:style>
  <w:style w:type="character" w:customStyle="1" w:styleId="139">
    <w:name w:val="HTML 预设格式 Char"/>
    <w:basedOn w:val="71"/>
    <w:autoRedefine/>
    <w:qFormat/>
    <w:uiPriority w:val="99"/>
    <w:rPr>
      <w:rFonts w:ascii="Courier New" w:hAnsi="Courier New" w:eastAsia="等线" w:cs="Courier New"/>
      <w:sz w:val="20"/>
      <w:szCs w:val="20"/>
    </w:rPr>
  </w:style>
  <w:style w:type="character" w:customStyle="1" w:styleId="140">
    <w:name w:val="标题 Char"/>
    <w:basedOn w:val="71"/>
    <w:autoRedefine/>
    <w:qFormat/>
    <w:uiPriority w:val="99"/>
    <w:rPr>
      <w:rFonts w:ascii="Cambria" w:hAnsi="Cambria" w:eastAsia="宋体" w:cs="Times New Roman"/>
      <w:b/>
      <w:bCs/>
      <w:sz w:val="32"/>
      <w:szCs w:val="32"/>
    </w:rPr>
  </w:style>
  <w:style w:type="character" w:customStyle="1" w:styleId="141">
    <w:name w:val="纯文本 字符1"/>
    <w:autoRedefine/>
    <w:qFormat/>
    <w:locked/>
    <w:uiPriority w:val="99"/>
    <w:rPr>
      <w:rFonts w:ascii="宋体" w:hAnsi="Courier New" w:eastAsia="宋体" w:cs="Times New Roman"/>
      <w:sz w:val="24"/>
    </w:rPr>
  </w:style>
  <w:style w:type="paragraph" w:customStyle="1" w:styleId="142">
    <w:name w:val="正文（绿盟科技）"/>
    <w:autoRedefine/>
    <w:qFormat/>
    <w:uiPriority w:val="99"/>
    <w:pPr>
      <w:spacing w:line="300" w:lineRule="auto"/>
    </w:pPr>
    <w:rPr>
      <w:rFonts w:ascii="Arial" w:hAnsi="Arial" w:eastAsia="宋体" w:cs="Times New Roman"/>
      <w:sz w:val="21"/>
      <w:szCs w:val="21"/>
      <w:lang w:val="en-US" w:eastAsia="zh-CN" w:bidi="ar-SA"/>
    </w:rPr>
  </w:style>
  <w:style w:type="character" w:customStyle="1" w:styleId="143">
    <w:name w:val="正文缩进 字符"/>
    <w:link w:val="18"/>
    <w:autoRedefine/>
    <w:qFormat/>
    <w:locked/>
    <w:uiPriority w:val="99"/>
    <w:rPr>
      <w:rFonts w:ascii="Times New Roman" w:hAnsi="Times New Roman" w:eastAsia="宋体" w:cs="Times New Roman"/>
      <w:kern w:val="0"/>
      <w:sz w:val="20"/>
      <w:szCs w:val="20"/>
      <w14:ligatures w14:val="none"/>
    </w:rPr>
  </w:style>
  <w:style w:type="character" w:customStyle="1" w:styleId="144">
    <w:name w:val="题注 字符"/>
    <w:link w:val="19"/>
    <w:autoRedefine/>
    <w:qFormat/>
    <w:locked/>
    <w:uiPriority w:val="99"/>
    <w:rPr>
      <w:rFonts w:ascii="Arial" w:hAnsi="Arial" w:eastAsia="黑体" w:cs="Times New Roman"/>
      <w:kern w:val="0"/>
      <w:sz w:val="20"/>
      <w:szCs w:val="20"/>
      <w14:ligatures w14:val="none"/>
    </w:rPr>
  </w:style>
  <w:style w:type="paragraph" w:customStyle="1" w:styleId="145">
    <w:name w:val="标题 71"/>
    <w:basedOn w:val="1"/>
    <w:next w:val="1"/>
    <w:autoRedefine/>
    <w:qFormat/>
    <w:uiPriority w:val="99"/>
    <w:pPr>
      <w:keepNext/>
      <w:keepLines/>
      <w:spacing w:before="120" w:after="120"/>
      <w:outlineLvl w:val="6"/>
    </w:pPr>
    <w:rPr>
      <w:rFonts w:eastAsia="黑体"/>
      <w:sz w:val="24"/>
      <w:szCs w:val="21"/>
    </w:rPr>
  </w:style>
  <w:style w:type="paragraph" w:customStyle="1" w:styleId="146">
    <w:name w:val="标题 81"/>
    <w:basedOn w:val="1"/>
    <w:next w:val="1"/>
    <w:autoRedefine/>
    <w:qFormat/>
    <w:uiPriority w:val="99"/>
    <w:pPr>
      <w:keepNext/>
      <w:keepLines/>
      <w:spacing w:before="120" w:after="120"/>
      <w:outlineLvl w:val="7"/>
    </w:pPr>
    <w:rPr>
      <w:rFonts w:eastAsia="黑体"/>
      <w:bCs/>
      <w:sz w:val="24"/>
      <w:szCs w:val="32"/>
    </w:rPr>
  </w:style>
  <w:style w:type="paragraph" w:customStyle="1" w:styleId="147">
    <w:name w:val="标题 91"/>
    <w:basedOn w:val="1"/>
    <w:next w:val="1"/>
    <w:autoRedefine/>
    <w:qFormat/>
    <w:uiPriority w:val="99"/>
    <w:pPr>
      <w:keepNext/>
      <w:keepLines/>
      <w:spacing w:before="120" w:after="120"/>
      <w:outlineLvl w:val="8"/>
    </w:pPr>
    <w:rPr>
      <w:rFonts w:eastAsia="黑体"/>
      <w:sz w:val="24"/>
      <w:szCs w:val="21"/>
    </w:rPr>
  </w:style>
  <w:style w:type="paragraph" w:customStyle="1" w:styleId="148">
    <w:name w:val="表格文字"/>
    <w:basedOn w:val="1"/>
    <w:next w:val="27"/>
    <w:autoRedefine/>
    <w:qFormat/>
    <w:uiPriority w:val="99"/>
    <w:rPr>
      <w:sz w:val="18"/>
      <w:szCs w:val="24"/>
    </w:rPr>
  </w:style>
  <w:style w:type="paragraph" w:customStyle="1" w:styleId="149">
    <w:name w:val="Default Paragraph Font Para Char"/>
    <w:basedOn w:val="1"/>
    <w:autoRedefine/>
    <w:qFormat/>
    <w:uiPriority w:val="99"/>
    <w:pPr>
      <w:widowControl/>
      <w:spacing w:after="160" w:line="240" w:lineRule="exact"/>
      <w:jc w:val="left"/>
    </w:pPr>
    <w:rPr>
      <w:rFonts w:ascii="Verdana" w:hAnsi="Verdana"/>
      <w:kern w:val="0"/>
      <w:sz w:val="20"/>
      <w:szCs w:val="20"/>
      <w:lang w:eastAsia="en-US"/>
    </w:rPr>
  </w:style>
  <w:style w:type="paragraph" w:customStyle="1" w:styleId="150">
    <w:name w:val="默认段落字体 Para Char Char Char Char Char Char Char Char Char1 Char Char Char Char"/>
    <w:basedOn w:val="1"/>
    <w:autoRedefine/>
    <w:qFormat/>
    <w:uiPriority w:val="99"/>
    <w:rPr>
      <w:rFonts w:ascii="Tahoma" w:hAnsi="Tahoma"/>
      <w:sz w:val="24"/>
    </w:rPr>
  </w:style>
  <w:style w:type="paragraph" w:customStyle="1" w:styleId="151">
    <w:name w:val="章正文"/>
    <w:autoRedefine/>
    <w:qFormat/>
    <w:uiPriority w:val="99"/>
    <w:pPr>
      <w:widowControl w:val="0"/>
      <w:spacing w:beforeLines="50" w:after="120" w:line="300" w:lineRule="auto"/>
      <w:ind w:firstLine="480"/>
      <w:jc w:val="both"/>
    </w:pPr>
    <w:rPr>
      <w:rFonts w:ascii="Algerian" w:hAnsi="Algerian" w:eastAsia="宋体" w:cs="宋体"/>
      <w:sz w:val="24"/>
      <w:szCs w:val="24"/>
      <w:lang w:val="en-US" w:eastAsia="zh-CN" w:bidi="ar-SA"/>
    </w:rPr>
  </w:style>
  <w:style w:type="paragraph" w:customStyle="1" w:styleId="152">
    <w:name w:val="列出段落5"/>
    <w:basedOn w:val="1"/>
    <w:autoRedefine/>
    <w:qFormat/>
    <w:uiPriority w:val="99"/>
    <w:pPr>
      <w:ind w:firstLine="420" w:firstLineChars="200"/>
    </w:pPr>
    <w:rPr>
      <w:rFonts w:ascii="Calibri" w:hAnsi="Calibri" w:eastAsia="等线"/>
      <w:sz w:val="24"/>
      <w:szCs w:val="24"/>
    </w:rPr>
  </w:style>
  <w:style w:type="paragraph" w:customStyle="1" w:styleId="153">
    <w:name w:val="Char Char Char Char Char Char"/>
    <w:basedOn w:val="1"/>
    <w:autoRedefine/>
    <w:qFormat/>
    <w:uiPriority w:val="99"/>
    <w:pPr>
      <w:widowControl/>
      <w:spacing w:after="160" w:line="240" w:lineRule="exact"/>
      <w:jc w:val="left"/>
    </w:pPr>
    <w:rPr>
      <w:rFonts w:ascii="(使用中文字体)" w:hAnsi="(使用中文字体)"/>
      <w:kern w:val="0"/>
      <w:sz w:val="20"/>
      <w:szCs w:val="20"/>
      <w:lang w:eastAsia="en-US"/>
    </w:rPr>
  </w:style>
  <w:style w:type="paragraph" w:customStyle="1" w:styleId="154">
    <w:name w:val="图"/>
    <w:basedOn w:val="1"/>
    <w:autoRedefine/>
    <w:qFormat/>
    <w:uiPriority w:val="99"/>
    <w:pPr>
      <w:keepNext/>
      <w:adjustRightInd w:val="0"/>
      <w:snapToGrid w:val="0"/>
      <w:spacing w:before="60" w:after="60" w:line="300" w:lineRule="auto"/>
      <w:jc w:val="center"/>
    </w:pPr>
    <w:rPr>
      <w:spacing w:val="20"/>
      <w:kern w:val="0"/>
      <w:sz w:val="24"/>
    </w:rPr>
  </w:style>
  <w:style w:type="paragraph" w:customStyle="1" w:styleId="155">
    <w:name w:val="ÕýÎÄ"/>
    <w:autoRedefine/>
    <w:qFormat/>
    <w:uiPriority w:val="99"/>
    <w:pPr>
      <w:widowControl w:val="0"/>
      <w:overflowPunct w:val="0"/>
      <w:autoSpaceDE w:val="0"/>
      <w:autoSpaceDN w:val="0"/>
      <w:adjustRightInd w:val="0"/>
      <w:spacing w:line="351" w:lineRule="atLeast"/>
      <w:ind w:firstLine="419"/>
      <w:jc w:val="both"/>
    </w:pPr>
    <w:rPr>
      <w:rFonts w:ascii="Times New Roman" w:hAnsi="Times New Roman" w:eastAsia="宋体" w:cs="Times New Roman"/>
      <w:color w:val="000000"/>
      <w:sz w:val="21"/>
      <w:lang w:val="en-US" w:eastAsia="zh-CN" w:bidi="ar-SA"/>
    </w:rPr>
  </w:style>
  <w:style w:type="paragraph" w:customStyle="1" w:styleId="156">
    <w:name w:val="标准有序列表（L1）"/>
    <w:basedOn w:val="18"/>
    <w:autoRedefine/>
    <w:qFormat/>
    <w:uiPriority w:val="99"/>
    <w:pPr>
      <w:numPr>
        <w:ilvl w:val="0"/>
        <w:numId w:val="2"/>
      </w:numPr>
      <w:tabs>
        <w:tab w:val="left" w:pos="0"/>
        <w:tab w:val="left" w:pos="780"/>
        <w:tab w:val="left" w:pos="2280"/>
        <w:tab w:val="clear" w:pos="360"/>
      </w:tabs>
      <w:spacing w:line="360" w:lineRule="auto"/>
      <w:ind w:left="0" w:firstLine="0"/>
    </w:pPr>
    <w:rPr>
      <w:rFonts w:ascii="黑体" w:eastAsia="黑体"/>
      <w:color w:val="000000"/>
      <w:sz w:val="24"/>
    </w:rPr>
  </w:style>
  <w:style w:type="paragraph" w:customStyle="1" w:styleId="157">
    <w:name w:val="f1"/>
    <w:basedOn w:val="1"/>
    <w:autoRedefine/>
    <w:qFormat/>
    <w:uiPriority w:val="99"/>
    <w:pPr>
      <w:widowControl/>
      <w:spacing w:before="100" w:beforeAutospacing="1" w:after="100" w:afterAutospacing="1"/>
      <w:jc w:val="center"/>
    </w:pPr>
    <w:rPr>
      <w:rFonts w:ascii="Algerian" w:hAnsi="Algerian" w:cs="Algerian"/>
      <w:b/>
      <w:bCs/>
      <w:color w:val="FF8080"/>
      <w:spacing w:val="160"/>
      <w:kern w:val="0"/>
      <w:sz w:val="80"/>
      <w:szCs w:val="80"/>
    </w:rPr>
  </w:style>
  <w:style w:type="paragraph" w:customStyle="1" w:styleId="158">
    <w:name w:val="表格"/>
    <w:basedOn w:val="1"/>
    <w:autoRedefine/>
    <w:qFormat/>
    <w:uiPriority w:val="99"/>
    <w:pPr>
      <w:snapToGrid w:val="0"/>
      <w:spacing w:after="120"/>
    </w:pPr>
    <w:rPr>
      <w:rFonts w:ascii="仿宋_GB2312" w:hAnsi="Tahoma" w:eastAsia="Times New Roman" w:cs="Tahoma"/>
      <w:color w:val="000000"/>
      <w:kern w:val="0"/>
      <w:sz w:val="24"/>
      <w:szCs w:val="24"/>
    </w:rPr>
  </w:style>
  <w:style w:type="character" w:customStyle="1" w:styleId="159">
    <w:name w:val="GW-正文 Char"/>
    <w:link w:val="160"/>
    <w:autoRedefine/>
    <w:qFormat/>
    <w:locked/>
    <w:uiPriority w:val="99"/>
    <w:rPr>
      <w:rFonts w:ascii="Arial Narrow" w:hAnsi="Arial Narrow" w:eastAsia="宋体"/>
    </w:rPr>
  </w:style>
  <w:style w:type="paragraph" w:customStyle="1" w:styleId="160">
    <w:name w:val="GW-正文"/>
    <w:basedOn w:val="1"/>
    <w:link w:val="159"/>
    <w:autoRedefine/>
    <w:qFormat/>
    <w:uiPriority w:val="99"/>
    <w:pPr>
      <w:spacing w:line="360" w:lineRule="auto"/>
      <w:ind w:firstLine="200" w:firstLineChars="200"/>
      <w:contextualSpacing/>
    </w:pPr>
    <w:rPr>
      <w:rFonts w:ascii="Arial Narrow" w:hAnsi="Arial Narrow" w:cstheme="minorBidi"/>
      <w:sz w:val="22"/>
      <w:szCs w:val="24"/>
      <w14:ligatures w14:val="standardContextual"/>
    </w:rPr>
  </w:style>
  <w:style w:type="paragraph" w:customStyle="1" w:styleId="161">
    <w:name w:val="Char Char10"/>
    <w:basedOn w:val="1"/>
    <w:autoRedefine/>
    <w:qFormat/>
    <w:uiPriority w:val="99"/>
    <w:pPr>
      <w:widowControl/>
      <w:spacing w:after="160" w:line="240" w:lineRule="exact"/>
      <w:jc w:val="left"/>
    </w:pPr>
    <w:rPr>
      <w:kern w:val="0"/>
      <w:sz w:val="20"/>
      <w:szCs w:val="24"/>
    </w:rPr>
  </w:style>
  <w:style w:type="paragraph" w:customStyle="1" w:styleId="162">
    <w:name w:val="正文文本缩进11"/>
    <w:basedOn w:val="1"/>
    <w:autoRedefine/>
    <w:qFormat/>
    <w:uiPriority w:val="99"/>
    <w:pPr>
      <w:spacing w:line="200" w:lineRule="exact"/>
      <w:ind w:firstLine="301"/>
    </w:pPr>
    <w:rPr>
      <w:rFonts w:ascii="Calibri" w:hAnsi="Calibri"/>
      <w:szCs w:val="20"/>
    </w:rPr>
  </w:style>
  <w:style w:type="paragraph" w:customStyle="1" w:styleId="163">
    <w:name w:val="Char Char Char Char"/>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164">
    <w:name w:val="首行缩进2字符"/>
    <w:basedOn w:val="1"/>
    <w:autoRedefine/>
    <w:qFormat/>
    <w:uiPriority w:val="99"/>
    <w:pPr>
      <w:spacing w:line="360" w:lineRule="auto"/>
      <w:ind w:firstLine="200" w:firstLineChars="200"/>
    </w:pPr>
    <w:rPr>
      <w:rFonts w:ascii="Calibri" w:hAnsi="Calibri"/>
      <w:sz w:val="24"/>
      <w:szCs w:val="21"/>
    </w:rPr>
  </w:style>
  <w:style w:type="paragraph" w:customStyle="1" w:styleId="165">
    <w:name w:val="默认段落字体 Para Char"/>
    <w:basedOn w:val="1"/>
    <w:autoRedefine/>
    <w:qFormat/>
    <w:uiPriority w:val="99"/>
    <w:rPr>
      <w:szCs w:val="20"/>
    </w:rPr>
  </w:style>
  <w:style w:type="character" w:customStyle="1" w:styleId="166">
    <w:name w:val="Char Char3"/>
    <w:link w:val="167"/>
    <w:autoRedefine/>
    <w:qFormat/>
    <w:locked/>
    <w:uiPriority w:val="99"/>
    <w:rPr>
      <w:rFonts w:ascii="Calibri" w:hAnsi="Calibri" w:eastAsia="宋体"/>
    </w:rPr>
  </w:style>
  <w:style w:type="paragraph" w:customStyle="1" w:styleId="167">
    <w:name w:val="Char"/>
    <w:basedOn w:val="1"/>
    <w:link w:val="166"/>
    <w:autoRedefine/>
    <w:qFormat/>
    <w:uiPriority w:val="99"/>
    <w:rPr>
      <w:rFonts w:ascii="Calibri" w:hAnsi="Calibri" w:cstheme="minorBidi"/>
      <w:sz w:val="22"/>
      <w:szCs w:val="24"/>
      <w14:ligatures w14:val="standardContextual"/>
    </w:rPr>
  </w:style>
  <w:style w:type="paragraph" w:customStyle="1" w:styleId="168">
    <w:name w:val="正文段"/>
    <w:basedOn w:val="1"/>
    <w:autoRedefine/>
    <w:qFormat/>
    <w:uiPriority w:val="99"/>
    <w:pPr>
      <w:widowControl/>
      <w:snapToGrid w:val="0"/>
      <w:ind w:firstLine="200" w:firstLineChars="200"/>
    </w:pPr>
    <w:rPr>
      <w:kern w:val="0"/>
      <w:sz w:val="24"/>
      <w:szCs w:val="20"/>
    </w:rPr>
  </w:style>
  <w:style w:type="character" w:customStyle="1" w:styleId="169">
    <w:name w:val="列出段落 Char"/>
    <w:link w:val="170"/>
    <w:autoRedefine/>
    <w:qFormat/>
    <w:locked/>
    <w:uiPriority w:val="99"/>
    <w:rPr>
      <w:rFonts w:ascii="Calibri" w:hAnsi="Calibri" w:eastAsia="宋体"/>
    </w:rPr>
  </w:style>
  <w:style w:type="paragraph" w:customStyle="1" w:styleId="170">
    <w:name w:val="列出段落1"/>
    <w:basedOn w:val="1"/>
    <w:link w:val="169"/>
    <w:autoRedefine/>
    <w:qFormat/>
    <w:uiPriority w:val="99"/>
    <w:pPr>
      <w:ind w:firstLine="420" w:firstLineChars="200"/>
    </w:pPr>
    <w:rPr>
      <w:rFonts w:ascii="Calibri" w:hAnsi="Calibri" w:cstheme="minorBidi"/>
      <w:sz w:val="22"/>
      <w:szCs w:val="24"/>
      <w14:ligatures w14:val="standardContextual"/>
    </w:rPr>
  </w:style>
  <w:style w:type="paragraph" w:customStyle="1" w:styleId="171">
    <w:name w:val="书籍标题1"/>
    <w:basedOn w:val="1"/>
    <w:next w:val="1"/>
    <w:autoRedefine/>
    <w:qFormat/>
    <w:uiPriority w:val="99"/>
    <w:pPr>
      <w:pageBreakBefore/>
      <w:widowControl/>
      <w:tabs>
        <w:tab w:val="left" w:pos="840"/>
      </w:tabs>
      <w:spacing w:beforeLines="200"/>
      <w:ind w:left="2520" w:hanging="360"/>
      <w:jc w:val="center"/>
      <w:outlineLvl w:val="0"/>
    </w:pPr>
    <w:rPr>
      <w:rFonts w:eastAsia="黑体"/>
      <w:b/>
      <w:spacing w:val="20"/>
      <w:kern w:val="44"/>
      <w:sz w:val="44"/>
    </w:rPr>
  </w:style>
  <w:style w:type="paragraph" w:customStyle="1" w:styleId="172">
    <w:name w:val="正文_20"/>
    <w:autoRedefine/>
    <w:qFormat/>
    <w:uiPriority w:val="99"/>
    <w:pPr>
      <w:widowControl w:val="0"/>
      <w:jc w:val="both"/>
    </w:pPr>
    <w:rPr>
      <w:rFonts w:ascii="Times New Roman" w:hAnsi="Times New Roman" w:eastAsia="等线" w:cs="Times New Roman"/>
      <w:kern w:val="2"/>
      <w:sz w:val="21"/>
      <w:szCs w:val="24"/>
      <w:lang w:val="en-US" w:eastAsia="zh-CN" w:bidi="ar-SA"/>
    </w:rPr>
  </w:style>
  <w:style w:type="paragraph" w:customStyle="1" w:styleId="173">
    <w:name w:val="Table Paragraph"/>
    <w:basedOn w:val="1"/>
    <w:autoRedefine/>
    <w:qFormat/>
    <w:uiPriority w:val="99"/>
    <w:pPr>
      <w:spacing w:before="119"/>
    </w:pPr>
    <w:rPr>
      <w:rFonts w:ascii="宋体" w:hAnsi="宋体" w:cs="宋体"/>
      <w:szCs w:val="24"/>
      <w:lang w:val="zh-CN"/>
    </w:rPr>
  </w:style>
  <w:style w:type="paragraph" w:customStyle="1" w:styleId="174">
    <w:name w:val="表内文字"/>
    <w:basedOn w:val="1"/>
    <w:autoRedefine/>
    <w:qFormat/>
    <w:uiPriority w:val="99"/>
    <w:pPr>
      <w:tabs>
        <w:tab w:val="left" w:pos="1418"/>
      </w:tabs>
      <w:spacing w:line="360" w:lineRule="auto"/>
      <w:jc w:val="center"/>
    </w:pPr>
    <w:rPr>
      <w:rFonts w:ascii="仿宋_GB2312" w:eastAsia="Times New Roman"/>
      <w:spacing w:val="-20"/>
      <w:kern w:val="0"/>
      <w:sz w:val="24"/>
    </w:rPr>
  </w:style>
  <w:style w:type="paragraph" w:customStyle="1" w:styleId="175">
    <w:name w:val="样式2"/>
    <w:basedOn w:val="167"/>
    <w:autoRedefine/>
    <w:qFormat/>
    <w:uiPriority w:val="99"/>
    <w:pPr>
      <w:tabs>
        <w:tab w:val="left" w:pos="432"/>
      </w:tabs>
      <w:spacing w:beforeLines="50"/>
      <w:ind w:left="432" w:hanging="432"/>
    </w:pPr>
    <w:rPr>
      <w:rFonts w:cs="Times New Roman"/>
      <w:b/>
      <w:szCs w:val="21"/>
      <w:u w:val="thick"/>
    </w:rPr>
  </w:style>
  <w:style w:type="paragraph" w:customStyle="1" w:styleId="176">
    <w:name w:val="样式1"/>
    <w:basedOn w:val="167"/>
    <w:link w:val="433"/>
    <w:autoRedefine/>
    <w:qFormat/>
    <w:uiPriority w:val="99"/>
    <w:pPr>
      <w:tabs>
        <w:tab w:val="left" w:pos="432"/>
      </w:tabs>
      <w:spacing w:beforeLines="50"/>
      <w:ind w:left="642" w:leftChars="100" w:right="100" w:rightChars="100" w:hanging="432"/>
      <w:jc w:val="right"/>
    </w:pPr>
    <w:rPr>
      <w:rFonts w:cs="Times New Roman"/>
      <w:b/>
      <w:i/>
      <w:szCs w:val="21"/>
      <w:u w:val="thick"/>
    </w:rPr>
  </w:style>
  <w:style w:type="paragraph" w:customStyle="1" w:styleId="177">
    <w:name w:val="正文 New"/>
    <w:autoRedefine/>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78">
    <w:name w:val="正文首行缩进2字符 Char Char"/>
    <w:link w:val="179"/>
    <w:autoRedefine/>
    <w:qFormat/>
    <w:locked/>
    <w:uiPriority w:val="99"/>
    <w:rPr>
      <w:rFonts w:ascii="Times New Roman" w:hAnsi="Times New Roman" w:eastAsia="宋体"/>
    </w:rPr>
  </w:style>
  <w:style w:type="paragraph" w:customStyle="1" w:styleId="179">
    <w:name w:val="正文首行缩进2字符"/>
    <w:basedOn w:val="1"/>
    <w:link w:val="178"/>
    <w:autoRedefine/>
    <w:qFormat/>
    <w:uiPriority w:val="99"/>
    <w:pPr>
      <w:spacing w:line="360" w:lineRule="auto"/>
      <w:ind w:firstLine="200" w:firstLineChars="200"/>
    </w:pPr>
    <w:rPr>
      <w:rFonts w:cstheme="minorBidi"/>
      <w:sz w:val="22"/>
      <w:szCs w:val="24"/>
      <w14:ligatures w14:val="standardContextual"/>
    </w:rPr>
  </w:style>
  <w:style w:type="paragraph" w:customStyle="1" w:styleId="180">
    <w:name w:val="p0"/>
    <w:basedOn w:val="1"/>
    <w:autoRedefine/>
    <w:qFormat/>
    <w:uiPriority w:val="99"/>
    <w:pPr>
      <w:widowControl/>
      <w:spacing w:before="100" w:beforeAutospacing="1" w:after="100" w:afterAutospacing="1"/>
      <w:jc w:val="left"/>
    </w:pPr>
    <w:rPr>
      <w:rFonts w:ascii="宋体" w:hAnsi="宋体" w:cs="宋体"/>
      <w:kern w:val="0"/>
      <w:sz w:val="24"/>
      <w:szCs w:val="24"/>
    </w:rPr>
  </w:style>
  <w:style w:type="character" w:customStyle="1" w:styleId="181">
    <w:name w:val="表格内容 字符"/>
    <w:link w:val="182"/>
    <w:autoRedefine/>
    <w:qFormat/>
    <w:locked/>
    <w:uiPriority w:val="99"/>
    <w:rPr>
      <w:rFonts w:ascii="仿宋" w:hAnsi="仿宋" w:eastAsia="仿宋"/>
    </w:rPr>
  </w:style>
  <w:style w:type="paragraph" w:customStyle="1" w:styleId="182">
    <w:name w:val="表格内容"/>
    <w:next w:val="179"/>
    <w:link w:val="181"/>
    <w:autoRedefine/>
    <w:qFormat/>
    <w:uiPriority w:val="99"/>
    <w:pPr>
      <w:jc w:val="center"/>
    </w:pPr>
    <w:rPr>
      <w:rFonts w:ascii="仿宋" w:hAnsi="仿宋" w:eastAsia="仿宋" w:cstheme="minorBidi"/>
      <w:kern w:val="2"/>
      <w:sz w:val="22"/>
      <w:szCs w:val="24"/>
      <w:lang w:val="en-US" w:eastAsia="zh-CN" w:bidi="ar-SA"/>
      <w14:ligatures w14:val="standardContextual"/>
    </w:rPr>
  </w:style>
  <w:style w:type="paragraph" w:customStyle="1" w:styleId="183">
    <w:name w:val="Default"/>
    <w:autoRedefine/>
    <w:qFormat/>
    <w:uiPriority w:val="99"/>
    <w:pPr>
      <w:widowControl w:val="0"/>
      <w:autoSpaceDE w:val="0"/>
      <w:autoSpaceDN w:val="0"/>
      <w:adjustRightInd w:val="0"/>
    </w:pPr>
    <w:rPr>
      <w:rFonts w:ascii="华文中宋" w:hAnsi="Calibri" w:eastAsia="华文中宋" w:cs="华文中宋"/>
      <w:color w:val="000000"/>
      <w:sz w:val="24"/>
      <w:szCs w:val="24"/>
      <w:lang w:val="en-US" w:eastAsia="zh-CN" w:bidi="ar-SA"/>
    </w:rPr>
  </w:style>
  <w:style w:type="paragraph" w:customStyle="1" w:styleId="184">
    <w:name w:val="列项中圆1"/>
    <w:basedOn w:val="1"/>
    <w:next w:val="1"/>
    <w:autoRedefine/>
    <w:qFormat/>
    <w:uiPriority w:val="99"/>
    <w:pPr>
      <w:tabs>
        <w:tab w:val="left" w:pos="839"/>
      </w:tabs>
      <w:spacing w:line="300" w:lineRule="auto"/>
      <w:ind w:left="839" w:hanging="419"/>
    </w:pPr>
    <w:rPr>
      <w:kern w:val="21"/>
      <w:szCs w:val="20"/>
    </w:rPr>
  </w:style>
  <w:style w:type="paragraph" w:customStyle="1" w:styleId="185">
    <w:name w:val="xl30"/>
    <w:basedOn w:val="1"/>
    <w:autoRedefine/>
    <w:qFormat/>
    <w:uiPriority w:val="99"/>
    <w:pPr>
      <w:widowControl/>
      <w:spacing w:before="100" w:beforeAutospacing="1" w:after="100" w:afterAutospacing="1"/>
      <w:jc w:val="center"/>
    </w:pPr>
    <w:rPr>
      <w:rFonts w:ascii="楷体_GB2312" w:hAnsi="宋体" w:eastAsia="楷体_GB2312"/>
      <w:b/>
      <w:kern w:val="0"/>
      <w:sz w:val="32"/>
    </w:rPr>
  </w:style>
  <w:style w:type="paragraph" w:customStyle="1" w:styleId="186">
    <w:name w:val="文档正文"/>
    <w:basedOn w:val="1"/>
    <w:autoRedefine/>
    <w:qFormat/>
    <w:uiPriority w:val="99"/>
    <w:rPr>
      <w:rFonts w:ascii="宋体" w:hAnsi="宋体" w:cs="Arial"/>
      <w:bCs/>
      <w:szCs w:val="21"/>
    </w:rPr>
  </w:style>
  <w:style w:type="paragraph" w:customStyle="1" w:styleId="187">
    <w:name w:val="p15"/>
    <w:basedOn w:val="1"/>
    <w:autoRedefine/>
    <w:qFormat/>
    <w:uiPriority w:val="99"/>
    <w:pPr>
      <w:widowControl/>
      <w:spacing w:line="200" w:lineRule="atLeast"/>
      <w:ind w:firstLine="301"/>
    </w:pPr>
    <w:rPr>
      <w:rFonts w:ascii="宋体" w:hAnsi="宋体" w:cs="宋体"/>
      <w:spacing w:val="-4"/>
      <w:kern w:val="0"/>
      <w:sz w:val="18"/>
      <w:szCs w:val="18"/>
    </w:rPr>
  </w:style>
  <w:style w:type="character" w:customStyle="1" w:styleId="188">
    <w:name w:val="无间隔 Char"/>
    <w:link w:val="189"/>
    <w:autoRedefine/>
    <w:qFormat/>
    <w:locked/>
    <w:uiPriority w:val="99"/>
    <w:rPr>
      <w:rFonts w:ascii="Calibri" w:hAnsi="Calibri" w:eastAsia="宋体"/>
    </w:rPr>
  </w:style>
  <w:style w:type="paragraph" w:customStyle="1" w:styleId="189">
    <w:name w:val="无间隔1"/>
    <w:link w:val="188"/>
    <w:autoRedefine/>
    <w:qFormat/>
    <w:uiPriority w:val="99"/>
    <w:rPr>
      <w:rFonts w:ascii="Calibri" w:hAnsi="Calibri" w:eastAsia="宋体" w:cstheme="minorBidi"/>
      <w:kern w:val="2"/>
      <w:sz w:val="22"/>
      <w:szCs w:val="24"/>
      <w:lang w:val="en-US" w:eastAsia="zh-CN" w:bidi="ar-SA"/>
      <w14:ligatures w14:val="standardContextual"/>
    </w:rPr>
  </w:style>
  <w:style w:type="paragraph" w:customStyle="1" w:styleId="190">
    <w:name w:val="缩进4"/>
    <w:basedOn w:val="1"/>
    <w:autoRedefine/>
    <w:qFormat/>
    <w:uiPriority w:val="99"/>
    <w:pPr>
      <w:autoSpaceDE w:val="0"/>
      <w:autoSpaceDN w:val="0"/>
      <w:adjustRightInd w:val="0"/>
      <w:spacing w:line="288" w:lineRule="auto"/>
      <w:ind w:left="227"/>
    </w:pPr>
    <w:rPr>
      <w:rFonts w:ascii="方正黑体简体" w:hAnsi="Calibri" w:eastAsia="方正黑体简体" w:cs="方正黑体简体"/>
      <w:color w:val="000000"/>
      <w:kern w:val="0"/>
      <w:sz w:val="18"/>
      <w:szCs w:val="18"/>
      <w:lang w:val="zh-CN"/>
    </w:rPr>
  </w:style>
  <w:style w:type="paragraph" w:customStyle="1" w:styleId="191">
    <w:name w:val="_Style 130"/>
    <w:basedOn w:val="1"/>
    <w:next w:val="170"/>
    <w:autoRedefine/>
    <w:qFormat/>
    <w:uiPriority w:val="99"/>
    <w:pPr>
      <w:ind w:firstLine="420" w:firstLineChars="200"/>
    </w:pPr>
    <w:rPr>
      <w:szCs w:val="20"/>
    </w:rPr>
  </w:style>
  <w:style w:type="paragraph" w:customStyle="1" w:styleId="192">
    <w:name w:val="0正文"/>
    <w:basedOn w:val="1"/>
    <w:autoRedefine/>
    <w:qFormat/>
    <w:uiPriority w:val="99"/>
    <w:pPr>
      <w:spacing w:line="560" w:lineRule="exact"/>
      <w:ind w:firstLine="200" w:firstLineChars="200"/>
    </w:pPr>
    <w:rPr>
      <w:rFonts w:ascii="Tahoma" w:hAnsi="Tahoma"/>
    </w:rPr>
  </w:style>
  <w:style w:type="paragraph" w:customStyle="1" w:styleId="193">
    <w:name w:val="正文（本文）"/>
    <w:basedOn w:val="1"/>
    <w:autoRedefine/>
    <w:qFormat/>
    <w:uiPriority w:val="99"/>
    <w:pPr>
      <w:snapToGrid w:val="0"/>
      <w:spacing w:line="360" w:lineRule="auto"/>
      <w:ind w:firstLine="480" w:firstLineChars="200"/>
    </w:pPr>
    <w:rPr>
      <w:sz w:val="24"/>
      <w:szCs w:val="24"/>
    </w:rPr>
  </w:style>
  <w:style w:type="paragraph" w:customStyle="1" w:styleId="194">
    <w:name w:val="l正文"/>
    <w:basedOn w:val="1"/>
    <w:autoRedefine/>
    <w:qFormat/>
    <w:uiPriority w:val="99"/>
    <w:pPr>
      <w:spacing w:line="300" w:lineRule="auto"/>
      <w:ind w:firstLine="200" w:firstLineChars="200"/>
      <w:jc w:val="left"/>
    </w:pPr>
    <w:rPr>
      <w:rFonts w:ascii="楷体_GB2312" w:hAnsi="Chiller" w:eastAsia="楷体_GB2312" w:cs="等线"/>
      <w:sz w:val="24"/>
      <w:szCs w:val="24"/>
    </w:rPr>
  </w:style>
  <w:style w:type="paragraph" w:customStyle="1" w:styleId="195">
    <w:name w:val="_Style 4"/>
    <w:basedOn w:val="1"/>
    <w:autoRedefine/>
    <w:qFormat/>
    <w:uiPriority w:val="99"/>
    <w:pPr>
      <w:ind w:firstLine="420" w:firstLineChars="200"/>
      <w:jc w:val="left"/>
    </w:pPr>
    <w:rPr>
      <w:rFonts w:ascii="Calibri" w:hAnsi="Calibri"/>
      <w:kern w:val="0"/>
      <w:sz w:val="18"/>
      <w:szCs w:val="24"/>
      <w:lang w:eastAsia="zh-TW"/>
    </w:rPr>
  </w:style>
  <w:style w:type="paragraph" w:customStyle="1" w:styleId="196">
    <w:name w:val="列出段落2"/>
    <w:basedOn w:val="1"/>
    <w:autoRedefine/>
    <w:qFormat/>
    <w:uiPriority w:val="99"/>
    <w:pPr>
      <w:ind w:firstLine="420" w:firstLineChars="200"/>
    </w:pPr>
    <w:rPr>
      <w:rFonts w:ascii="Calibri" w:hAnsi="Calibri"/>
      <w:szCs w:val="24"/>
    </w:rPr>
  </w:style>
  <w:style w:type="paragraph" w:customStyle="1" w:styleId="197">
    <w:name w:val="正文1"/>
    <w:link w:val="530"/>
    <w:autoRedefine/>
    <w:qFormat/>
    <w:uiPriority w:val="99"/>
    <w:pPr>
      <w:widowControl w:val="0"/>
      <w:jc w:val="both"/>
    </w:pPr>
    <w:rPr>
      <w:rFonts w:ascii="Calibri" w:hAnsi="Calibri" w:eastAsia="宋体" w:cs="Times New Roman"/>
      <w:szCs w:val="21"/>
      <w:lang w:val="en-US" w:eastAsia="zh-CN" w:bidi="ar-SA"/>
    </w:rPr>
  </w:style>
  <w:style w:type="paragraph" w:customStyle="1" w:styleId="198">
    <w:name w:val="WPSOffice手动目录 1"/>
    <w:autoRedefine/>
    <w:qFormat/>
    <w:uiPriority w:val="99"/>
    <w:rPr>
      <w:rFonts w:ascii="Times New Roman" w:hAnsi="Times New Roman" w:eastAsia="宋体" w:cs="Times New Roman"/>
      <w:lang w:val="en-US" w:eastAsia="zh-CN" w:bidi="ar-SA"/>
    </w:rPr>
  </w:style>
  <w:style w:type="paragraph" w:customStyle="1" w:styleId="199">
    <w:name w:val="正文2"/>
    <w:basedOn w:val="1"/>
    <w:link w:val="429"/>
    <w:autoRedefine/>
    <w:qFormat/>
    <w:uiPriority w:val="99"/>
    <w:pPr>
      <w:spacing w:before="156" w:line="360" w:lineRule="auto"/>
      <w:ind w:firstLine="510" w:firstLineChars="200"/>
    </w:pPr>
    <w:rPr>
      <w:kern w:val="0"/>
      <w:sz w:val="24"/>
      <w:szCs w:val="20"/>
    </w:rPr>
  </w:style>
  <w:style w:type="character" w:customStyle="1" w:styleId="200">
    <w:name w:val="正文 首行缩进:  2 字符 Char Char Char"/>
    <w:link w:val="201"/>
    <w:autoRedefine/>
    <w:qFormat/>
    <w:locked/>
    <w:uiPriority w:val="99"/>
    <w:rPr>
      <w:sz w:val="24"/>
    </w:rPr>
  </w:style>
  <w:style w:type="paragraph" w:customStyle="1" w:styleId="201">
    <w:name w:val="正文 首行缩进:  2 字符 Char"/>
    <w:basedOn w:val="1"/>
    <w:link w:val="200"/>
    <w:autoRedefine/>
    <w:qFormat/>
    <w:uiPriority w:val="99"/>
    <w:pPr>
      <w:spacing w:line="360" w:lineRule="auto"/>
      <w:ind w:firstLine="480"/>
    </w:pPr>
    <w:rPr>
      <w:rFonts w:asciiTheme="minorHAnsi" w:hAnsiTheme="minorHAnsi" w:eastAsiaTheme="minorEastAsia" w:cstheme="minorBidi"/>
      <w:sz w:val="24"/>
      <w:szCs w:val="24"/>
      <w14:ligatures w14:val="standardContextual"/>
    </w:rPr>
  </w:style>
  <w:style w:type="character" w:customStyle="1" w:styleId="202">
    <w:name w:val="样式 首行缩进:  0 字符 Char"/>
    <w:link w:val="203"/>
    <w:autoRedefine/>
    <w:qFormat/>
    <w:locked/>
    <w:uiPriority w:val="99"/>
    <w:rPr>
      <w:rFonts w:ascii="Arial" w:hAnsi="Arial" w:eastAsia="宋体"/>
    </w:rPr>
  </w:style>
  <w:style w:type="paragraph" w:customStyle="1" w:styleId="203">
    <w:name w:val="样式 首行缩进:  0 字符"/>
    <w:basedOn w:val="1"/>
    <w:link w:val="202"/>
    <w:autoRedefine/>
    <w:qFormat/>
    <w:uiPriority w:val="99"/>
    <w:pPr>
      <w:spacing w:line="360" w:lineRule="auto"/>
      <w:ind w:firstLine="200" w:firstLineChars="200"/>
    </w:pPr>
    <w:rPr>
      <w:rFonts w:ascii="Arial" w:hAnsi="Arial" w:cstheme="minorBidi"/>
      <w:sz w:val="22"/>
      <w:szCs w:val="24"/>
      <w14:ligatures w14:val="standardContextual"/>
    </w:rPr>
  </w:style>
  <w:style w:type="paragraph" w:customStyle="1" w:styleId="204">
    <w:name w:val="正文 A"/>
    <w:autoRedefine/>
    <w:qFormat/>
    <w:uiPriority w:val="99"/>
    <w:pPr>
      <w:widowControl w:val="0"/>
      <w:jc w:val="both"/>
    </w:pPr>
    <w:rPr>
      <w:rFonts w:ascii="Arial Unicode MS" w:hAnsi="Times New Roman" w:eastAsia="Times New Roman" w:cs="Arial Unicode MS"/>
      <w:color w:val="000000"/>
      <w:kern w:val="2"/>
      <w:sz w:val="28"/>
      <w:szCs w:val="28"/>
      <w:u w:color="000000"/>
      <w:lang w:val="en-US" w:eastAsia="zh-CN" w:bidi="ar-SA"/>
    </w:rPr>
  </w:style>
  <w:style w:type="paragraph" w:customStyle="1" w:styleId="205">
    <w:name w:val="Proposals body"/>
    <w:basedOn w:val="1"/>
    <w:next w:val="1"/>
    <w:autoRedefine/>
    <w:qFormat/>
    <w:uiPriority w:val="99"/>
    <w:pPr>
      <w:widowControl/>
      <w:spacing w:line="460" w:lineRule="exact"/>
      <w:jc w:val="left"/>
    </w:pPr>
    <w:rPr>
      <w:rFonts w:ascii="仿宋_GB2312" w:eastAsia="Times New Roman"/>
      <w:kern w:val="0"/>
      <w:sz w:val="24"/>
      <w:szCs w:val="24"/>
    </w:rPr>
  </w:style>
  <w:style w:type="paragraph" w:customStyle="1" w:styleId="206">
    <w:name w:val="目录 7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207">
    <w:name w:val="title11"/>
    <w:basedOn w:val="1"/>
    <w:autoRedefine/>
    <w:qFormat/>
    <w:uiPriority w:val="99"/>
    <w:pPr>
      <w:spacing w:before="150"/>
      <w:jc w:val="left"/>
    </w:pPr>
    <w:rPr>
      <w:b/>
      <w:kern w:val="0"/>
      <w:sz w:val="28"/>
      <w:szCs w:val="24"/>
    </w:rPr>
  </w:style>
  <w:style w:type="paragraph" w:customStyle="1" w:styleId="208">
    <w:name w:val="标题 10"/>
    <w:basedOn w:val="5"/>
    <w:autoRedefine/>
    <w:qFormat/>
    <w:uiPriority w:val="99"/>
    <w:pPr>
      <w:spacing w:before="0" w:after="0" w:line="360" w:lineRule="auto"/>
      <w:jc w:val="center"/>
    </w:pPr>
    <w:rPr>
      <w:rFonts w:ascii="Cambria" w:hAnsi="Cambria" w:eastAsia="宋体" w:cs="Times New Roman"/>
      <w:b/>
      <w:bCs/>
      <w:color w:val="auto"/>
      <w:sz w:val="21"/>
      <w:szCs w:val="32"/>
    </w:rPr>
  </w:style>
  <w:style w:type="paragraph" w:customStyle="1" w:styleId="209">
    <w:name w:val="af17cgridlangnp1033langf"/>
    <w:autoRedefine/>
    <w:qFormat/>
    <w:uiPriority w:val="99"/>
    <w:pPr>
      <w:widowControl w:val="0"/>
      <w:autoSpaceDE w:val="0"/>
      <w:autoSpaceDN w:val="0"/>
      <w:adjustRightInd w:val="0"/>
      <w:spacing w:before="156" w:line="360" w:lineRule="atLeast"/>
      <w:ind w:left="567" w:firstLine="510"/>
      <w:jc w:val="both"/>
    </w:pPr>
    <w:rPr>
      <w:rFonts w:ascii="Times New Roman" w:hAnsi="Times New Roman" w:eastAsia="宋体" w:cs="Times New Roman"/>
      <w:sz w:val="21"/>
      <w:szCs w:val="22"/>
      <w:lang w:val="en-US" w:eastAsia="zh-CN" w:bidi="ar-SA"/>
    </w:rPr>
  </w:style>
  <w:style w:type="paragraph" w:customStyle="1" w:styleId="210">
    <w:name w:val="TOC 7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211">
    <w:name w:val="List Paragraph1"/>
    <w:basedOn w:val="1"/>
    <w:autoRedefine/>
    <w:qFormat/>
    <w:uiPriority w:val="99"/>
    <w:pPr>
      <w:ind w:firstLine="420" w:firstLineChars="200"/>
    </w:pPr>
    <w:rPr>
      <w:szCs w:val="24"/>
    </w:rPr>
  </w:style>
  <w:style w:type="paragraph" w:customStyle="1" w:styleId="212">
    <w:name w:val="Char Char Char Char1"/>
    <w:basedOn w:val="1"/>
    <w:autoRedefine/>
    <w:qFormat/>
    <w:uiPriority w:val="99"/>
    <w:rPr>
      <w:rFonts w:ascii="Tahoma" w:hAnsi="Tahoma"/>
      <w:sz w:val="24"/>
      <w:szCs w:val="20"/>
    </w:rPr>
  </w:style>
  <w:style w:type="paragraph" w:customStyle="1" w:styleId="213">
    <w:name w:val="目录 711"/>
    <w:next w:val="1"/>
    <w:autoRedefine/>
    <w:qFormat/>
    <w:uiPriority w:val="99"/>
    <w:pPr>
      <w:wordWrap w:val="0"/>
      <w:ind w:left="2550"/>
      <w:jc w:val="both"/>
    </w:pPr>
    <w:rPr>
      <w:rFonts w:ascii="Times New Roman" w:hAnsi="Times New Roman" w:eastAsia="宋体" w:cs="Times New Roman"/>
      <w:sz w:val="21"/>
      <w:szCs w:val="22"/>
      <w:lang w:val="en-US" w:eastAsia="zh-CN" w:bidi="ar-SA"/>
    </w:rPr>
  </w:style>
  <w:style w:type="character" w:customStyle="1" w:styleId="214">
    <w:name w:val="z-窗体顶端 Char"/>
    <w:link w:val="215"/>
    <w:autoRedefine/>
    <w:qFormat/>
    <w:locked/>
    <w:uiPriority w:val="99"/>
    <w:rPr>
      <w:rFonts w:ascii="Arial" w:hAnsi="Arial" w:eastAsia="宋体"/>
      <w:vanish/>
    </w:rPr>
  </w:style>
  <w:style w:type="paragraph" w:customStyle="1" w:styleId="215">
    <w:name w:val="_Style 46"/>
    <w:basedOn w:val="1"/>
    <w:next w:val="1"/>
    <w:link w:val="214"/>
    <w:autoRedefine/>
    <w:qFormat/>
    <w:uiPriority w:val="99"/>
    <w:pPr>
      <w:widowControl/>
      <w:pBdr>
        <w:bottom w:val="single" w:color="auto" w:sz="6" w:space="1"/>
      </w:pBdr>
      <w:jc w:val="center"/>
    </w:pPr>
    <w:rPr>
      <w:rFonts w:ascii="Arial" w:hAnsi="Arial" w:cstheme="minorBidi"/>
      <w:vanish/>
      <w:sz w:val="22"/>
      <w:szCs w:val="24"/>
      <w14:ligatures w14:val="standardContextual"/>
    </w:rPr>
  </w:style>
  <w:style w:type="paragraph" w:customStyle="1" w:styleId="216">
    <w:name w:val="此正文"/>
    <w:basedOn w:val="1"/>
    <w:autoRedefine/>
    <w:qFormat/>
    <w:uiPriority w:val="99"/>
    <w:pPr>
      <w:spacing w:line="360" w:lineRule="auto"/>
      <w:ind w:firstLine="200" w:firstLineChars="200"/>
    </w:pPr>
    <w:rPr>
      <w:sz w:val="24"/>
      <w:szCs w:val="24"/>
    </w:rPr>
  </w:style>
  <w:style w:type="paragraph" w:customStyle="1" w:styleId="217">
    <w:name w:val="xl25"/>
    <w:basedOn w:val="1"/>
    <w:autoRedefine/>
    <w:qFormat/>
    <w:uiPriority w:val="99"/>
    <w:pPr>
      <w:widowControl/>
      <w:spacing w:before="100" w:beforeAutospacing="1" w:after="100" w:afterAutospacing="1"/>
      <w:jc w:val="center"/>
    </w:pPr>
    <w:rPr>
      <w:rFonts w:ascii="楷体_GB2312" w:hAnsi="宋体" w:eastAsia="楷体_GB2312"/>
      <w:kern w:val="0"/>
      <w:sz w:val="24"/>
      <w:szCs w:val="24"/>
    </w:rPr>
  </w:style>
  <w:style w:type="paragraph" w:customStyle="1" w:styleId="218">
    <w:name w:val="彩色列表 - 强调文字颜色 11"/>
    <w:basedOn w:val="1"/>
    <w:link w:val="540"/>
    <w:autoRedefine/>
    <w:qFormat/>
    <w:uiPriority w:val="99"/>
    <w:pPr>
      <w:ind w:firstLine="420" w:firstLineChars="200"/>
    </w:pPr>
    <w:rPr>
      <w:rFonts w:ascii="Calibri" w:hAnsi="Calibri"/>
      <w:kern w:val="0"/>
      <w:sz w:val="20"/>
      <w:szCs w:val="20"/>
    </w:rPr>
  </w:style>
  <w:style w:type="paragraph" w:customStyle="1" w:styleId="219">
    <w:name w:val="无间距"/>
    <w:autoRedefine/>
    <w:qFormat/>
    <w:uiPriority w:val="99"/>
    <w:pPr>
      <w:widowControl w:val="0"/>
      <w:jc w:val="both"/>
    </w:pPr>
    <w:rPr>
      <w:rFonts w:ascii="Calibri" w:hAnsi="Calibri" w:eastAsia="宋体" w:cs="Times New Roman"/>
      <w:kern w:val="2"/>
      <w:sz w:val="21"/>
      <w:szCs w:val="22"/>
      <w:lang w:val="en-US" w:eastAsia="zh-CN" w:bidi="ar-SA"/>
    </w:rPr>
  </w:style>
  <w:style w:type="character" w:customStyle="1" w:styleId="220">
    <w:name w:val="z-窗体底端 Char"/>
    <w:link w:val="221"/>
    <w:autoRedefine/>
    <w:qFormat/>
    <w:locked/>
    <w:uiPriority w:val="99"/>
    <w:rPr>
      <w:rFonts w:ascii="Arial" w:hAnsi="Arial" w:eastAsia="宋体"/>
      <w:vanish/>
    </w:rPr>
  </w:style>
  <w:style w:type="paragraph" w:customStyle="1" w:styleId="221">
    <w:name w:val="_Style 54"/>
    <w:basedOn w:val="1"/>
    <w:next w:val="1"/>
    <w:link w:val="220"/>
    <w:autoRedefine/>
    <w:qFormat/>
    <w:uiPriority w:val="99"/>
    <w:pPr>
      <w:widowControl/>
      <w:pBdr>
        <w:top w:val="single" w:color="auto" w:sz="6" w:space="1"/>
      </w:pBdr>
      <w:jc w:val="center"/>
    </w:pPr>
    <w:rPr>
      <w:rFonts w:ascii="Arial" w:hAnsi="Arial" w:cstheme="minorBidi"/>
      <w:vanish/>
      <w:sz w:val="22"/>
      <w:szCs w:val="24"/>
      <w14:ligatures w14:val="standardContextual"/>
    </w:rPr>
  </w:style>
  <w:style w:type="paragraph" w:customStyle="1" w:styleId="222">
    <w:name w:val="样式 标题 3 + (中文) 黑体 小四 非加粗 段前: 7.8 磅 段后: 0 磅 行距: 固定值 20 磅"/>
    <w:autoRedefine/>
    <w:qFormat/>
    <w:uiPriority w:val="99"/>
    <w:pPr>
      <w:keepNext/>
      <w:keepLines/>
      <w:widowControl w:val="0"/>
      <w:spacing w:before="260" w:after="260" w:line="400" w:lineRule="exact"/>
      <w:jc w:val="both"/>
      <w:outlineLvl w:val="2"/>
    </w:pPr>
    <w:rPr>
      <w:rFonts w:ascii="Times New Roman" w:hAnsi="Times New Roman" w:eastAsia="黑体" w:cs="宋体"/>
      <w:kern w:val="2"/>
      <w:sz w:val="24"/>
      <w:lang w:val="en-US" w:eastAsia="zh-CN" w:bidi="ar-SA"/>
    </w:rPr>
  </w:style>
  <w:style w:type="paragraph" w:customStyle="1" w:styleId="223">
    <w:name w:val="样式 标题 2 + Times New Roman 四号 非加粗 段前: 5 磅 段后: 0 磅 行距: 固定值 20..."/>
    <w:autoRedefine/>
    <w:qFormat/>
    <w:uiPriority w:val="99"/>
    <w:pPr>
      <w:keepNext/>
      <w:keepLines/>
      <w:widowControl w:val="0"/>
      <w:spacing w:before="100" w:after="260" w:line="400" w:lineRule="exact"/>
      <w:jc w:val="both"/>
      <w:outlineLvl w:val="1"/>
    </w:pPr>
    <w:rPr>
      <w:rFonts w:ascii="Times New Roman" w:hAnsi="Times New Roman" w:eastAsia="黑体" w:cs="宋体"/>
      <w:bCs/>
      <w:kern w:val="2"/>
      <w:sz w:val="28"/>
      <w:lang w:val="en-US" w:eastAsia="zh-CN" w:bidi="ar-SA"/>
    </w:rPr>
  </w:style>
  <w:style w:type="paragraph" w:customStyle="1" w:styleId="224">
    <w:name w:val="纯文本_0"/>
    <w:basedOn w:val="1"/>
    <w:autoRedefine/>
    <w:qFormat/>
    <w:uiPriority w:val="99"/>
    <w:pPr>
      <w:spacing w:line="440" w:lineRule="exact"/>
      <w:ind w:firstLine="100" w:firstLineChars="100"/>
    </w:pPr>
    <w:rPr>
      <w:rFonts w:ascii="宋体" w:hAnsi="Courier New"/>
      <w:szCs w:val="21"/>
    </w:rPr>
  </w:style>
  <w:style w:type="paragraph" w:customStyle="1" w:styleId="225">
    <w:name w:val="msonormal"/>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226">
    <w:name w:val="font5"/>
    <w:basedOn w:val="1"/>
    <w:autoRedefine/>
    <w:qFormat/>
    <w:uiPriority w:val="99"/>
    <w:pPr>
      <w:widowControl/>
      <w:spacing w:before="100" w:beforeAutospacing="1" w:after="100" w:afterAutospacing="1"/>
      <w:jc w:val="left"/>
    </w:pPr>
    <w:rPr>
      <w:rFonts w:ascii="宋体" w:hAnsi="宋体" w:cs="宋体"/>
      <w:kern w:val="0"/>
      <w:sz w:val="20"/>
      <w:szCs w:val="20"/>
    </w:rPr>
  </w:style>
  <w:style w:type="paragraph" w:customStyle="1" w:styleId="227">
    <w:name w:val="font6"/>
    <w:basedOn w:val="1"/>
    <w:autoRedefine/>
    <w:qFormat/>
    <w:uiPriority w:val="99"/>
    <w:pPr>
      <w:widowControl/>
      <w:spacing w:before="100" w:beforeAutospacing="1" w:after="100" w:afterAutospacing="1"/>
      <w:jc w:val="left"/>
    </w:pPr>
    <w:rPr>
      <w:rFonts w:ascii="宋体" w:hAnsi="宋体" w:cs="宋体"/>
      <w:color w:val="FF0000"/>
      <w:kern w:val="0"/>
      <w:sz w:val="20"/>
      <w:szCs w:val="20"/>
    </w:rPr>
  </w:style>
  <w:style w:type="paragraph" w:customStyle="1" w:styleId="228">
    <w:name w:val="font7"/>
    <w:basedOn w:val="1"/>
    <w:autoRedefine/>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229">
    <w:name w:val="font8"/>
    <w:basedOn w:val="1"/>
    <w:autoRedefine/>
    <w:qFormat/>
    <w:uiPriority w:val="99"/>
    <w:pPr>
      <w:widowControl/>
      <w:spacing w:before="100" w:beforeAutospacing="1" w:after="100" w:afterAutospacing="1"/>
      <w:jc w:val="left"/>
    </w:pPr>
    <w:rPr>
      <w:rFonts w:ascii="宋体" w:hAnsi="宋体" w:cs="宋体"/>
      <w:kern w:val="0"/>
      <w:sz w:val="18"/>
      <w:szCs w:val="18"/>
    </w:rPr>
  </w:style>
  <w:style w:type="paragraph" w:customStyle="1" w:styleId="230">
    <w:name w:val="xl106"/>
    <w:basedOn w:val="1"/>
    <w:autoRedefine/>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231">
    <w:name w:val="xl107"/>
    <w:basedOn w:val="1"/>
    <w:autoRedefine/>
    <w:qFormat/>
    <w:uiPriority w:val="99"/>
    <w:pPr>
      <w:widowControl/>
      <w:spacing w:before="100" w:beforeAutospacing="1" w:after="100" w:afterAutospacing="1"/>
      <w:jc w:val="left"/>
    </w:pPr>
    <w:rPr>
      <w:rFonts w:ascii="宋体" w:hAnsi="宋体" w:cs="宋体"/>
      <w:kern w:val="0"/>
      <w:sz w:val="20"/>
      <w:szCs w:val="20"/>
    </w:rPr>
  </w:style>
  <w:style w:type="paragraph" w:customStyle="1" w:styleId="232">
    <w:name w:val="xl108"/>
    <w:basedOn w:val="1"/>
    <w:autoRedefine/>
    <w:qFormat/>
    <w:uiPriority w:val="99"/>
    <w:pPr>
      <w:widowControl/>
      <w:spacing w:before="100" w:beforeAutospacing="1" w:after="100" w:afterAutospacing="1"/>
      <w:jc w:val="left"/>
    </w:pPr>
    <w:rPr>
      <w:rFonts w:ascii="宋体" w:hAnsi="宋体" w:cs="宋体"/>
      <w:kern w:val="0"/>
      <w:sz w:val="20"/>
      <w:szCs w:val="20"/>
    </w:rPr>
  </w:style>
  <w:style w:type="paragraph" w:customStyle="1" w:styleId="233">
    <w:name w:val="xl109"/>
    <w:basedOn w:val="1"/>
    <w:autoRedefine/>
    <w:qFormat/>
    <w:uiPriority w:val="99"/>
    <w:pPr>
      <w:widowControl/>
      <w:spacing w:before="100" w:beforeAutospacing="1" w:after="100" w:afterAutospacing="1"/>
      <w:jc w:val="center"/>
    </w:pPr>
    <w:rPr>
      <w:rFonts w:ascii="宋体" w:hAnsi="宋体" w:cs="宋体"/>
      <w:kern w:val="0"/>
      <w:sz w:val="20"/>
      <w:szCs w:val="20"/>
    </w:rPr>
  </w:style>
  <w:style w:type="paragraph" w:customStyle="1" w:styleId="234">
    <w:name w:val="xl110"/>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235">
    <w:name w:val="xl111"/>
    <w:basedOn w:val="1"/>
    <w:autoRedefine/>
    <w:qFormat/>
    <w:uiPriority w:val="99"/>
    <w:pPr>
      <w:widowControl/>
      <w:spacing w:before="100" w:beforeAutospacing="1" w:after="100" w:afterAutospacing="1"/>
      <w:jc w:val="center"/>
    </w:pPr>
    <w:rPr>
      <w:rFonts w:ascii="宋体" w:hAnsi="宋体" w:cs="宋体"/>
      <w:color w:val="000000"/>
      <w:kern w:val="0"/>
      <w:sz w:val="20"/>
      <w:szCs w:val="20"/>
    </w:rPr>
  </w:style>
  <w:style w:type="paragraph" w:customStyle="1" w:styleId="236">
    <w:name w:val="xl112"/>
    <w:basedOn w:val="1"/>
    <w:autoRedefine/>
    <w:qFormat/>
    <w:uiPriority w:val="99"/>
    <w:pPr>
      <w:widowControl/>
      <w:spacing w:before="100" w:beforeAutospacing="1" w:after="100" w:afterAutospacing="1"/>
      <w:jc w:val="left"/>
    </w:pPr>
    <w:rPr>
      <w:rFonts w:ascii="宋体" w:hAnsi="宋体" w:cs="宋体"/>
      <w:kern w:val="0"/>
      <w:sz w:val="20"/>
      <w:szCs w:val="20"/>
    </w:rPr>
  </w:style>
  <w:style w:type="paragraph" w:customStyle="1" w:styleId="237">
    <w:name w:val="xl113"/>
    <w:basedOn w:val="1"/>
    <w:autoRedefine/>
    <w:qFormat/>
    <w:uiPriority w:val="99"/>
    <w:pPr>
      <w:widowControl/>
      <w:spacing w:before="100" w:beforeAutospacing="1" w:after="100" w:afterAutospacing="1"/>
      <w:jc w:val="center"/>
    </w:pPr>
    <w:rPr>
      <w:rFonts w:ascii="宋体" w:hAnsi="宋体" w:cs="宋体"/>
      <w:color w:val="000000"/>
      <w:kern w:val="0"/>
      <w:sz w:val="20"/>
      <w:szCs w:val="20"/>
    </w:rPr>
  </w:style>
  <w:style w:type="paragraph" w:customStyle="1" w:styleId="238">
    <w:name w:val="xl114"/>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39">
    <w:name w:val="xl115"/>
    <w:basedOn w:val="1"/>
    <w:autoRedefine/>
    <w:qFormat/>
    <w:uiPriority w:val="99"/>
    <w:pPr>
      <w:widowControl/>
      <w:shd w:val="clear" w:color="auto" w:fill="FFFFFF"/>
      <w:spacing w:before="100" w:beforeAutospacing="1" w:after="100" w:afterAutospacing="1"/>
      <w:jc w:val="center"/>
    </w:pPr>
    <w:rPr>
      <w:rFonts w:ascii="宋体" w:hAnsi="宋体" w:cs="宋体"/>
      <w:b/>
      <w:bCs/>
      <w:color w:val="000000"/>
      <w:kern w:val="0"/>
      <w:sz w:val="32"/>
      <w:szCs w:val="32"/>
    </w:rPr>
  </w:style>
  <w:style w:type="paragraph" w:customStyle="1" w:styleId="240">
    <w:name w:val="xl116"/>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241">
    <w:name w:val="xl117"/>
    <w:basedOn w:val="1"/>
    <w:autoRedefine/>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color w:val="000000"/>
      <w:kern w:val="0"/>
      <w:sz w:val="20"/>
      <w:szCs w:val="20"/>
    </w:rPr>
  </w:style>
  <w:style w:type="paragraph" w:customStyle="1" w:styleId="242">
    <w:name w:val="xl118"/>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color w:val="000000"/>
      <w:kern w:val="0"/>
      <w:sz w:val="20"/>
      <w:szCs w:val="20"/>
    </w:rPr>
  </w:style>
  <w:style w:type="paragraph" w:customStyle="1" w:styleId="243">
    <w:name w:val="xl119"/>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244">
    <w:name w:val="xl120"/>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color w:val="000000"/>
      <w:kern w:val="0"/>
      <w:sz w:val="20"/>
      <w:szCs w:val="20"/>
    </w:rPr>
  </w:style>
  <w:style w:type="paragraph" w:customStyle="1" w:styleId="245">
    <w:name w:val="xl121"/>
    <w:basedOn w:val="1"/>
    <w:autoRedefine/>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246">
    <w:name w:val="xl122"/>
    <w:basedOn w:val="1"/>
    <w:autoRedefine/>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247">
    <w:name w:val="xl123"/>
    <w:basedOn w:val="1"/>
    <w:autoRedefine/>
    <w:qFormat/>
    <w:uiPriority w:val="99"/>
    <w:pPr>
      <w:widowControl/>
      <w:pBdr>
        <w:top w:val="single" w:color="auto" w:sz="4" w:space="0"/>
        <w:bottom w:val="single" w:color="auto" w:sz="4" w:space="0"/>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248">
    <w:name w:val="xl124"/>
    <w:basedOn w:val="1"/>
    <w:autoRedefine/>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249">
    <w:name w:val="xl125"/>
    <w:basedOn w:val="1"/>
    <w:autoRedefine/>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50">
    <w:name w:val="xl126"/>
    <w:basedOn w:val="1"/>
    <w:autoRedefine/>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51">
    <w:name w:val="xl127"/>
    <w:basedOn w:val="1"/>
    <w:autoRedefine/>
    <w:qFormat/>
    <w:uiPriority w:val="99"/>
    <w:pPr>
      <w:widowControl/>
      <w:pBdr>
        <w:top w:val="single" w:color="auto" w:sz="4" w:space="0"/>
        <w:bottom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52">
    <w:name w:val="xl128"/>
    <w:basedOn w:val="1"/>
    <w:autoRedefine/>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53">
    <w:name w:val="xl129"/>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54">
    <w:name w:val="xl130"/>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255">
    <w:name w:val="xl131"/>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56">
    <w:name w:val="xl132"/>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57">
    <w:name w:val="xl133"/>
    <w:basedOn w:val="1"/>
    <w:autoRedefine/>
    <w:qFormat/>
    <w:uiPriority w:val="99"/>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58">
    <w:name w:val="xl134"/>
    <w:basedOn w:val="1"/>
    <w:autoRedefine/>
    <w:qFormat/>
    <w:uiPriority w:val="99"/>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59">
    <w:name w:val="xl135"/>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60">
    <w:name w:val="xl136"/>
    <w:basedOn w:val="1"/>
    <w:autoRedefine/>
    <w:qFormat/>
    <w:uiPriority w:val="99"/>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61">
    <w:name w:val="xl137"/>
    <w:basedOn w:val="1"/>
    <w:autoRedefine/>
    <w:qFormat/>
    <w:uiPriority w:val="99"/>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62">
    <w:name w:val="xl138"/>
    <w:basedOn w:val="1"/>
    <w:autoRedefine/>
    <w:qFormat/>
    <w:uiPriority w:val="99"/>
    <w:pPr>
      <w:widowControl/>
      <w:pBdr>
        <w:left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63">
    <w:name w:val="xl139"/>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64">
    <w:name w:val="xl140"/>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65">
    <w:name w:val="xl141"/>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66">
    <w:name w:val="xl142"/>
    <w:basedOn w:val="1"/>
    <w:autoRedefine/>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67">
    <w:name w:val="xl143"/>
    <w:basedOn w:val="1"/>
    <w:autoRedefine/>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68">
    <w:name w:val="xl144"/>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69">
    <w:name w:val="xl145"/>
    <w:basedOn w:val="1"/>
    <w:autoRedefine/>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70">
    <w:name w:val="xl146"/>
    <w:basedOn w:val="1"/>
    <w:autoRedefine/>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71">
    <w:name w:val="xl147"/>
    <w:basedOn w:val="1"/>
    <w:autoRedefine/>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72">
    <w:name w:val="xl148"/>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73">
    <w:name w:val="xl149"/>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74">
    <w:name w:val="xl150"/>
    <w:basedOn w:val="1"/>
    <w:autoRedefine/>
    <w:qFormat/>
    <w:uiPriority w:val="99"/>
    <w:pPr>
      <w:widowControl/>
      <w:pBdr>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275">
    <w:name w:val="xl151"/>
    <w:basedOn w:val="1"/>
    <w:autoRedefine/>
    <w:qFormat/>
    <w:uiPriority w:val="99"/>
    <w:pPr>
      <w:widowControl/>
      <w:pBdr>
        <w:top w:val="single" w:color="auto" w:sz="4" w:space="0"/>
        <w:left w:val="single" w:color="auto" w:sz="4" w:space="0"/>
        <w:right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76">
    <w:name w:val="xl152"/>
    <w:basedOn w:val="1"/>
    <w:autoRedefine/>
    <w:qFormat/>
    <w:uiPriority w:val="99"/>
    <w:pPr>
      <w:widowControl/>
      <w:pBdr>
        <w:top w:val="single" w:color="auto" w:sz="4" w:space="0"/>
        <w:left w:val="single" w:color="auto" w:sz="4" w:space="0"/>
        <w:right w:val="single" w:color="auto" w:sz="4" w:space="0"/>
      </w:pBdr>
      <w:shd w:val="clear" w:color="auto" w:fill="FFFFFF"/>
      <w:spacing w:before="100" w:beforeAutospacing="1" w:after="100" w:afterAutospacing="1"/>
      <w:jc w:val="left"/>
    </w:pPr>
    <w:rPr>
      <w:rFonts w:ascii="宋体" w:hAnsi="宋体" w:cs="宋体"/>
      <w:color w:val="FF0000"/>
      <w:kern w:val="0"/>
      <w:sz w:val="20"/>
      <w:szCs w:val="20"/>
    </w:rPr>
  </w:style>
  <w:style w:type="paragraph" w:customStyle="1" w:styleId="277">
    <w:name w:val="xl153"/>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278">
    <w:name w:val="xl154"/>
    <w:basedOn w:val="1"/>
    <w:autoRedefine/>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279">
    <w:name w:val="xl155"/>
    <w:basedOn w:val="1"/>
    <w:autoRedefine/>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280">
    <w:name w:val="xl156"/>
    <w:basedOn w:val="1"/>
    <w:autoRedefine/>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281">
    <w:name w:val="xl157"/>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kern w:val="0"/>
      <w:sz w:val="20"/>
      <w:szCs w:val="20"/>
    </w:rPr>
  </w:style>
  <w:style w:type="character" w:customStyle="1" w:styleId="282">
    <w:name w:val="列表段落 字符"/>
    <w:link w:val="283"/>
    <w:autoRedefine/>
    <w:qFormat/>
    <w:locked/>
    <w:uiPriority w:val="99"/>
    <w:rPr>
      <w:rFonts w:ascii="宋体" w:hAnsi="宋体" w:eastAsia="宋体"/>
      <w:sz w:val="24"/>
    </w:rPr>
  </w:style>
  <w:style w:type="paragraph" w:customStyle="1" w:styleId="283">
    <w:name w:val="列表段落1"/>
    <w:basedOn w:val="1"/>
    <w:link w:val="282"/>
    <w:autoRedefine/>
    <w:qFormat/>
    <w:uiPriority w:val="99"/>
    <w:pPr>
      <w:widowControl/>
      <w:ind w:firstLine="420" w:firstLineChars="200"/>
      <w:jc w:val="left"/>
    </w:pPr>
    <w:rPr>
      <w:rFonts w:ascii="宋体" w:hAnsi="宋体" w:cstheme="minorBidi"/>
      <w:sz w:val="24"/>
      <w:szCs w:val="24"/>
      <w14:ligatures w14:val="standardContextual"/>
    </w:rPr>
  </w:style>
  <w:style w:type="paragraph" w:customStyle="1" w:styleId="284">
    <w:name w:val="项目1"/>
    <w:basedOn w:val="1"/>
    <w:autoRedefine/>
    <w:qFormat/>
    <w:uiPriority w:val="99"/>
    <w:pPr>
      <w:widowControl/>
      <w:tabs>
        <w:tab w:val="left" w:pos="720"/>
      </w:tabs>
      <w:autoSpaceDE w:val="0"/>
      <w:autoSpaceDN w:val="0"/>
      <w:adjustRightInd w:val="0"/>
      <w:spacing w:before="120" w:after="120" w:line="300" w:lineRule="auto"/>
      <w:ind w:left="720" w:hanging="720"/>
      <w:jc w:val="left"/>
    </w:pPr>
    <w:rPr>
      <w:rFonts w:eastAsia="楷体_GB2312"/>
      <w:kern w:val="0"/>
      <w:sz w:val="24"/>
      <w:szCs w:val="24"/>
    </w:rPr>
  </w:style>
  <w:style w:type="paragraph" w:customStyle="1" w:styleId="285">
    <w:name w:val="图片居中"/>
    <w:basedOn w:val="1"/>
    <w:autoRedefine/>
    <w:qFormat/>
    <w:uiPriority w:val="99"/>
    <w:pPr>
      <w:keepNext/>
      <w:jc w:val="center"/>
    </w:pPr>
  </w:style>
  <w:style w:type="paragraph" w:customStyle="1" w:styleId="286">
    <w:name w:val="表格(五号)"/>
    <w:autoRedefine/>
    <w:qFormat/>
    <w:uiPriority w:val="99"/>
    <w:pPr>
      <w:adjustRightInd w:val="0"/>
      <w:snapToGrid w:val="0"/>
      <w:jc w:val="both"/>
    </w:pPr>
    <w:rPr>
      <w:rFonts w:ascii="Times New Roman" w:hAnsi="Times New Roman" w:eastAsia="宋体" w:cs="Times New Roman"/>
      <w:sz w:val="21"/>
      <w:lang w:val="en-US" w:eastAsia="zh-CN" w:bidi="ar-SA"/>
    </w:rPr>
  </w:style>
  <w:style w:type="paragraph" w:customStyle="1" w:styleId="287">
    <w:name w:val="图片题注"/>
    <w:basedOn w:val="19"/>
    <w:autoRedefine/>
    <w:qFormat/>
    <w:uiPriority w:val="99"/>
  </w:style>
  <w:style w:type="paragraph" w:customStyle="1" w:styleId="288">
    <w:name w:val="表格正文"/>
    <w:basedOn w:val="1"/>
    <w:qFormat/>
    <w:uiPriority w:val="99"/>
    <w:pPr>
      <w:widowControl/>
      <w:jc w:val="left"/>
    </w:pPr>
    <w:rPr>
      <w:rFonts w:ascii="宋体" w:hAnsi="宋体" w:cs="宋体"/>
      <w:szCs w:val="28"/>
    </w:rPr>
  </w:style>
  <w:style w:type="paragraph" w:customStyle="1" w:styleId="289">
    <w:name w:val="修订1"/>
    <w:autoRedefine/>
    <w:qFormat/>
    <w:uiPriority w:val="99"/>
    <w:rPr>
      <w:rFonts w:ascii="Times New Roman" w:hAnsi="Times New Roman" w:eastAsia="宋体" w:cs="Times New Roman"/>
      <w:kern w:val="2"/>
      <w:sz w:val="21"/>
      <w:szCs w:val="22"/>
      <w:lang w:val="en-US" w:eastAsia="zh-CN" w:bidi="ar-SA"/>
    </w:rPr>
  </w:style>
  <w:style w:type="paragraph" w:customStyle="1" w:styleId="290">
    <w:name w:val="修订2"/>
    <w:qFormat/>
    <w:uiPriority w:val="99"/>
    <w:rPr>
      <w:rFonts w:ascii="Times New Roman" w:hAnsi="Times New Roman" w:eastAsia="宋体" w:cs="Times New Roman"/>
      <w:kern w:val="2"/>
      <w:sz w:val="21"/>
      <w:szCs w:val="22"/>
      <w:lang w:val="en-US" w:eastAsia="zh-CN" w:bidi="ar-SA"/>
    </w:rPr>
  </w:style>
  <w:style w:type="paragraph" w:customStyle="1" w:styleId="291">
    <w:name w:val="修订3"/>
    <w:autoRedefine/>
    <w:semiHidden/>
    <w:qFormat/>
    <w:uiPriority w:val="99"/>
    <w:rPr>
      <w:rFonts w:ascii="Times New Roman" w:hAnsi="Times New Roman" w:eastAsia="宋体" w:cs="Times New Roman"/>
      <w:kern w:val="2"/>
      <w:sz w:val="21"/>
      <w:szCs w:val="22"/>
      <w:lang w:val="en-US" w:eastAsia="zh-CN" w:bidi="ar-SA"/>
    </w:rPr>
  </w:style>
  <w:style w:type="paragraph" w:customStyle="1" w:styleId="292">
    <w:name w:val="xl67"/>
    <w:basedOn w:val="1"/>
    <w:autoRedefine/>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293">
    <w:name w:val="xl68"/>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294">
    <w:name w:val="xl69"/>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295">
    <w:name w:val="xl70"/>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296">
    <w:name w:val="xl71"/>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297">
    <w:name w:val="xl72"/>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298">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299">
    <w:name w:val="xl74"/>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00">
    <w:name w:val="xl75"/>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301">
    <w:name w:val="xl76"/>
    <w:basedOn w:val="1"/>
    <w:autoRedefine/>
    <w:qFormat/>
    <w:uiPriority w:val="99"/>
    <w:pPr>
      <w:widowControl/>
      <w:spacing w:before="100" w:beforeAutospacing="1" w:after="100" w:afterAutospacing="1"/>
      <w:jc w:val="left"/>
    </w:pPr>
    <w:rPr>
      <w:rFonts w:ascii="宋体" w:hAnsi="宋体" w:cs="宋体"/>
      <w:kern w:val="0"/>
      <w:sz w:val="18"/>
      <w:szCs w:val="18"/>
    </w:rPr>
  </w:style>
  <w:style w:type="paragraph" w:customStyle="1" w:styleId="302">
    <w:name w:val="xl77"/>
    <w:basedOn w:val="1"/>
    <w:autoRedefine/>
    <w:qFormat/>
    <w:uiPriority w:val="99"/>
    <w:pPr>
      <w:widowControl/>
      <w:spacing w:before="100" w:beforeAutospacing="1" w:after="100" w:afterAutospacing="1"/>
      <w:jc w:val="left"/>
    </w:pPr>
    <w:rPr>
      <w:rFonts w:ascii="宋体" w:hAnsi="宋体" w:cs="宋体"/>
      <w:kern w:val="0"/>
      <w:sz w:val="18"/>
      <w:szCs w:val="18"/>
    </w:rPr>
  </w:style>
  <w:style w:type="paragraph" w:customStyle="1" w:styleId="303">
    <w:name w:val="xl78"/>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04">
    <w:name w:val="xl7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305">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06">
    <w:name w:val="xl81"/>
    <w:basedOn w:val="1"/>
    <w:autoRedefine/>
    <w:qFormat/>
    <w:uiPriority w:val="99"/>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307">
    <w:name w:val="xl82"/>
    <w:basedOn w:val="1"/>
    <w:autoRedefine/>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308">
    <w:name w:val="xl83"/>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09">
    <w:name w:val="xl84"/>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10">
    <w:name w:val="xl85"/>
    <w:basedOn w:val="1"/>
    <w:autoRedefine/>
    <w:qFormat/>
    <w:uiPriority w:val="99"/>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11">
    <w:name w:val="xl86"/>
    <w:basedOn w:val="1"/>
    <w:qFormat/>
    <w:uiPriority w:val="99"/>
    <w:pPr>
      <w:widowControl/>
      <w:spacing w:before="100" w:beforeAutospacing="1" w:after="100" w:afterAutospacing="1"/>
      <w:jc w:val="center"/>
    </w:pPr>
    <w:rPr>
      <w:rFonts w:ascii="宋体" w:hAnsi="宋体" w:cs="宋体"/>
      <w:kern w:val="0"/>
      <w:sz w:val="24"/>
      <w:szCs w:val="24"/>
    </w:rPr>
  </w:style>
  <w:style w:type="paragraph" w:customStyle="1" w:styleId="312">
    <w:name w:val="xl87"/>
    <w:basedOn w:val="1"/>
    <w:qFormat/>
    <w:uiPriority w:val="99"/>
    <w:pPr>
      <w:widowControl/>
      <w:spacing w:before="100" w:beforeAutospacing="1" w:after="100" w:afterAutospacing="1"/>
      <w:jc w:val="center"/>
    </w:pPr>
    <w:rPr>
      <w:rFonts w:ascii="宋体" w:hAnsi="宋体" w:cs="宋体"/>
      <w:kern w:val="0"/>
      <w:sz w:val="24"/>
      <w:szCs w:val="24"/>
    </w:rPr>
  </w:style>
  <w:style w:type="paragraph" w:customStyle="1" w:styleId="313">
    <w:name w:val="xl88"/>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314">
    <w:name w:val="xl89"/>
    <w:basedOn w:val="1"/>
    <w:autoRedefine/>
    <w:qFormat/>
    <w:uiPriority w:val="99"/>
    <w:pPr>
      <w:widowControl/>
      <w:spacing w:before="100" w:beforeAutospacing="1" w:after="100" w:afterAutospacing="1"/>
      <w:jc w:val="center"/>
    </w:pPr>
    <w:rPr>
      <w:rFonts w:ascii="宋体" w:hAnsi="宋体" w:cs="宋体"/>
      <w:kern w:val="0"/>
      <w:sz w:val="24"/>
      <w:szCs w:val="24"/>
    </w:rPr>
  </w:style>
  <w:style w:type="paragraph" w:customStyle="1" w:styleId="315">
    <w:name w:val="xl90"/>
    <w:basedOn w:val="1"/>
    <w:qFormat/>
    <w:uiPriority w:val="99"/>
    <w:pPr>
      <w:widowControl/>
      <w:pBdr>
        <w:top w:val="single" w:color="auto" w:sz="4" w:space="0"/>
        <w:left w:val="single" w:color="auto" w:sz="4" w:space="0"/>
      </w:pBdr>
      <w:spacing w:before="100" w:beforeAutospacing="1" w:after="100" w:afterAutospacing="1"/>
      <w:jc w:val="center"/>
    </w:pPr>
    <w:rPr>
      <w:rFonts w:ascii="宋体" w:hAnsi="宋体" w:cs="宋体"/>
      <w:kern w:val="0"/>
      <w:sz w:val="18"/>
      <w:szCs w:val="18"/>
    </w:rPr>
  </w:style>
  <w:style w:type="paragraph" w:customStyle="1" w:styleId="316">
    <w:name w:val="xl91"/>
    <w:basedOn w:val="1"/>
    <w:autoRedefine/>
    <w:qFormat/>
    <w:uiPriority w:val="99"/>
    <w:pPr>
      <w:widowControl/>
      <w:pBdr>
        <w:top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17">
    <w:name w:val="xl92"/>
    <w:basedOn w:val="1"/>
    <w:autoRedefine/>
    <w:qFormat/>
    <w:uiPriority w:val="99"/>
    <w:pPr>
      <w:widowControl/>
      <w:pBdr>
        <w:left w:val="single" w:color="auto" w:sz="4" w:space="0"/>
      </w:pBdr>
      <w:spacing w:before="100" w:beforeAutospacing="1" w:after="100" w:afterAutospacing="1"/>
      <w:jc w:val="center"/>
    </w:pPr>
    <w:rPr>
      <w:rFonts w:ascii="宋体" w:hAnsi="宋体" w:cs="宋体"/>
      <w:kern w:val="0"/>
      <w:sz w:val="18"/>
      <w:szCs w:val="18"/>
    </w:rPr>
  </w:style>
  <w:style w:type="paragraph" w:customStyle="1" w:styleId="318">
    <w:name w:val="xl93"/>
    <w:basedOn w:val="1"/>
    <w:autoRedefine/>
    <w:qFormat/>
    <w:uiPriority w:val="99"/>
    <w:pPr>
      <w:widowControl/>
      <w:pBdr>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19">
    <w:name w:val="xl94"/>
    <w:basedOn w:val="1"/>
    <w:autoRedefine/>
    <w:qFormat/>
    <w:uiPriority w:val="99"/>
    <w:pPr>
      <w:widowControl/>
      <w:pBdr>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320">
    <w:name w:val="xl95"/>
    <w:basedOn w:val="1"/>
    <w:autoRedefine/>
    <w:qFormat/>
    <w:uiPriority w:val="99"/>
    <w:pPr>
      <w:widowControl/>
      <w:pBdr>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21">
    <w:name w:val="xl96"/>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22">
    <w:name w:val="xl97"/>
    <w:basedOn w:val="1"/>
    <w:autoRedefine/>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323">
    <w:name w:val="xl98"/>
    <w:basedOn w:val="1"/>
    <w:autoRedefine/>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324">
    <w:name w:val="xl99"/>
    <w:basedOn w:val="1"/>
    <w:autoRedefine/>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325">
    <w:name w:val="xl100"/>
    <w:basedOn w:val="1"/>
    <w:autoRedefine/>
    <w:qFormat/>
    <w:uiPriority w:val="99"/>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326">
    <w:name w:val="xl101"/>
    <w:basedOn w:val="1"/>
    <w:autoRedefine/>
    <w:qFormat/>
    <w:uiPriority w:val="99"/>
    <w:pPr>
      <w:widowControl/>
      <w:pBdr>
        <w:top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327">
    <w:name w:val="xl102"/>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328">
    <w:name w:val="xl103"/>
    <w:basedOn w:val="1"/>
    <w:autoRedefine/>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29">
    <w:name w:val="xl104"/>
    <w:basedOn w:val="1"/>
    <w:autoRedefine/>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30">
    <w:name w:val="xl105"/>
    <w:basedOn w:val="1"/>
    <w:autoRedefine/>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31">
    <w:name w:val="xl65"/>
    <w:basedOn w:val="1"/>
    <w:autoRedefine/>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332">
    <w:name w:val="xl66"/>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333">
    <w:name w:val="修订4"/>
    <w:autoRedefine/>
    <w:qFormat/>
    <w:uiPriority w:val="99"/>
    <w:rPr>
      <w:rFonts w:ascii="Times New Roman" w:hAnsi="Times New Roman" w:eastAsia="宋体" w:cs="Times New Roman"/>
      <w:kern w:val="2"/>
      <w:sz w:val="21"/>
      <w:szCs w:val="22"/>
      <w:lang w:val="en-US" w:eastAsia="zh-CN" w:bidi="ar-SA"/>
    </w:rPr>
  </w:style>
  <w:style w:type="character" w:customStyle="1" w:styleId="334">
    <w:name w:val="font21"/>
    <w:basedOn w:val="71"/>
    <w:autoRedefine/>
    <w:qFormat/>
    <w:uiPriority w:val="99"/>
    <w:rPr>
      <w:rFonts w:ascii="等线" w:hAnsi="等线" w:eastAsia="等线" w:cs="等线"/>
      <w:color w:val="000000"/>
      <w:sz w:val="22"/>
      <w:szCs w:val="22"/>
      <w:u w:val="none"/>
    </w:rPr>
  </w:style>
  <w:style w:type="character" w:customStyle="1" w:styleId="335">
    <w:name w:val="apple-converted-space"/>
    <w:autoRedefine/>
    <w:qFormat/>
    <w:uiPriority w:val="99"/>
    <w:rPr>
      <w:rFonts w:ascii="Times New Roman" w:hAnsi="Times New Roman"/>
    </w:rPr>
  </w:style>
  <w:style w:type="character" w:customStyle="1" w:styleId="336">
    <w:name w:val="正文文本缩进 3 Char1"/>
    <w:autoRedefine/>
    <w:qFormat/>
    <w:uiPriority w:val="99"/>
    <w:rPr>
      <w:rFonts w:ascii="Times New Roman" w:hAnsi="Times New Roman" w:eastAsia="宋体" w:cs="Times New Roman"/>
      <w:sz w:val="16"/>
      <w:szCs w:val="16"/>
    </w:rPr>
  </w:style>
  <w:style w:type="character" w:customStyle="1" w:styleId="337">
    <w:name w:val="批注文字 Char1"/>
    <w:autoRedefine/>
    <w:qFormat/>
    <w:uiPriority w:val="99"/>
    <w:rPr>
      <w:rFonts w:ascii="Times New Roman" w:hAnsi="Times New Roman" w:eastAsia="宋体" w:cs="Times New Roman"/>
    </w:rPr>
  </w:style>
  <w:style w:type="character" w:customStyle="1" w:styleId="338">
    <w:name w:val="apple-tab-span"/>
    <w:autoRedefine/>
    <w:qFormat/>
    <w:uiPriority w:val="99"/>
    <w:rPr>
      <w:rFonts w:ascii="Times New Roman" w:hAnsi="Times New Roman"/>
    </w:rPr>
  </w:style>
  <w:style w:type="character" w:customStyle="1" w:styleId="339">
    <w:name w:val="font11"/>
    <w:basedOn w:val="71"/>
    <w:autoRedefine/>
    <w:qFormat/>
    <w:uiPriority w:val="99"/>
    <w:rPr>
      <w:rFonts w:ascii="Times New Roman" w:hAnsi="Times New Roman" w:cs="Times New Roman"/>
      <w:color w:val="000000"/>
      <w:sz w:val="20"/>
      <w:szCs w:val="20"/>
      <w:u w:val="none"/>
    </w:rPr>
  </w:style>
  <w:style w:type="character" w:customStyle="1" w:styleId="340">
    <w:name w:val="font31"/>
    <w:autoRedefine/>
    <w:qFormat/>
    <w:uiPriority w:val="99"/>
    <w:rPr>
      <w:rFonts w:ascii="等线" w:hAnsi="等线" w:eastAsia="等线" w:cs="等线"/>
      <w:color w:val="000000"/>
      <w:sz w:val="22"/>
      <w:szCs w:val="22"/>
      <w:u w:val="none"/>
    </w:rPr>
  </w:style>
  <w:style w:type="character" w:customStyle="1" w:styleId="341">
    <w:name w:val="正文文本缩进 Char1"/>
    <w:autoRedefine/>
    <w:qFormat/>
    <w:uiPriority w:val="99"/>
    <w:rPr>
      <w:rFonts w:ascii="Times New Roman" w:hAnsi="Times New Roman" w:eastAsia="宋体" w:cs="Times New Roman"/>
    </w:rPr>
  </w:style>
  <w:style w:type="character" w:customStyle="1" w:styleId="342">
    <w:name w:val="正文文本 3 Char1"/>
    <w:autoRedefine/>
    <w:qFormat/>
    <w:uiPriority w:val="99"/>
    <w:rPr>
      <w:rFonts w:ascii="Times New Roman" w:hAnsi="Times New Roman" w:eastAsia="宋体" w:cs="Times New Roman"/>
      <w:sz w:val="16"/>
      <w:szCs w:val="16"/>
    </w:rPr>
  </w:style>
  <w:style w:type="character" w:customStyle="1" w:styleId="343">
    <w:name w:val="正文文本 Char1"/>
    <w:autoRedefine/>
    <w:qFormat/>
    <w:uiPriority w:val="99"/>
    <w:rPr>
      <w:rFonts w:ascii="Times New Roman" w:hAnsi="Times New Roman" w:eastAsia="宋体" w:cs="Times New Roman"/>
    </w:rPr>
  </w:style>
  <w:style w:type="character" w:customStyle="1" w:styleId="344">
    <w:name w:val="font01"/>
    <w:basedOn w:val="71"/>
    <w:autoRedefine/>
    <w:qFormat/>
    <w:uiPriority w:val="99"/>
    <w:rPr>
      <w:rFonts w:ascii="宋体" w:hAnsi="宋体" w:eastAsia="宋体" w:cs="宋体"/>
      <w:color w:val="000000"/>
      <w:sz w:val="20"/>
      <w:szCs w:val="20"/>
      <w:u w:val="none"/>
    </w:rPr>
  </w:style>
  <w:style w:type="character" w:customStyle="1" w:styleId="345">
    <w:name w:val="纯文本 Char2"/>
    <w:autoRedefine/>
    <w:qFormat/>
    <w:uiPriority w:val="99"/>
    <w:rPr>
      <w:rFonts w:ascii="宋体" w:hAnsi="Courier New" w:eastAsia="宋体" w:cs="Courier New"/>
      <w:sz w:val="21"/>
      <w:szCs w:val="21"/>
    </w:rPr>
  </w:style>
  <w:style w:type="character" w:customStyle="1" w:styleId="346">
    <w:name w:val="文档结构图 Char1"/>
    <w:autoRedefine/>
    <w:qFormat/>
    <w:uiPriority w:val="99"/>
    <w:rPr>
      <w:rFonts w:ascii="宋体" w:hAnsi="Times New Roman" w:eastAsia="宋体" w:cs="Times New Roman"/>
      <w:sz w:val="18"/>
      <w:szCs w:val="18"/>
    </w:rPr>
  </w:style>
  <w:style w:type="character" w:customStyle="1" w:styleId="347">
    <w:name w:val="纯文本 Char1"/>
    <w:autoRedefine/>
    <w:qFormat/>
    <w:uiPriority w:val="99"/>
    <w:rPr>
      <w:rFonts w:ascii="宋体" w:hAnsi="Courier New" w:eastAsia="宋体"/>
      <w:sz w:val="21"/>
    </w:rPr>
  </w:style>
  <w:style w:type="character" w:customStyle="1" w:styleId="348">
    <w:name w:val="日期 Char1"/>
    <w:autoRedefine/>
    <w:qFormat/>
    <w:uiPriority w:val="99"/>
    <w:rPr>
      <w:rFonts w:ascii="Times New Roman" w:hAnsi="Times New Roman" w:eastAsia="宋体" w:cs="Times New Roman"/>
    </w:rPr>
  </w:style>
  <w:style w:type="character" w:customStyle="1" w:styleId="349">
    <w:name w:val="正文文本缩进 2 Char1"/>
    <w:autoRedefine/>
    <w:qFormat/>
    <w:uiPriority w:val="99"/>
    <w:rPr>
      <w:rFonts w:ascii="Times New Roman" w:hAnsi="Times New Roman" w:eastAsia="宋体" w:cs="Times New Roman"/>
    </w:rPr>
  </w:style>
  <w:style w:type="character" w:customStyle="1" w:styleId="350">
    <w:name w:val="批注框文本 Char1"/>
    <w:autoRedefine/>
    <w:qFormat/>
    <w:uiPriority w:val="99"/>
    <w:rPr>
      <w:rFonts w:ascii="Times New Roman" w:hAnsi="Times New Roman" w:eastAsia="宋体" w:cs="Times New Roman"/>
      <w:sz w:val="18"/>
      <w:szCs w:val="18"/>
    </w:rPr>
  </w:style>
  <w:style w:type="character" w:customStyle="1" w:styleId="351">
    <w:name w:val="正文文本 2 Char1"/>
    <w:qFormat/>
    <w:uiPriority w:val="99"/>
    <w:rPr>
      <w:rFonts w:ascii="Times New Roman" w:hAnsi="Times New Roman" w:eastAsia="宋体" w:cs="Times New Roman"/>
    </w:rPr>
  </w:style>
  <w:style w:type="character" w:customStyle="1" w:styleId="352">
    <w:name w:val="大黑10.5px"/>
    <w:autoRedefine/>
    <w:qFormat/>
    <w:uiPriority w:val="99"/>
    <w:rPr>
      <w:rFonts w:ascii="方正大黑简体" w:eastAsia="方正大黑简体"/>
      <w:sz w:val="21"/>
    </w:rPr>
  </w:style>
  <w:style w:type="character" w:customStyle="1" w:styleId="353">
    <w:name w:val="黑简10.5px"/>
    <w:autoRedefine/>
    <w:qFormat/>
    <w:uiPriority w:val="99"/>
    <w:rPr>
      <w:rFonts w:ascii="方正黑体简体" w:hAnsi="方正黑体简体" w:eastAsia="方正黑体简体"/>
      <w:sz w:val="21"/>
    </w:rPr>
  </w:style>
  <w:style w:type="character" w:customStyle="1" w:styleId="354">
    <w:name w:val="jbox-icon-warning"/>
    <w:autoRedefine/>
    <w:qFormat/>
    <w:uiPriority w:val="99"/>
    <w:rPr>
      <w:rFonts w:ascii="Times New Roman" w:hAnsi="Times New Roman" w:cs="Times New Roman"/>
    </w:rPr>
  </w:style>
  <w:style w:type="character" w:customStyle="1" w:styleId="355">
    <w:name w:val="hover9"/>
    <w:autoRedefine/>
    <w:qFormat/>
    <w:uiPriority w:val="99"/>
    <w:rPr>
      <w:shd w:val="clear" w:color="auto" w:fill="EEEEEE"/>
    </w:rPr>
  </w:style>
  <w:style w:type="character" w:customStyle="1" w:styleId="356">
    <w:name w:val="hour_pm"/>
    <w:autoRedefine/>
    <w:qFormat/>
    <w:uiPriority w:val="99"/>
    <w:rPr>
      <w:rFonts w:ascii="Times New Roman" w:hAnsi="Times New Roman" w:cs="Times New Roman"/>
    </w:rPr>
  </w:style>
  <w:style w:type="character" w:customStyle="1" w:styleId="357">
    <w:name w:val="jbox-icon-info"/>
    <w:autoRedefine/>
    <w:qFormat/>
    <w:uiPriority w:val="99"/>
    <w:rPr>
      <w:rFonts w:ascii="Times New Roman" w:hAnsi="Times New Roman" w:cs="Times New Roman"/>
    </w:rPr>
  </w:style>
  <w:style w:type="character" w:customStyle="1" w:styleId="358">
    <w:name w:val="black601"/>
    <w:autoRedefine/>
    <w:qFormat/>
    <w:uiPriority w:val="99"/>
    <w:rPr>
      <w:color w:val="666666"/>
    </w:rPr>
  </w:style>
  <w:style w:type="character" w:customStyle="1" w:styleId="359">
    <w:name w:val="hour_am"/>
    <w:autoRedefine/>
    <w:qFormat/>
    <w:uiPriority w:val="99"/>
    <w:rPr>
      <w:rFonts w:ascii="Times New Roman" w:hAnsi="Times New Roman" w:cs="Times New Roman"/>
    </w:rPr>
  </w:style>
  <w:style w:type="character" w:customStyle="1" w:styleId="360">
    <w:name w:val="jbox-icon-error"/>
    <w:autoRedefine/>
    <w:qFormat/>
    <w:uiPriority w:val="99"/>
    <w:rPr>
      <w:rFonts w:ascii="Times New Roman" w:hAnsi="Times New Roman" w:cs="Times New Roman"/>
    </w:rPr>
  </w:style>
  <w:style w:type="character" w:customStyle="1" w:styleId="361">
    <w:name w:val="jbox-icon-success"/>
    <w:autoRedefine/>
    <w:qFormat/>
    <w:uiPriority w:val="99"/>
    <w:rPr>
      <w:rFonts w:ascii="Times New Roman" w:hAnsi="Times New Roman" w:cs="Times New Roman"/>
    </w:rPr>
  </w:style>
  <w:style w:type="character" w:customStyle="1" w:styleId="362">
    <w:name w:val="maywed421"/>
    <w:qFormat/>
    <w:uiPriority w:val="99"/>
    <w:rPr>
      <w:color w:val="366FB6"/>
      <w:u w:val="none"/>
    </w:rPr>
  </w:style>
  <w:style w:type="character" w:customStyle="1" w:styleId="363">
    <w:name w:val="正文文本缩进 字符1"/>
    <w:qFormat/>
    <w:uiPriority w:val="99"/>
    <w:rPr>
      <w:rFonts w:ascii="宋体" w:hAnsi="Courier New" w:eastAsia="宋体"/>
      <w:spacing w:val="-4"/>
      <w:kern w:val="2"/>
      <w:sz w:val="18"/>
    </w:rPr>
  </w:style>
  <w:style w:type="character" w:customStyle="1" w:styleId="364">
    <w:name w:val="jbox-icon-question"/>
    <w:autoRedefine/>
    <w:qFormat/>
    <w:uiPriority w:val="99"/>
    <w:rPr>
      <w:rFonts w:ascii="Times New Roman" w:hAnsi="Times New Roman" w:cs="Times New Roman"/>
    </w:rPr>
  </w:style>
  <w:style w:type="character" w:customStyle="1" w:styleId="365">
    <w:name w:val="jbox-icon-loading"/>
    <w:qFormat/>
    <w:uiPriority w:val="99"/>
    <w:rPr>
      <w:rFonts w:ascii="Times New Roman" w:hAnsi="Times New Roman" w:cs="Times New Roman"/>
    </w:rPr>
  </w:style>
  <w:style w:type="character" w:customStyle="1" w:styleId="366">
    <w:name w:val="标题 1 Char Char"/>
    <w:autoRedefine/>
    <w:qFormat/>
    <w:uiPriority w:val="99"/>
    <w:rPr>
      <w:rFonts w:ascii="宋体" w:hAnsi="宋体" w:eastAsia="宋体"/>
      <w:b/>
      <w:spacing w:val="-2"/>
      <w:sz w:val="24"/>
      <w:lang w:val="en-US" w:eastAsia="zh-CN"/>
    </w:rPr>
  </w:style>
  <w:style w:type="character" w:customStyle="1" w:styleId="367">
    <w:name w:val="jbox-icon-none"/>
    <w:autoRedefine/>
    <w:qFormat/>
    <w:uiPriority w:val="99"/>
    <w:rPr>
      <w:vanish/>
    </w:rPr>
  </w:style>
  <w:style w:type="character" w:customStyle="1" w:styleId="368">
    <w:name w:val="sub_title s0"/>
    <w:qFormat/>
    <w:uiPriority w:val="99"/>
    <w:rPr>
      <w:rFonts w:ascii="Times New Roman" w:hAnsi="Times New Roman" w:cs="Times New Roman"/>
    </w:rPr>
  </w:style>
  <w:style w:type="character" w:customStyle="1" w:styleId="369">
    <w:name w:val="纯文本 字符2"/>
    <w:autoRedefine/>
    <w:qFormat/>
    <w:uiPriority w:val="99"/>
    <w:rPr>
      <w:rFonts w:ascii="宋体" w:hAnsi="Courier New" w:eastAsia="宋体"/>
      <w:kern w:val="2"/>
      <w:sz w:val="24"/>
    </w:rPr>
  </w:style>
  <w:style w:type="character" w:customStyle="1" w:styleId="370">
    <w:name w:val="jbox-icon"/>
    <w:autoRedefine/>
    <w:qFormat/>
    <w:uiPriority w:val="99"/>
    <w:rPr>
      <w:rFonts w:ascii="Times New Roman" w:hAnsi="Times New Roman" w:cs="Times New Roman"/>
    </w:rPr>
  </w:style>
  <w:style w:type="character" w:customStyle="1" w:styleId="371">
    <w:name w:val="old"/>
    <w:autoRedefine/>
    <w:qFormat/>
    <w:uiPriority w:val="99"/>
    <w:rPr>
      <w:color w:val="999999"/>
    </w:rPr>
  </w:style>
  <w:style w:type="character" w:customStyle="1" w:styleId="372">
    <w:name w:val="font41"/>
    <w:autoRedefine/>
    <w:qFormat/>
    <w:uiPriority w:val="99"/>
    <w:rPr>
      <w:rFonts w:ascii="宋体" w:hAnsi="宋体" w:eastAsia="宋体" w:cs="宋体"/>
      <w:b/>
      <w:bCs/>
      <w:color w:val="000000"/>
      <w:sz w:val="24"/>
      <w:szCs w:val="24"/>
      <w:u w:val="none"/>
    </w:rPr>
  </w:style>
  <w:style w:type="character" w:customStyle="1" w:styleId="373">
    <w:name w:val="font12"/>
    <w:autoRedefine/>
    <w:qFormat/>
    <w:uiPriority w:val="99"/>
    <w:rPr>
      <w:rFonts w:ascii="Times New Roman" w:hAnsi="Times New Roman" w:cs="Times New Roman"/>
      <w:color w:val="000000"/>
      <w:sz w:val="24"/>
      <w:szCs w:val="24"/>
      <w:u w:val="none"/>
    </w:rPr>
  </w:style>
  <w:style w:type="character" w:customStyle="1" w:styleId="374">
    <w:name w:val="font111"/>
    <w:qFormat/>
    <w:uiPriority w:val="99"/>
    <w:rPr>
      <w:rFonts w:ascii="宋体" w:hAnsi="宋体" w:eastAsia="宋体" w:cs="宋体"/>
      <w:color w:val="000000"/>
      <w:sz w:val="22"/>
      <w:szCs w:val="22"/>
      <w:u w:val="none"/>
    </w:rPr>
  </w:style>
  <w:style w:type="character" w:customStyle="1" w:styleId="375">
    <w:name w:val="标题 7 字符1"/>
    <w:autoRedefine/>
    <w:semiHidden/>
    <w:qFormat/>
    <w:uiPriority w:val="99"/>
    <w:rPr>
      <w:rFonts w:cs="Times New Roman"/>
      <w:b/>
      <w:bCs/>
      <w:sz w:val="24"/>
      <w:szCs w:val="24"/>
    </w:rPr>
  </w:style>
  <w:style w:type="character" w:customStyle="1" w:styleId="376">
    <w:name w:val="标题 8 字符1"/>
    <w:autoRedefine/>
    <w:semiHidden/>
    <w:qFormat/>
    <w:uiPriority w:val="99"/>
    <w:rPr>
      <w:rFonts w:ascii="Cambria" w:hAnsi="Cambria" w:eastAsia="宋体" w:cs="Times New Roman"/>
      <w:sz w:val="24"/>
      <w:szCs w:val="24"/>
    </w:rPr>
  </w:style>
  <w:style w:type="character" w:customStyle="1" w:styleId="377">
    <w:name w:val="标题 9 字符1"/>
    <w:autoRedefine/>
    <w:semiHidden/>
    <w:qFormat/>
    <w:uiPriority w:val="99"/>
    <w:rPr>
      <w:rFonts w:ascii="Cambria" w:hAnsi="Cambria" w:eastAsia="宋体" w:cs="Times New Roman"/>
      <w:sz w:val="21"/>
      <w:szCs w:val="21"/>
    </w:rPr>
  </w:style>
  <w:style w:type="table" w:customStyle="1" w:styleId="378">
    <w:name w:val="Table Normal1"/>
    <w:autoRedefine/>
    <w:qFormat/>
    <w:uiPriority w:val="99"/>
    <w:tblPr>
      <w:tblCellMar>
        <w:top w:w="0" w:type="dxa"/>
        <w:left w:w="108" w:type="dxa"/>
        <w:bottom w:w="0" w:type="dxa"/>
        <w:right w:w="108" w:type="dxa"/>
      </w:tblCellMar>
    </w:tblPr>
  </w:style>
  <w:style w:type="table" w:customStyle="1" w:styleId="379">
    <w:name w:val="华信表格(五号)"/>
    <w:basedOn w:val="64"/>
    <w:autoRedefine/>
    <w:qFormat/>
    <w:uiPriority w:val="99"/>
    <w:pPr>
      <w:adjustRightInd w:val="0"/>
      <w:jc w:val="center"/>
    </w:pPr>
    <w:rPr>
      <w:rFonts w:cs="宋体"/>
    </w:rPr>
    <w:tblP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
  </w:style>
  <w:style w:type="character" w:customStyle="1" w:styleId="380">
    <w:name w:val="批注主题 Char1"/>
    <w:autoRedefine/>
    <w:qFormat/>
    <w:uiPriority w:val="99"/>
    <w:rPr>
      <w:rFonts w:ascii="Times New Roman" w:hAnsi="Times New Roman" w:eastAsia="宋体" w:cs="Times New Roman"/>
      <w:b/>
      <w:bCs/>
    </w:rPr>
  </w:style>
  <w:style w:type="paragraph" w:customStyle="1" w:styleId="381">
    <w:name w:val="Body text|1"/>
    <w:basedOn w:val="1"/>
    <w:autoRedefine/>
    <w:qFormat/>
    <w:uiPriority w:val="99"/>
    <w:rPr>
      <w:rFonts w:ascii="等线" w:hAnsi="等线" w:eastAsia="等线"/>
      <w:sz w:val="10"/>
      <w:szCs w:val="10"/>
    </w:rPr>
  </w:style>
  <w:style w:type="paragraph" w:customStyle="1" w:styleId="382">
    <w:name w:val="Picture caption|2"/>
    <w:basedOn w:val="1"/>
    <w:autoRedefine/>
    <w:qFormat/>
    <w:uiPriority w:val="99"/>
    <w:rPr>
      <w:rFonts w:ascii="等线" w:hAnsi="等线" w:eastAsia="等线"/>
      <w:sz w:val="10"/>
      <w:szCs w:val="10"/>
      <w:lang w:val="zh-TW" w:eastAsia="zh-TW"/>
    </w:rPr>
  </w:style>
  <w:style w:type="paragraph" w:customStyle="1" w:styleId="383">
    <w:name w:val="Picture caption|1"/>
    <w:basedOn w:val="1"/>
    <w:autoRedefine/>
    <w:qFormat/>
    <w:uiPriority w:val="99"/>
    <w:rPr>
      <w:rFonts w:ascii="宋体" w:hAnsi="宋体" w:cs="宋体"/>
      <w:sz w:val="9"/>
      <w:szCs w:val="9"/>
    </w:rPr>
  </w:style>
  <w:style w:type="paragraph" w:customStyle="1" w:styleId="384">
    <w:name w:val="Other|2"/>
    <w:basedOn w:val="1"/>
    <w:autoRedefine/>
    <w:qFormat/>
    <w:uiPriority w:val="99"/>
    <w:rPr>
      <w:rFonts w:ascii="宋体" w:hAnsi="宋体" w:cs="宋体"/>
      <w:sz w:val="11"/>
      <w:szCs w:val="11"/>
      <w:lang w:val="zh-TW" w:eastAsia="zh-TW"/>
    </w:rPr>
  </w:style>
  <w:style w:type="paragraph" w:customStyle="1" w:styleId="385">
    <w:name w:val="Other|1"/>
    <w:basedOn w:val="1"/>
    <w:autoRedefine/>
    <w:qFormat/>
    <w:uiPriority w:val="99"/>
    <w:rPr>
      <w:rFonts w:ascii="等线" w:hAnsi="等线" w:eastAsia="等线"/>
      <w:b/>
      <w:bCs/>
      <w:sz w:val="9"/>
      <w:szCs w:val="9"/>
      <w:lang w:val="zh-TW" w:eastAsia="zh-TW"/>
    </w:rPr>
  </w:style>
  <w:style w:type="character" w:customStyle="1" w:styleId="386">
    <w:name w:val="font51"/>
    <w:autoRedefine/>
    <w:qFormat/>
    <w:uiPriority w:val="99"/>
    <w:rPr>
      <w:rFonts w:ascii="宋体" w:hAnsi="宋体" w:eastAsia="宋体" w:cs="宋体"/>
      <w:color w:val="000000"/>
      <w:sz w:val="20"/>
      <w:szCs w:val="20"/>
      <w:u w:val="none"/>
      <w:vertAlign w:val="superscript"/>
    </w:rPr>
  </w:style>
  <w:style w:type="paragraph" w:customStyle="1" w:styleId="387">
    <w:name w:val="cover"/>
    <w:link w:val="389"/>
    <w:autoRedefine/>
    <w:qFormat/>
    <w:uiPriority w:val="99"/>
    <w:rPr>
      <w:rFonts w:ascii="宋体" w:hAnsi="Cambria" w:eastAsia="宋体" w:cs="宋体"/>
      <w:b/>
      <w:kern w:val="2"/>
      <w:sz w:val="52"/>
      <w:szCs w:val="22"/>
      <w:lang w:val="en-US" w:eastAsia="zh-CN" w:bidi="ar-SA"/>
    </w:rPr>
  </w:style>
  <w:style w:type="paragraph" w:customStyle="1" w:styleId="388">
    <w:name w:val="Normal Indent1"/>
    <w:autoRedefine/>
    <w:qFormat/>
    <w:uiPriority w:val="99"/>
    <w:pPr>
      <w:widowControl w:val="0"/>
      <w:ind w:firstLine="420" w:firstLineChars="200"/>
      <w:jc w:val="both"/>
    </w:pPr>
    <w:rPr>
      <w:rFonts w:ascii="Times New Roman" w:hAnsi="Times New Roman" w:eastAsia="宋体" w:cs="Times New Roman"/>
      <w:kern w:val="2"/>
      <w:sz w:val="21"/>
      <w:szCs w:val="24"/>
      <w:lang w:val="en-US" w:eastAsia="zh-CN" w:bidi="ar-SA"/>
    </w:rPr>
  </w:style>
  <w:style w:type="character" w:customStyle="1" w:styleId="389">
    <w:name w:val="cover 字符"/>
    <w:link w:val="387"/>
    <w:autoRedefine/>
    <w:qFormat/>
    <w:locked/>
    <w:uiPriority w:val="99"/>
    <w:rPr>
      <w:rFonts w:ascii="宋体" w:hAnsi="Cambria" w:eastAsia="宋体" w:cs="宋体"/>
      <w:b/>
      <w:sz w:val="52"/>
      <w:szCs w:val="22"/>
      <w14:ligatures w14:val="none"/>
    </w:rPr>
  </w:style>
  <w:style w:type="paragraph" w:customStyle="1" w:styleId="390">
    <w:name w:val="index"/>
    <w:basedOn w:val="44"/>
    <w:link w:val="392"/>
    <w:autoRedefine/>
    <w:qFormat/>
    <w:uiPriority w:val="99"/>
    <w:pPr>
      <w:tabs>
        <w:tab w:val="left" w:pos="1050"/>
        <w:tab w:val="left" w:pos="1190"/>
        <w:tab w:val="left" w:pos="1470"/>
        <w:tab w:val="right" w:leader="dot" w:pos="8296"/>
      </w:tabs>
      <w:wordWrap w:val="0"/>
      <w:spacing w:line="360" w:lineRule="auto"/>
    </w:pPr>
    <w:rPr>
      <w:rFonts w:hAnsi="Calibri" w:cs="宋体"/>
      <w:szCs w:val="32"/>
    </w:rPr>
  </w:style>
  <w:style w:type="character" w:customStyle="1" w:styleId="391">
    <w:name w:val="TOC 1 字符"/>
    <w:link w:val="44"/>
    <w:autoRedefine/>
    <w:qFormat/>
    <w:locked/>
    <w:uiPriority w:val="99"/>
    <w:rPr>
      <w:rFonts w:ascii="Times New Roman" w:hAnsi="Times New Roman" w:eastAsia="宋体" w:cs="Times New Roman"/>
      <w:sz w:val="21"/>
      <w:szCs w:val="22"/>
      <w14:ligatures w14:val="none"/>
    </w:rPr>
  </w:style>
  <w:style w:type="character" w:customStyle="1" w:styleId="392">
    <w:name w:val="index 字符"/>
    <w:link w:val="390"/>
    <w:autoRedefine/>
    <w:qFormat/>
    <w:locked/>
    <w:uiPriority w:val="99"/>
    <w:rPr>
      <w:rFonts w:ascii="Times New Roman" w:hAnsi="Calibri" w:eastAsia="宋体" w:cs="宋体"/>
      <w:sz w:val="21"/>
      <w:szCs w:val="32"/>
      <w14:ligatures w14:val="none"/>
    </w:rPr>
  </w:style>
  <w:style w:type="paragraph" w:customStyle="1" w:styleId="393">
    <w:name w:val="form"/>
    <w:basedOn w:val="1"/>
    <w:link w:val="394"/>
    <w:autoRedefine/>
    <w:qFormat/>
    <w:uiPriority w:val="99"/>
    <w:pPr>
      <w:wordWrap w:val="0"/>
      <w:snapToGrid w:val="0"/>
      <w:jc w:val="center"/>
    </w:pPr>
    <w:rPr>
      <w:rFonts w:ascii="宋体" w:hAnsi="Calibri" w:cs="宋体"/>
      <w:szCs w:val="21"/>
    </w:rPr>
  </w:style>
  <w:style w:type="character" w:customStyle="1" w:styleId="394">
    <w:name w:val="form 字符"/>
    <w:link w:val="393"/>
    <w:autoRedefine/>
    <w:qFormat/>
    <w:locked/>
    <w:uiPriority w:val="99"/>
    <w:rPr>
      <w:rFonts w:ascii="宋体" w:hAnsi="Calibri" w:eastAsia="宋体" w:cs="宋体"/>
      <w:sz w:val="21"/>
      <w:szCs w:val="21"/>
      <w14:ligatures w14:val="none"/>
    </w:rPr>
  </w:style>
  <w:style w:type="paragraph" w:customStyle="1" w:styleId="395">
    <w:name w:val="序号列"/>
    <w:basedOn w:val="105"/>
    <w:link w:val="396"/>
    <w:autoRedefine/>
    <w:qFormat/>
    <w:uiPriority w:val="99"/>
    <w:pPr>
      <w:wordWrap w:val="0"/>
      <w:spacing w:line="360" w:lineRule="auto"/>
      <w:ind w:left="0"/>
      <w:contextualSpacing w:val="0"/>
    </w:pPr>
    <w:rPr>
      <w:rFonts w:ascii="宋体" w:hAnsi="Calibri" w:cs="宋体"/>
      <w:kern w:val="0"/>
      <w:sz w:val="24"/>
      <w:szCs w:val="24"/>
    </w:rPr>
  </w:style>
  <w:style w:type="character" w:customStyle="1" w:styleId="396">
    <w:name w:val="序号列 字符"/>
    <w:link w:val="395"/>
    <w:autoRedefine/>
    <w:qFormat/>
    <w:locked/>
    <w:uiPriority w:val="99"/>
    <w:rPr>
      <w:rFonts w:ascii="宋体" w:hAnsi="Calibri" w:eastAsia="宋体" w:cs="宋体"/>
      <w:kern w:val="0"/>
      <w:sz w:val="24"/>
      <w14:ligatures w14:val="none"/>
    </w:rPr>
  </w:style>
  <w:style w:type="paragraph" w:customStyle="1" w:styleId="397">
    <w:name w:val="加粗子列表"/>
    <w:basedOn w:val="105"/>
    <w:link w:val="399"/>
    <w:autoRedefine/>
    <w:qFormat/>
    <w:uiPriority w:val="99"/>
    <w:pPr>
      <w:numPr>
        <w:ilvl w:val="0"/>
        <w:numId w:val="3"/>
      </w:numPr>
      <w:wordWrap w:val="0"/>
      <w:spacing w:line="360" w:lineRule="auto"/>
      <w:ind w:left="0" w:firstLine="0"/>
      <w:contextualSpacing w:val="0"/>
    </w:pPr>
    <w:rPr>
      <w:rFonts w:ascii="宋体" w:hAnsi="Calibri" w:cs="宋体"/>
      <w:b/>
      <w:bCs/>
      <w:kern w:val="0"/>
      <w:sz w:val="24"/>
      <w:szCs w:val="24"/>
    </w:rPr>
  </w:style>
  <w:style w:type="paragraph" w:customStyle="1" w:styleId="398">
    <w:name w:val="子列2"/>
    <w:basedOn w:val="397"/>
    <w:link w:val="400"/>
    <w:autoRedefine/>
    <w:qFormat/>
    <w:uiPriority w:val="99"/>
    <w:pPr>
      <w:numPr>
        <w:ilvl w:val="1"/>
        <w:numId w:val="0"/>
      </w:numPr>
    </w:pPr>
    <w:rPr>
      <w:b w:val="0"/>
      <w:bCs w:val="0"/>
    </w:rPr>
  </w:style>
  <w:style w:type="character" w:customStyle="1" w:styleId="399">
    <w:name w:val="加粗子列表 字符"/>
    <w:link w:val="397"/>
    <w:autoRedefine/>
    <w:qFormat/>
    <w:locked/>
    <w:uiPriority w:val="99"/>
    <w:rPr>
      <w:rFonts w:ascii="宋体" w:hAnsi="Calibri" w:eastAsia="宋体" w:cs="宋体"/>
      <w:b/>
      <w:bCs/>
      <w:kern w:val="0"/>
      <w:sz w:val="24"/>
      <w14:ligatures w14:val="none"/>
    </w:rPr>
  </w:style>
  <w:style w:type="character" w:customStyle="1" w:styleId="400">
    <w:name w:val="子列2 字符"/>
    <w:link w:val="398"/>
    <w:autoRedefine/>
    <w:qFormat/>
    <w:locked/>
    <w:uiPriority w:val="99"/>
    <w:rPr>
      <w:rFonts w:ascii="宋体" w:hAnsi="Calibri" w:eastAsia="宋体" w:cs="宋体"/>
      <w:kern w:val="0"/>
      <w:sz w:val="24"/>
      <w14:ligatures w14:val="none"/>
    </w:rPr>
  </w:style>
  <w:style w:type="paragraph" w:customStyle="1" w:styleId="401">
    <w:name w:val="文本块2"/>
    <w:basedOn w:val="1"/>
    <w:autoRedefine/>
    <w:qFormat/>
    <w:uiPriority w:val="99"/>
    <w:pPr>
      <w:adjustRightInd w:val="0"/>
      <w:snapToGrid w:val="0"/>
      <w:spacing w:line="300" w:lineRule="auto"/>
      <w:ind w:left="958" w:right="-120" w:rightChars="-120"/>
      <w:jc w:val="left"/>
    </w:pPr>
    <w:rPr>
      <w:rFonts w:ascii="Century Gothic" w:hAnsi="Century Gothic"/>
      <w:sz w:val="28"/>
      <w:szCs w:val="20"/>
    </w:rPr>
  </w:style>
  <w:style w:type="paragraph" w:customStyle="1" w:styleId="402">
    <w:name w:val="纯文本3"/>
    <w:basedOn w:val="1"/>
    <w:autoRedefine/>
    <w:qFormat/>
    <w:uiPriority w:val="99"/>
    <w:pPr>
      <w:adjustRightInd w:val="0"/>
      <w:textAlignment w:val="baseline"/>
    </w:pPr>
    <w:rPr>
      <w:rFonts w:ascii="宋体" w:hAnsi="Courier New" w:eastAsia="楷体_GB2312"/>
      <w:sz w:val="26"/>
      <w:szCs w:val="20"/>
    </w:rPr>
  </w:style>
  <w:style w:type="paragraph" w:customStyle="1" w:styleId="403">
    <w:name w:val="纯文本2"/>
    <w:basedOn w:val="1"/>
    <w:autoRedefine/>
    <w:qFormat/>
    <w:uiPriority w:val="99"/>
    <w:rPr>
      <w:rFonts w:ascii="宋体" w:hAnsi="Courier New" w:eastAsia="仿宋_GB2312"/>
      <w:sz w:val="30"/>
      <w:szCs w:val="24"/>
    </w:rPr>
  </w:style>
  <w:style w:type="paragraph" w:customStyle="1" w:styleId="404">
    <w:name w:val="Body Text Indent1"/>
    <w:basedOn w:val="1"/>
    <w:autoRedefine/>
    <w:qFormat/>
    <w:uiPriority w:val="99"/>
    <w:pPr>
      <w:spacing w:line="200" w:lineRule="exact"/>
      <w:ind w:firstLine="301"/>
    </w:pPr>
    <w:rPr>
      <w:rFonts w:ascii="宋体" w:hAnsi="Courier New"/>
      <w:spacing w:val="-4"/>
      <w:kern w:val="0"/>
      <w:sz w:val="18"/>
      <w:szCs w:val="24"/>
    </w:rPr>
  </w:style>
  <w:style w:type="paragraph" w:customStyle="1" w:styleId="405">
    <w:name w:val="纯文本5"/>
    <w:basedOn w:val="1"/>
    <w:autoRedefine/>
    <w:qFormat/>
    <w:uiPriority w:val="99"/>
    <w:rPr>
      <w:rFonts w:ascii="宋体" w:hAnsi="Courier New" w:eastAsia="仿宋_GB2312"/>
      <w:sz w:val="30"/>
      <w:szCs w:val="24"/>
    </w:rPr>
  </w:style>
  <w:style w:type="paragraph" w:customStyle="1" w:styleId="406">
    <w:name w:val="附件格式"/>
    <w:basedOn w:val="1"/>
    <w:link w:val="407"/>
    <w:autoRedefine/>
    <w:qFormat/>
    <w:uiPriority w:val="99"/>
    <w:pPr>
      <w:wordWrap w:val="0"/>
      <w:spacing w:line="360" w:lineRule="auto"/>
      <w:ind w:firstLine="200" w:firstLineChars="200"/>
    </w:pPr>
    <w:rPr>
      <w:rFonts w:ascii="宋体" w:hAnsi="Calibri" w:cs="宋体"/>
      <w:sz w:val="28"/>
    </w:rPr>
  </w:style>
  <w:style w:type="character" w:customStyle="1" w:styleId="407">
    <w:name w:val="附件格式 字符"/>
    <w:link w:val="406"/>
    <w:autoRedefine/>
    <w:qFormat/>
    <w:locked/>
    <w:uiPriority w:val="99"/>
    <w:rPr>
      <w:rFonts w:ascii="宋体" w:hAnsi="Calibri" w:eastAsia="宋体" w:cs="宋体"/>
      <w:sz w:val="28"/>
      <w:szCs w:val="22"/>
      <w14:ligatures w14:val="none"/>
    </w:rPr>
  </w:style>
  <w:style w:type="paragraph" w:customStyle="1" w:styleId="408">
    <w:name w:val="大纲"/>
    <w:next w:val="1"/>
    <w:link w:val="409"/>
    <w:autoRedefine/>
    <w:qFormat/>
    <w:uiPriority w:val="99"/>
    <w:pPr>
      <w:spacing w:line="360" w:lineRule="auto"/>
      <w:outlineLvl w:val="1"/>
    </w:pPr>
    <w:rPr>
      <w:rFonts w:ascii="宋体" w:hAnsi="Calibri" w:eastAsia="宋体" w:cs="宋体"/>
      <w:b/>
      <w:bCs/>
      <w:kern w:val="2"/>
      <w:sz w:val="24"/>
      <w:szCs w:val="22"/>
      <w:lang w:val="en-US" w:eastAsia="zh-CN" w:bidi="ar-SA"/>
    </w:rPr>
  </w:style>
  <w:style w:type="character" w:customStyle="1" w:styleId="409">
    <w:name w:val="大纲 字符"/>
    <w:link w:val="408"/>
    <w:autoRedefine/>
    <w:qFormat/>
    <w:locked/>
    <w:uiPriority w:val="99"/>
    <w:rPr>
      <w:rFonts w:ascii="宋体" w:hAnsi="Calibri" w:eastAsia="宋体" w:cs="宋体"/>
      <w:b/>
      <w:bCs/>
      <w:sz w:val="24"/>
      <w:szCs w:val="22"/>
      <w14:ligatures w14:val="none"/>
    </w:rPr>
  </w:style>
  <w:style w:type="character" w:customStyle="1" w:styleId="410">
    <w:name w:val="fontstyle01"/>
    <w:basedOn w:val="71"/>
    <w:autoRedefine/>
    <w:qFormat/>
    <w:uiPriority w:val="99"/>
    <w:rPr>
      <w:rFonts w:ascii="宋体" w:hAnsi="宋体" w:eastAsia="宋体"/>
      <w:color w:val="000000"/>
      <w:sz w:val="44"/>
    </w:rPr>
  </w:style>
  <w:style w:type="character" w:customStyle="1" w:styleId="411">
    <w:name w:val="bookmark-item"/>
    <w:autoRedefine/>
    <w:qFormat/>
    <w:uiPriority w:val="99"/>
    <w:rPr>
      <w:rFonts w:cs="Times New Roman"/>
    </w:rPr>
  </w:style>
  <w:style w:type="character" w:customStyle="1" w:styleId="412">
    <w:name w:val="Body Text Indent Char Char"/>
    <w:link w:val="413"/>
    <w:autoRedefine/>
    <w:qFormat/>
    <w:locked/>
    <w:uiPriority w:val="99"/>
    <w:rPr>
      <w:rFonts w:cs="Times New Roman"/>
    </w:rPr>
  </w:style>
  <w:style w:type="paragraph" w:customStyle="1" w:styleId="413">
    <w:name w:val="正文文本缩进1"/>
    <w:basedOn w:val="1"/>
    <w:link w:val="412"/>
    <w:autoRedefine/>
    <w:qFormat/>
    <w:uiPriority w:val="99"/>
    <w:pPr>
      <w:spacing w:line="200" w:lineRule="exact"/>
      <w:ind w:firstLine="301"/>
    </w:pPr>
    <w:rPr>
      <w:rFonts w:asciiTheme="minorHAnsi" w:hAnsiTheme="minorHAnsi" w:eastAsiaTheme="minorEastAsia"/>
      <w:sz w:val="22"/>
      <w:szCs w:val="24"/>
      <w14:ligatures w14:val="standardContextual"/>
    </w:rPr>
  </w:style>
  <w:style w:type="paragraph" w:customStyle="1" w:styleId="414">
    <w:name w:val="段"/>
    <w:link w:val="432"/>
    <w:autoRedefine/>
    <w:qFormat/>
    <w:uiPriority w:val="99"/>
    <w:pPr>
      <w:autoSpaceDE w:val="0"/>
      <w:autoSpaceDN w:val="0"/>
      <w:ind w:firstLine="200" w:firstLineChars="200"/>
      <w:jc w:val="both"/>
    </w:pPr>
    <w:rPr>
      <w:rFonts w:ascii="宋体" w:hAnsi="Times New Roman" w:eastAsia="宋体" w:cs="Times New Roman"/>
      <w:lang w:val="en-US" w:eastAsia="zh-CN" w:bidi="ar-SA"/>
    </w:rPr>
  </w:style>
  <w:style w:type="character" w:styleId="415">
    <w:name w:val="Placeholder Text"/>
    <w:autoRedefine/>
    <w:qFormat/>
    <w:uiPriority w:val="99"/>
    <w:rPr>
      <w:rFonts w:cs="Times New Roman"/>
      <w:color w:val="808080"/>
    </w:rPr>
  </w:style>
  <w:style w:type="paragraph" w:customStyle="1" w:styleId="416">
    <w:name w:val="Char Char1"/>
    <w:basedOn w:val="1"/>
    <w:autoRedefine/>
    <w:qFormat/>
    <w:uiPriority w:val="99"/>
    <w:pPr>
      <w:spacing w:line="360" w:lineRule="auto"/>
      <w:ind w:firstLine="200" w:firstLineChars="200"/>
    </w:pPr>
    <w:rPr>
      <w:rFonts w:ascii="宋体" w:hAnsi="宋体" w:cs="宋体"/>
      <w:sz w:val="24"/>
      <w:szCs w:val="24"/>
    </w:rPr>
  </w:style>
  <w:style w:type="paragraph" w:customStyle="1" w:styleId="417">
    <w:name w:val="4需求"/>
    <w:next w:val="1"/>
    <w:link w:val="419"/>
    <w:autoRedefine/>
    <w:qFormat/>
    <w:uiPriority w:val="99"/>
    <w:pPr>
      <w:numPr>
        <w:ilvl w:val="3"/>
        <w:numId w:val="4"/>
      </w:numPr>
    </w:pPr>
    <w:rPr>
      <w:rFonts w:ascii="宋体" w:hAnsi="Calibri" w:eastAsia="宋体" w:cs="宋体"/>
      <w:b/>
      <w:bCs/>
      <w:kern w:val="2"/>
      <w:sz w:val="21"/>
      <w:szCs w:val="22"/>
      <w:lang w:val="en-US" w:eastAsia="zh-CN" w:bidi="ar-SA"/>
    </w:rPr>
  </w:style>
  <w:style w:type="paragraph" w:customStyle="1" w:styleId="418">
    <w:name w:val="3需求"/>
    <w:next w:val="417"/>
    <w:link w:val="421"/>
    <w:autoRedefine/>
    <w:qFormat/>
    <w:uiPriority w:val="99"/>
    <w:pPr>
      <w:numPr>
        <w:ilvl w:val="2"/>
        <w:numId w:val="4"/>
      </w:numPr>
      <w:snapToGrid w:val="0"/>
      <w:spacing w:beforeLines="50"/>
    </w:pPr>
    <w:rPr>
      <w:rFonts w:ascii="宋体" w:hAnsi="Calibri" w:eastAsia="宋体" w:cs="宋体"/>
      <w:b/>
      <w:bCs/>
      <w:kern w:val="2"/>
      <w:sz w:val="24"/>
      <w:szCs w:val="22"/>
      <w:lang w:val="en-US" w:eastAsia="zh-CN" w:bidi="ar-SA"/>
    </w:rPr>
  </w:style>
  <w:style w:type="character" w:customStyle="1" w:styleId="419">
    <w:name w:val="4需求 字符"/>
    <w:link w:val="417"/>
    <w:autoRedefine/>
    <w:qFormat/>
    <w:locked/>
    <w:uiPriority w:val="99"/>
    <w:rPr>
      <w:rFonts w:ascii="宋体" w:hAnsi="Calibri" w:eastAsia="宋体" w:cs="宋体"/>
      <w:b/>
      <w:bCs/>
      <w:sz w:val="21"/>
      <w:szCs w:val="22"/>
      <w14:ligatures w14:val="none"/>
    </w:rPr>
  </w:style>
  <w:style w:type="paragraph" w:customStyle="1" w:styleId="420">
    <w:name w:val="2需求"/>
    <w:next w:val="1"/>
    <w:link w:val="423"/>
    <w:autoRedefine/>
    <w:qFormat/>
    <w:uiPriority w:val="99"/>
    <w:pPr>
      <w:numPr>
        <w:ilvl w:val="1"/>
        <w:numId w:val="4"/>
      </w:numPr>
      <w:snapToGrid w:val="0"/>
      <w:spacing w:beforeLines="50"/>
    </w:pPr>
    <w:rPr>
      <w:rFonts w:ascii="宋体" w:hAnsi="Calibri" w:eastAsia="宋体" w:cs="宋体"/>
      <w:b/>
      <w:bCs/>
      <w:kern w:val="2"/>
      <w:sz w:val="24"/>
      <w:szCs w:val="22"/>
      <w:lang w:val="en-US" w:eastAsia="zh-CN" w:bidi="ar-SA"/>
    </w:rPr>
  </w:style>
  <w:style w:type="character" w:customStyle="1" w:styleId="421">
    <w:name w:val="3需求 字符"/>
    <w:link w:val="418"/>
    <w:autoRedefine/>
    <w:qFormat/>
    <w:locked/>
    <w:uiPriority w:val="99"/>
    <w:rPr>
      <w:rFonts w:ascii="宋体" w:hAnsi="Calibri" w:eastAsia="宋体" w:cs="宋体"/>
      <w:b/>
      <w:bCs/>
      <w:sz w:val="24"/>
      <w:szCs w:val="22"/>
      <w14:ligatures w14:val="none"/>
    </w:rPr>
  </w:style>
  <w:style w:type="paragraph" w:customStyle="1" w:styleId="422">
    <w:name w:val="1需求"/>
    <w:next w:val="1"/>
    <w:link w:val="424"/>
    <w:autoRedefine/>
    <w:qFormat/>
    <w:uiPriority w:val="99"/>
    <w:pPr>
      <w:numPr>
        <w:ilvl w:val="0"/>
        <w:numId w:val="4"/>
      </w:numPr>
      <w:snapToGrid w:val="0"/>
      <w:spacing w:beforeLines="50"/>
    </w:pPr>
    <w:rPr>
      <w:rFonts w:ascii="宋体" w:hAnsi="Calibri" w:eastAsia="宋体" w:cs="宋体"/>
      <w:b/>
      <w:bCs/>
      <w:kern w:val="2"/>
      <w:sz w:val="28"/>
      <w:szCs w:val="22"/>
      <w:lang w:val="en-US" w:eastAsia="zh-CN" w:bidi="ar-SA"/>
    </w:rPr>
  </w:style>
  <w:style w:type="character" w:customStyle="1" w:styleId="423">
    <w:name w:val="2需求 字符"/>
    <w:link w:val="420"/>
    <w:autoRedefine/>
    <w:qFormat/>
    <w:locked/>
    <w:uiPriority w:val="99"/>
    <w:rPr>
      <w:rFonts w:ascii="宋体" w:hAnsi="Calibri" w:eastAsia="宋体" w:cs="宋体"/>
      <w:b/>
      <w:bCs/>
      <w:sz w:val="24"/>
      <w:szCs w:val="22"/>
      <w14:ligatures w14:val="none"/>
    </w:rPr>
  </w:style>
  <w:style w:type="character" w:customStyle="1" w:styleId="424">
    <w:name w:val="1需求 字符"/>
    <w:link w:val="422"/>
    <w:autoRedefine/>
    <w:qFormat/>
    <w:locked/>
    <w:uiPriority w:val="99"/>
    <w:rPr>
      <w:rFonts w:ascii="宋体" w:hAnsi="Calibri" w:eastAsia="宋体" w:cs="宋体"/>
      <w:b/>
      <w:bCs/>
      <w:sz w:val="28"/>
      <w:szCs w:val="22"/>
      <w14:ligatures w14:val="none"/>
    </w:rPr>
  </w:style>
  <w:style w:type="paragraph" w:customStyle="1" w:styleId="425">
    <w:name w:val="国普正文"/>
    <w:basedOn w:val="1"/>
    <w:autoRedefine/>
    <w:qFormat/>
    <w:uiPriority w:val="99"/>
    <w:pPr>
      <w:spacing w:line="360" w:lineRule="auto"/>
      <w:ind w:firstLine="600" w:firstLineChars="200"/>
    </w:pPr>
    <w:rPr>
      <w:rFonts w:ascii="仿宋_GB2312" w:hAnsi="Calibri" w:eastAsia="仿宋_GB2312"/>
      <w:sz w:val="30"/>
      <w:szCs w:val="30"/>
    </w:rPr>
  </w:style>
  <w:style w:type="character" w:customStyle="1" w:styleId="426">
    <w:name w:val="批注框文本 字符1"/>
    <w:autoRedefine/>
    <w:qFormat/>
    <w:uiPriority w:val="99"/>
    <w:rPr>
      <w:rFonts w:ascii="Times New Roman" w:hAnsi="Times New Roman" w:eastAsia="宋体"/>
      <w:sz w:val="18"/>
    </w:rPr>
  </w:style>
  <w:style w:type="character" w:customStyle="1" w:styleId="427">
    <w:name w:val="页眉 字符1"/>
    <w:autoRedefine/>
    <w:qFormat/>
    <w:uiPriority w:val="99"/>
    <w:rPr>
      <w:rFonts w:ascii="Times New Roman" w:hAnsi="Times New Roman" w:eastAsia="宋体"/>
      <w:sz w:val="18"/>
    </w:rPr>
  </w:style>
  <w:style w:type="character" w:customStyle="1" w:styleId="428">
    <w:name w:val="v0066991"/>
    <w:autoRedefine/>
    <w:qFormat/>
    <w:uiPriority w:val="99"/>
    <w:rPr>
      <w:rFonts w:ascii="Arial" w:hAnsi="Arial" w:eastAsia="宋体"/>
      <w:color w:val="000000"/>
      <w:sz w:val="26"/>
      <w:u w:val="none"/>
    </w:rPr>
  </w:style>
  <w:style w:type="character" w:customStyle="1" w:styleId="429">
    <w:name w:val="正文2 Char"/>
    <w:link w:val="199"/>
    <w:autoRedefine/>
    <w:qFormat/>
    <w:locked/>
    <w:uiPriority w:val="99"/>
    <w:rPr>
      <w:rFonts w:ascii="Times New Roman" w:hAnsi="Times New Roman" w:eastAsia="宋体" w:cs="Times New Roman"/>
      <w:kern w:val="0"/>
      <w:sz w:val="24"/>
      <w:szCs w:val="20"/>
      <w14:ligatures w14:val="none"/>
    </w:rPr>
  </w:style>
  <w:style w:type="character" w:customStyle="1" w:styleId="430">
    <w:name w:val="Char Char7"/>
    <w:autoRedefine/>
    <w:qFormat/>
    <w:uiPriority w:val="99"/>
    <w:rPr>
      <w:rFonts w:ascii="Cambria" w:hAnsi="Cambria" w:eastAsia="仿宋_GB2312"/>
      <w:b/>
      <w:kern w:val="2"/>
      <w:sz w:val="28"/>
    </w:rPr>
  </w:style>
  <w:style w:type="character" w:customStyle="1" w:styleId="431">
    <w:name w:val="Subtle Reference1"/>
    <w:autoRedefine/>
    <w:qFormat/>
    <w:uiPriority w:val="99"/>
    <w:rPr>
      <w:rFonts w:ascii="Calibri" w:hAnsi="Calibri" w:eastAsia="宋体"/>
      <w:smallCaps/>
      <w:color w:val="C0504D"/>
      <w:u w:val="single"/>
    </w:rPr>
  </w:style>
  <w:style w:type="character" w:customStyle="1" w:styleId="432">
    <w:name w:val="段 Char"/>
    <w:link w:val="414"/>
    <w:autoRedefine/>
    <w:qFormat/>
    <w:locked/>
    <w:uiPriority w:val="99"/>
    <w:rPr>
      <w:rFonts w:ascii="宋体" w:hAnsi="Times New Roman" w:eastAsia="宋体" w:cs="Times New Roman"/>
      <w:kern w:val="0"/>
      <w:sz w:val="20"/>
      <w:szCs w:val="20"/>
      <w14:ligatures w14:val="none"/>
    </w:rPr>
  </w:style>
  <w:style w:type="character" w:customStyle="1" w:styleId="433">
    <w:name w:val="样式1 Char Char"/>
    <w:link w:val="176"/>
    <w:autoRedefine/>
    <w:qFormat/>
    <w:locked/>
    <w:uiPriority w:val="99"/>
    <w:rPr>
      <w:rFonts w:ascii="Calibri" w:hAnsi="Calibri" w:eastAsia="宋体" w:cs="Times New Roman"/>
      <w:b/>
      <w:i/>
      <w:szCs w:val="21"/>
      <w:u w:val="thick"/>
    </w:rPr>
  </w:style>
  <w:style w:type="character" w:customStyle="1" w:styleId="434">
    <w:name w:val="17"/>
    <w:autoRedefine/>
    <w:qFormat/>
    <w:uiPriority w:val="99"/>
    <w:rPr>
      <w:rFonts w:ascii="Calibri" w:hAnsi="Calibri" w:eastAsia="宋体"/>
      <w:sz w:val="21"/>
    </w:rPr>
  </w:style>
  <w:style w:type="character" w:customStyle="1" w:styleId="435">
    <w:name w:val="标题 6 Char1"/>
    <w:autoRedefine/>
    <w:qFormat/>
    <w:uiPriority w:val="99"/>
    <w:rPr>
      <w:rFonts w:ascii="Arial" w:hAnsi="Arial" w:eastAsia="黑体"/>
      <w:b/>
      <w:kern w:val="2"/>
      <w:sz w:val="24"/>
    </w:rPr>
  </w:style>
  <w:style w:type="character" w:customStyle="1" w:styleId="436">
    <w:name w:val="自定义正文 Char Char"/>
    <w:autoRedefine/>
    <w:qFormat/>
    <w:uiPriority w:val="99"/>
    <w:rPr>
      <w:rFonts w:ascii="Calibri" w:hAnsi="Calibri" w:eastAsia="宋体"/>
      <w:sz w:val="24"/>
    </w:rPr>
  </w:style>
  <w:style w:type="character" w:customStyle="1" w:styleId="437">
    <w:name w:val="正文文本 Char3"/>
    <w:autoRedefine/>
    <w:qFormat/>
    <w:uiPriority w:val="99"/>
    <w:rPr>
      <w:rFonts w:ascii="Times New Roman" w:hAnsi="Times New Roman" w:eastAsia="宋体"/>
      <w:sz w:val="20"/>
    </w:rPr>
  </w:style>
  <w:style w:type="character" w:customStyle="1" w:styleId="438">
    <w:name w:val="标题 2 Char1"/>
    <w:autoRedefine/>
    <w:qFormat/>
    <w:uiPriority w:val="99"/>
    <w:rPr>
      <w:rFonts w:ascii="仿宋_GB2312" w:hAnsi="Calibri" w:eastAsia="仿宋_GB2312"/>
      <w:sz w:val="28"/>
    </w:rPr>
  </w:style>
  <w:style w:type="character" w:customStyle="1" w:styleId="439">
    <w:name w:val="批注引用111"/>
    <w:autoRedefine/>
    <w:qFormat/>
    <w:uiPriority w:val="99"/>
    <w:rPr>
      <w:rFonts w:ascii="Calibri" w:hAnsi="Calibri" w:eastAsia="宋体"/>
      <w:sz w:val="21"/>
    </w:rPr>
  </w:style>
  <w:style w:type="character" w:customStyle="1" w:styleId="440">
    <w:name w:val="blue"/>
    <w:autoRedefine/>
    <w:qFormat/>
    <w:uiPriority w:val="99"/>
    <w:rPr>
      <w:rFonts w:ascii="Calibri" w:hAnsi="Calibri" w:eastAsia="宋体"/>
    </w:rPr>
  </w:style>
  <w:style w:type="character" w:customStyle="1" w:styleId="441">
    <w:name w:val="段 Char Char"/>
    <w:autoRedefine/>
    <w:qFormat/>
    <w:uiPriority w:val="99"/>
    <w:rPr>
      <w:rFonts w:ascii="宋体" w:hAnsi="Calibri" w:eastAsia="宋体"/>
      <w:lang w:val="en-US" w:eastAsia="zh-CN"/>
    </w:rPr>
  </w:style>
  <w:style w:type="character" w:customStyle="1" w:styleId="442">
    <w:name w:val="标题3 Char"/>
    <w:link w:val="443"/>
    <w:autoRedefine/>
    <w:qFormat/>
    <w:locked/>
    <w:uiPriority w:val="99"/>
    <w:rPr>
      <w:rFonts w:ascii="宋体" w:hAnsi="宋体" w:eastAsia="华文中宋"/>
      <w:b/>
      <w:sz w:val="24"/>
    </w:rPr>
  </w:style>
  <w:style w:type="paragraph" w:customStyle="1" w:styleId="443">
    <w:name w:val="标题3"/>
    <w:basedOn w:val="1"/>
    <w:next w:val="1"/>
    <w:link w:val="442"/>
    <w:autoRedefine/>
    <w:qFormat/>
    <w:uiPriority w:val="99"/>
    <w:pPr>
      <w:widowControl/>
      <w:jc w:val="left"/>
    </w:pPr>
    <w:rPr>
      <w:rFonts w:ascii="宋体" w:hAnsi="宋体" w:eastAsia="华文中宋" w:cstheme="minorBidi"/>
      <w:b/>
      <w:sz w:val="24"/>
      <w:szCs w:val="24"/>
      <w14:ligatures w14:val="standardContextual"/>
    </w:rPr>
  </w:style>
  <w:style w:type="character" w:customStyle="1" w:styleId="444">
    <w:name w:val="style17"/>
    <w:autoRedefine/>
    <w:qFormat/>
    <w:uiPriority w:val="99"/>
    <w:rPr>
      <w:rFonts w:ascii="Calibri" w:hAnsi="Calibri" w:eastAsia="宋体"/>
    </w:rPr>
  </w:style>
  <w:style w:type="character" w:customStyle="1" w:styleId="445">
    <w:name w:val="g1"/>
    <w:autoRedefine/>
    <w:qFormat/>
    <w:uiPriority w:val="99"/>
    <w:rPr>
      <w:rFonts w:ascii="Calibri" w:hAnsi="Calibri" w:eastAsia="宋体"/>
      <w:color w:val="008000"/>
    </w:rPr>
  </w:style>
  <w:style w:type="character" w:customStyle="1" w:styleId="446">
    <w:name w:val="Char Char9"/>
    <w:autoRedefine/>
    <w:qFormat/>
    <w:uiPriority w:val="99"/>
    <w:rPr>
      <w:rFonts w:ascii="Calibri" w:hAnsi="Calibri" w:eastAsia="宋体"/>
      <w:b/>
      <w:kern w:val="44"/>
      <w:sz w:val="44"/>
    </w:rPr>
  </w:style>
  <w:style w:type="character" w:customStyle="1" w:styleId="447">
    <w:name w:val="页脚 Char3"/>
    <w:autoRedefine/>
    <w:qFormat/>
    <w:uiPriority w:val="99"/>
    <w:rPr>
      <w:rFonts w:ascii="Times New Roman" w:hAnsi="Times New Roman" w:eastAsia="宋体"/>
      <w:sz w:val="20"/>
    </w:rPr>
  </w:style>
  <w:style w:type="character" w:customStyle="1" w:styleId="448">
    <w:name w:val="●一级符号home Char Char1"/>
    <w:link w:val="449"/>
    <w:autoRedefine/>
    <w:qFormat/>
    <w:locked/>
    <w:uiPriority w:val="99"/>
    <w:rPr>
      <w:rFonts w:ascii="Verdana" w:hAnsi="Verdana"/>
      <w:lang w:val="zh-CN"/>
    </w:rPr>
  </w:style>
  <w:style w:type="paragraph" w:customStyle="1" w:styleId="449">
    <w:name w:val="●一级符号home"/>
    <w:basedOn w:val="1"/>
    <w:link w:val="448"/>
    <w:autoRedefine/>
    <w:qFormat/>
    <w:uiPriority w:val="99"/>
    <w:pPr>
      <w:tabs>
        <w:tab w:val="left" w:pos="901"/>
      </w:tabs>
      <w:spacing w:line="360" w:lineRule="auto"/>
    </w:pPr>
    <w:rPr>
      <w:rFonts w:ascii="Verdana" w:hAnsi="Verdana" w:eastAsiaTheme="minorEastAsia" w:cstheme="minorBidi"/>
      <w:sz w:val="22"/>
      <w:szCs w:val="24"/>
      <w:lang w:val="zh-CN"/>
      <w14:ligatures w14:val="standardContextual"/>
    </w:rPr>
  </w:style>
  <w:style w:type="character" w:customStyle="1" w:styleId="450">
    <w:name w:val="15"/>
    <w:autoRedefine/>
    <w:qFormat/>
    <w:uiPriority w:val="99"/>
    <w:rPr>
      <w:rFonts w:ascii="Calibri" w:hAnsi="Calibri" w:eastAsia="宋体"/>
      <w:sz w:val="18"/>
    </w:rPr>
  </w:style>
  <w:style w:type="character" w:customStyle="1" w:styleId="451">
    <w:name w:val="font81"/>
    <w:autoRedefine/>
    <w:qFormat/>
    <w:uiPriority w:val="99"/>
    <w:rPr>
      <w:rFonts w:ascii="Times New Roman" w:hAnsi="Times New Roman" w:eastAsia="宋体"/>
      <w:color w:val="000000"/>
      <w:sz w:val="18"/>
      <w:u w:val="none"/>
    </w:rPr>
  </w:style>
  <w:style w:type="character" w:customStyle="1" w:styleId="452">
    <w:name w:val="16"/>
    <w:autoRedefine/>
    <w:qFormat/>
    <w:uiPriority w:val="99"/>
    <w:rPr>
      <w:rFonts w:ascii="Calibri" w:hAnsi="Calibri" w:eastAsia="宋体"/>
      <w:sz w:val="21"/>
    </w:rPr>
  </w:style>
  <w:style w:type="character" w:customStyle="1" w:styleId="453">
    <w:name w:val="lf3"/>
    <w:autoRedefine/>
    <w:qFormat/>
    <w:uiPriority w:val="99"/>
    <w:rPr>
      <w:rFonts w:ascii="Calibri" w:hAnsi="Calibri" w:eastAsia="宋体"/>
    </w:rPr>
  </w:style>
  <w:style w:type="character" w:customStyle="1" w:styleId="454">
    <w:name w:val="正文文本缩进 Char2"/>
    <w:autoRedefine/>
    <w:qFormat/>
    <w:uiPriority w:val="99"/>
    <w:rPr>
      <w:rFonts w:ascii="Calibri" w:hAnsi="Calibri" w:eastAsia="宋体"/>
      <w:kern w:val="2"/>
      <w:sz w:val="21"/>
    </w:rPr>
  </w:style>
  <w:style w:type="character" w:customStyle="1" w:styleId="455">
    <w:name w:val="自定义正文 Char"/>
    <w:link w:val="456"/>
    <w:autoRedefine/>
    <w:qFormat/>
    <w:locked/>
    <w:uiPriority w:val="99"/>
    <w:rPr>
      <w:sz w:val="24"/>
    </w:rPr>
  </w:style>
  <w:style w:type="paragraph" w:customStyle="1" w:styleId="456">
    <w:name w:val="自定义正文"/>
    <w:basedOn w:val="1"/>
    <w:link w:val="455"/>
    <w:autoRedefine/>
    <w:qFormat/>
    <w:uiPriority w:val="99"/>
    <w:pPr>
      <w:spacing w:afterLines="50" w:line="360" w:lineRule="auto"/>
      <w:ind w:firstLine="200" w:firstLineChars="200"/>
      <w:jc w:val="left"/>
    </w:pPr>
    <w:rPr>
      <w:rFonts w:asciiTheme="minorHAnsi" w:hAnsiTheme="minorHAnsi" w:eastAsiaTheme="minorEastAsia" w:cstheme="minorBidi"/>
      <w:sz w:val="24"/>
      <w:szCs w:val="24"/>
      <w14:ligatures w14:val="standardContextual"/>
    </w:rPr>
  </w:style>
  <w:style w:type="character" w:customStyle="1" w:styleId="457">
    <w:name w:val="样式 黑体 二号"/>
    <w:autoRedefine/>
    <w:qFormat/>
    <w:uiPriority w:val="99"/>
    <w:rPr>
      <w:rFonts w:ascii="Arial" w:hAnsi="Arial" w:eastAsia="黑体"/>
      <w:sz w:val="44"/>
    </w:rPr>
  </w:style>
  <w:style w:type="character" w:customStyle="1" w:styleId="458">
    <w:name w:val="标题 Char1"/>
    <w:autoRedefine/>
    <w:qFormat/>
    <w:uiPriority w:val="99"/>
    <w:rPr>
      <w:rFonts w:ascii="Calibri" w:hAnsi="Calibri" w:eastAsia="黑体"/>
      <w:b/>
      <w:sz w:val="28"/>
    </w:rPr>
  </w:style>
  <w:style w:type="character" w:customStyle="1" w:styleId="459">
    <w:name w:val="textfont"/>
    <w:autoRedefine/>
    <w:qFormat/>
    <w:uiPriority w:val="99"/>
    <w:rPr>
      <w:rFonts w:ascii="Calibri" w:hAnsi="Calibri" w:eastAsia="宋体"/>
    </w:rPr>
  </w:style>
  <w:style w:type="character" w:customStyle="1" w:styleId="460">
    <w:name w:val="r13"/>
    <w:autoRedefine/>
    <w:qFormat/>
    <w:uiPriority w:val="99"/>
    <w:rPr>
      <w:rFonts w:ascii="Calibri" w:hAnsi="Calibri" w:eastAsia="宋体"/>
    </w:rPr>
  </w:style>
  <w:style w:type="character" w:customStyle="1" w:styleId="461">
    <w:name w:val="style15"/>
    <w:autoRedefine/>
    <w:qFormat/>
    <w:uiPriority w:val="99"/>
    <w:rPr>
      <w:rFonts w:ascii="Calibri" w:hAnsi="Calibri" w:eastAsia="宋体"/>
    </w:rPr>
  </w:style>
  <w:style w:type="character" w:customStyle="1" w:styleId="462">
    <w:name w:val="页眉 Char2"/>
    <w:autoRedefine/>
    <w:qFormat/>
    <w:uiPriority w:val="99"/>
    <w:rPr>
      <w:rFonts w:ascii="Calibri" w:hAnsi="Calibri" w:eastAsia="宋体"/>
      <w:kern w:val="2"/>
      <w:sz w:val="18"/>
    </w:rPr>
  </w:style>
  <w:style w:type="character" w:customStyle="1" w:styleId="463">
    <w:name w:val="headline-content2"/>
    <w:autoRedefine/>
    <w:qFormat/>
    <w:uiPriority w:val="99"/>
    <w:rPr>
      <w:rFonts w:ascii="Calibri" w:hAnsi="Calibri" w:eastAsia="宋体"/>
    </w:rPr>
  </w:style>
  <w:style w:type="character" w:customStyle="1" w:styleId="464">
    <w:name w:val="paramname"/>
    <w:autoRedefine/>
    <w:qFormat/>
    <w:uiPriority w:val="99"/>
    <w:rPr>
      <w:rFonts w:ascii="Calibri" w:hAnsi="Calibri" w:eastAsia="宋体"/>
    </w:rPr>
  </w:style>
  <w:style w:type="character" w:customStyle="1" w:styleId="465">
    <w:name w:val="页眉 Char Char"/>
    <w:autoRedefine/>
    <w:qFormat/>
    <w:uiPriority w:val="99"/>
    <w:rPr>
      <w:rFonts w:ascii="Calibri" w:hAnsi="Calibri" w:eastAsia="宋体"/>
      <w:kern w:val="2"/>
      <w:sz w:val="18"/>
      <w:lang w:val="en-US" w:eastAsia="zh-CN"/>
    </w:rPr>
  </w:style>
  <w:style w:type="character" w:customStyle="1" w:styleId="466">
    <w:name w:val="正文2 Char Char"/>
    <w:autoRedefine/>
    <w:qFormat/>
    <w:uiPriority w:val="99"/>
    <w:rPr>
      <w:rFonts w:ascii="Calibri" w:hAnsi="Calibri" w:eastAsia="宋体"/>
      <w:sz w:val="24"/>
    </w:rPr>
  </w:style>
  <w:style w:type="character" w:customStyle="1" w:styleId="467">
    <w:name w:val="正文首行缩进 Char2"/>
    <w:autoRedefine/>
    <w:qFormat/>
    <w:uiPriority w:val="99"/>
    <w:rPr>
      <w:rFonts w:ascii="Calibri" w:hAnsi="Calibri" w:eastAsia="宋体"/>
    </w:rPr>
  </w:style>
  <w:style w:type="paragraph" w:customStyle="1" w:styleId="468">
    <w:name w:val="z-Bottom of Form1"/>
    <w:basedOn w:val="1"/>
    <w:next w:val="1"/>
    <w:autoRedefine/>
    <w:qFormat/>
    <w:uiPriority w:val="99"/>
    <w:pPr>
      <w:widowControl/>
      <w:pBdr>
        <w:top w:val="single" w:color="auto" w:sz="6" w:space="1"/>
      </w:pBdr>
      <w:jc w:val="center"/>
    </w:pPr>
    <w:rPr>
      <w:rFonts w:ascii="Arial" w:hAnsi="Arial"/>
      <w:vanish/>
      <w:kern w:val="0"/>
      <w:sz w:val="16"/>
      <w:szCs w:val="16"/>
    </w:rPr>
  </w:style>
  <w:style w:type="character" w:customStyle="1" w:styleId="469">
    <w:name w:val="批注引用10"/>
    <w:autoRedefine/>
    <w:qFormat/>
    <w:uiPriority w:val="99"/>
    <w:rPr>
      <w:rFonts w:ascii="Calibri" w:hAnsi="Calibri" w:eastAsia="宋体"/>
      <w:sz w:val="21"/>
    </w:rPr>
  </w:style>
  <w:style w:type="character" w:customStyle="1" w:styleId="470">
    <w:name w:val="EmailStyle30"/>
    <w:autoRedefine/>
    <w:qFormat/>
    <w:uiPriority w:val="99"/>
    <w:rPr>
      <w:rFonts w:ascii="Calibri" w:hAnsi="Calibri" w:eastAsia="宋体"/>
      <w:color w:val="000000"/>
    </w:rPr>
  </w:style>
  <w:style w:type="character" w:customStyle="1" w:styleId="471">
    <w:name w:val="批注引用5"/>
    <w:autoRedefine/>
    <w:qFormat/>
    <w:uiPriority w:val="99"/>
    <w:rPr>
      <w:rFonts w:ascii="Calibri" w:hAnsi="Calibri" w:eastAsia="宋体"/>
      <w:sz w:val="21"/>
    </w:rPr>
  </w:style>
  <w:style w:type="character" w:customStyle="1" w:styleId="472">
    <w:name w:val="apple-style-span"/>
    <w:autoRedefine/>
    <w:qFormat/>
    <w:uiPriority w:val="99"/>
    <w:rPr>
      <w:rFonts w:ascii="Calibri" w:hAnsi="Calibri" w:eastAsia="宋体"/>
    </w:rPr>
  </w:style>
  <w:style w:type="character" w:customStyle="1" w:styleId="473">
    <w:name w:val="无 A"/>
    <w:autoRedefine/>
    <w:qFormat/>
    <w:uiPriority w:val="99"/>
    <w:rPr>
      <w:rFonts w:ascii="Calibri" w:hAnsi="Calibri" w:eastAsia="宋体"/>
      <w:lang w:val="en-US"/>
    </w:rPr>
  </w:style>
  <w:style w:type="character" w:customStyle="1" w:styleId="474">
    <w:name w:val="custbt1"/>
    <w:autoRedefine/>
    <w:qFormat/>
    <w:uiPriority w:val="99"/>
    <w:rPr>
      <w:rFonts w:ascii="Calibri" w:hAnsi="Calibri" w:eastAsia="宋体"/>
      <w:color w:val="0066CC"/>
      <w:sz w:val="20"/>
    </w:rPr>
  </w:style>
  <w:style w:type="character" w:customStyle="1" w:styleId="475">
    <w:name w:val="日期 Char2"/>
    <w:autoRedefine/>
    <w:qFormat/>
    <w:uiPriority w:val="99"/>
    <w:rPr>
      <w:rFonts w:ascii="Calibri" w:hAnsi="Calibri" w:eastAsia="宋体"/>
      <w:kern w:val="2"/>
      <w:sz w:val="21"/>
    </w:rPr>
  </w:style>
  <w:style w:type="character" w:customStyle="1" w:styleId="476">
    <w:name w:val="批注引用6"/>
    <w:autoRedefine/>
    <w:qFormat/>
    <w:uiPriority w:val="99"/>
    <w:rPr>
      <w:rFonts w:ascii="Calibri" w:hAnsi="Calibri" w:eastAsia="宋体"/>
      <w:sz w:val="21"/>
    </w:rPr>
  </w:style>
  <w:style w:type="character" w:customStyle="1" w:styleId="477">
    <w:name w:val="font71"/>
    <w:autoRedefine/>
    <w:qFormat/>
    <w:uiPriority w:val="99"/>
    <w:rPr>
      <w:rFonts w:ascii="Times New Roman" w:hAnsi="Times New Roman" w:eastAsia="楷体_GB2312"/>
      <w:sz w:val="24"/>
    </w:rPr>
  </w:style>
  <w:style w:type="character" w:customStyle="1" w:styleId="478">
    <w:name w:val="正文首缩两字 Char1"/>
    <w:link w:val="479"/>
    <w:autoRedefine/>
    <w:qFormat/>
    <w:locked/>
    <w:uiPriority w:val="99"/>
    <w:rPr>
      <w:rFonts w:ascii="Verdana" w:hAnsi="Verdana"/>
      <w:sz w:val="24"/>
    </w:rPr>
  </w:style>
  <w:style w:type="paragraph" w:customStyle="1" w:styleId="479">
    <w:name w:val="正文首缩两字"/>
    <w:basedOn w:val="1"/>
    <w:link w:val="478"/>
    <w:autoRedefine/>
    <w:qFormat/>
    <w:uiPriority w:val="99"/>
    <w:pPr>
      <w:spacing w:line="360" w:lineRule="auto"/>
      <w:ind w:firstLine="200" w:firstLineChars="200"/>
    </w:pPr>
    <w:rPr>
      <w:rFonts w:ascii="Verdana" w:hAnsi="Verdana" w:eastAsiaTheme="minorEastAsia" w:cstheme="minorBidi"/>
      <w:sz w:val="24"/>
      <w:szCs w:val="24"/>
      <w14:ligatures w14:val="standardContextual"/>
    </w:rPr>
  </w:style>
  <w:style w:type="character" w:customStyle="1" w:styleId="480">
    <w:name w:val="ss"/>
    <w:autoRedefine/>
    <w:qFormat/>
    <w:uiPriority w:val="99"/>
    <w:rPr>
      <w:rFonts w:ascii="Calibri" w:hAnsi="Calibri" w:eastAsia="宋体"/>
    </w:rPr>
  </w:style>
  <w:style w:type="character" w:customStyle="1" w:styleId="481">
    <w:name w:val="Char Char6"/>
    <w:autoRedefine/>
    <w:qFormat/>
    <w:uiPriority w:val="99"/>
    <w:rPr>
      <w:rFonts w:ascii="Calibri" w:hAnsi="Calibri" w:eastAsia="宋体"/>
      <w:sz w:val="24"/>
    </w:rPr>
  </w:style>
  <w:style w:type="character" w:customStyle="1" w:styleId="482">
    <w:name w:val="批注文字 Char2"/>
    <w:autoRedefine/>
    <w:qFormat/>
    <w:uiPriority w:val="99"/>
    <w:rPr>
      <w:rFonts w:ascii="Calibri" w:hAnsi="Calibri" w:eastAsia="宋体"/>
      <w:kern w:val="2"/>
      <w:sz w:val="21"/>
    </w:rPr>
  </w:style>
  <w:style w:type="character" w:customStyle="1" w:styleId="483">
    <w:name w:val="font_8"/>
    <w:autoRedefine/>
    <w:qFormat/>
    <w:uiPriority w:val="99"/>
    <w:rPr>
      <w:rFonts w:ascii="Calibri" w:hAnsi="Calibri" w:eastAsia="宋体"/>
    </w:rPr>
  </w:style>
  <w:style w:type="character" w:customStyle="1" w:styleId="484">
    <w:name w:val="批注主题 Char2"/>
    <w:autoRedefine/>
    <w:qFormat/>
    <w:uiPriority w:val="99"/>
    <w:rPr>
      <w:rFonts w:ascii="Calibri" w:hAnsi="Calibri" w:eastAsia="宋体"/>
      <w:b/>
      <w:kern w:val="2"/>
      <w:sz w:val="21"/>
    </w:rPr>
  </w:style>
  <w:style w:type="character" w:customStyle="1" w:styleId="485">
    <w:name w:val="Char Char Char Char Char"/>
    <w:autoRedefine/>
    <w:qFormat/>
    <w:uiPriority w:val="99"/>
    <w:rPr>
      <w:rFonts w:ascii="宋体" w:hAnsi="Courier New"/>
    </w:rPr>
  </w:style>
  <w:style w:type="character" w:customStyle="1" w:styleId="486">
    <w:name w:val="一级条标题 Char"/>
    <w:link w:val="487"/>
    <w:autoRedefine/>
    <w:qFormat/>
    <w:locked/>
    <w:uiPriority w:val="99"/>
    <w:rPr>
      <w:rFonts w:ascii="黑体" w:eastAsia="黑体"/>
    </w:rPr>
  </w:style>
  <w:style w:type="paragraph" w:customStyle="1" w:styleId="487">
    <w:name w:val="一级条标题"/>
    <w:basedOn w:val="1"/>
    <w:next w:val="414"/>
    <w:link w:val="486"/>
    <w:autoRedefine/>
    <w:qFormat/>
    <w:uiPriority w:val="99"/>
    <w:pPr>
      <w:widowControl/>
      <w:tabs>
        <w:tab w:val="left" w:pos="1200"/>
      </w:tabs>
      <w:ind w:left="1200" w:hanging="420"/>
      <w:outlineLvl w:val="2"/>
    </w:pPr>
    <w:rPr>
      <w:rFonts w:ascii="黑体" w:eastAsia="黑体" w:hAnsiTheme="minorHAnsi" w:cstheme="minorBidi"/>
      <w:sz w:val="22"/>
      <w:szCs w:val="24"/>
      <w14:ligatures w14:val="standardContextual"/>
    </w:rPr>
  </w:style>
  <w:style w:type="character" w:customStyle="1" w:styleId="488">
    <w:name w:val="标题 Char3"/>
    <w:autoRedefine/>
    <w:qFormat/>
    <w:uiPriority w:val="99"/>
    <w:rPr>
      <w:rFonts w:ascii="Cambria" w:hAnsi="Cambria" w:eastAsia="宋体"/>
      <w:b/>
      <w:sz w:val="32"/>
    </w:rPr>
  </w:style>
  <w:style w:type="character" w:customStyle="1" w:styleId="489">
    <w:name w:val="List Paragraph Char Char"/>
    <w:autoRedefine/>
    <w:qFormat/>
    <w:locked/>
    <w:uiPriority w:val="99"/>
    <w:rPr>
      <w:rFonts w:ascii="宋体" w:eastAsia="宋体"/>
      <w:kern w:val="2"/>
      <w:sz w:val="24"/>
    </w:rPr>
  </w:style>
  <w:style w:type="character" w:customStyle="1" w:styleId="490">
    <w:name w:val="wz1"/>
    <w:autoRedefine/>
    <w:qFormat/>
    <w:uiPriority w:val="99"/>
    <w:rPr>
      <w:rFonts w:ascii="Calibri" w:hAnsi="Calibri" w:eastAsia="宋体"/>
      <w:color w:val="5A5A5A"/>
      <w:sz w:val="18"/>
      <w:u w:val="none"/>
    </w:rPr>
  </w:style>
  <w:style w:type="character" w:customStyle="1" w:styleId="491">
    <w:name w:val="aa1"/>
    <w:autoRedefine/>
    <w:qFormat/>
    <w:uiPriority w:val="99"/>
    <w:rPr>
      <w:rFonts w:ascii="Calibri" w:hAnsi="Calibri" w:eastAsia="宋体"/>
      <w:sz w:val="20"/>
      <w:u w:val="none"/>
    </w:rPr>
  </w:style>
  <w:style w:type="character" w:customStyle="1" w:styleId="492">
    <w:name w:val="style14"/>
    <w:autoRedefine/>
    <w:qFormat/>
    <w:uiPriority w:val="99"/>
    <w:rPr>
      <w:rFonts w:ascii="Calibri" w:hAnsi="Calibri" w:eastAsia="宋体"/>
    </w:rPr>
  </w:style>
  <w:style w:type="character" w:customStyle="1" w:styleId="493">
    <w:name w:val="正文首行缩进 Char1"/>
    <w:autoRedefine/>
    <w:qFormat/>
    <w:uiPriority w:val="99"/>
    <w:rPr>
      <w:rFonts w:ascii="Calibri" w:hAnsi="Calibri" w:eastAsia="宋体"/>
      <w:kern w:val="2"/>
      <w:sz w:val="22"/>
      <w:lang w:val="en-US" w:eastAsia="zh-CN"/>
    </w:rPr>
  </w:style>
  <w:style w:type="character" w:customStyle="1" w:styleId="494">
    <w:name w:val="正文文本 2 Char2"/>
    <w:autoRedefine/>
    <w:qFormat/>
    <w:uiPriority w:val="99"/>
    <w:rPr>
      <w:rFonts w:ascii="Calibri" w:hAnsi="Calibri" w:eastAsia="宋体"/>
      <w:kern w:val="2"/>
      <w:sz w:val="21"/>
    </w:rPr>
  </w:style>
  <w:style w:type="paragraph" w:customStyle="1" w:styleId="495">
    <w:name w:val="z-Top of Form1"/>
    <w:basedOn w:val="1"/>
    <w:next w:val="1"/>
    <w:autoRedefine/>
    <w:qFormat/>
    <w:uiPriority w:val="99"/>
    <w:pPr>
      <w:widowControl/>
      <w:pBdr>
        <w:bottom w:val="single" w:color="auto" w:sz="6" w:space="1"/>
      </w:pBdr>
      <w:jc w:val="center"/>
    </w:pPr>
    <w:rPr>
      <w:rFonts w:ascii="Arial" w:hAnsi="Arial"/>
      <w:vanish/>
      <w:kern w:val="0"/>
      <w:sz w:val="16"/>
      <w:szCs w:val="16"/>
    </w:rPr>
  </w:style>
  <w:style w:type="character" w:customStyle="1" w:styleId="496">
    <w:name w:val="Char Char5"/>
    <w:autoRedefine/>
    <w:qFormat/>
    <w:uiPriority w:val="99"/>
    <w:rPr>
      <w:rFonts w:ascii="Calibri" w:hAnsi="Calibri" w:eastAsia="宋体"/>
      <w:sz w:val="18"/>
    </w:rPr>
  </w:style>
  <w:style w:type="character" w:customStyle="1" w:styleId="497">
    <w:name w:val="正文2 Char Char Char"/>
    <w:autoRedefine/>
    <w:qFormat/>
    <w:uiPriority w:val="99"/>
    <w:rPr>
      <w:rFonts w:ascii="Calibri" w:hAnsi="Calibri" w:eastAsia="宋体"/>
      <w:kern w:val="2"/>
      <w:sz w:val="24"/>
      <w:lang w:val="en-US" w:eastAsia="zh-CN"/>
    </w:rPr>
  </w:style>
  <w:style w:type="character" w:customStyle="1" w:styleId="498">
    <w:name w:val="标题 1 Char1"/>
    <w:autoRedefine/>
    <w:qFormat/>
    <w:uiPriority w:val="99"/>
    <w:rPr>
      <w:rFonts w:ascii="仿宋_GB2312" w:hAnsi="Calibri" w:eastAsia="仿宋_GB2312"/>
      <w:b/>
      <w:color w:val="000000"/>
      <w:kern w:val="2"/>
      <w:sz w:val="36"/>
    </w:rPr>
  </w:style>
  <w:style w:type="character" w:customStyle="1" w:styleId="499">
    <w:name w:val="批注引用4"/>
    <w:autoRedefine/>
    <w:qFormat/>
    <w:uiPriority w:val="99"/>
    <w:rPr>
      <w:rFonts w:ascii="Calibri" w:hAnsi="Calibri" w:eastAsia="宋体"/>
      <w:sz w:val="21"/>
    </w:rPr>
  </w:style>
  <w:style w:type="character" w:customStyle="1" w:styleId="500">
    <w:name w:val="style141"/>
    <w:autoRedefine/>
    <w:qFormat/>
    <w:uiPriority w:val="99"/>
    <w:rPr>
      <w:rFonts w:ascii="Calibri" w:hAnsi="Calibri" w:eastAsia="宋体"/>
    </w:rPr>
  </w:style>
  <w:style w:type="character" w:customStyle="1" w:styleId="501">
    <w:name w:val="文档结构图 Char2"/>
    <w:autoRedefine/>
    <w:qFormat/>
    <w:uiPriority w:val="99"/>
    <w:rPr>
      <w:rFonts w:ascii="宋体" w:hAnsi="Calibri" w:eastAsia="宋体"/>
      <w:kern w:val="2"/>
      <w:sz w:val="18"/>
    </w:rPr>
  </w:style>
  <w:style w:type="character" w:customStyle="1" w:styleId="502">
    <w:name w:val="批注框文本 Char2"/>
    <w:autoRedefine/>
    <w:qFormat/>
    <w:uiPriority w:val="99"/>
    <w:rPr>
      <w:rFonts w:ascii="Calibri" w:hAnsi="Calibri" w:eastAsia="宋体"/>
      <w:kern w:val="2"/>
      <w:sz w:val="18"/>
    </w:rPr>
  </w:style>
  <w:style w:type="character" w:customStyle="1" w:styleId="503">
    <w:name w:val="font61"/>
    <w:autoRedefine/>
    <w:qFormat/>
    <w:uiPriority w:val="99"/>
    <w:rPr>
      <w:rFonts w:ascii="Arial" w:hAnsi="Arial" w:eastAsia="宋体"/>
      <w:color w:val="000000"/>
      <w:sz w:val="20"/>
      <w:u w:val="none"/>
    </w:rPr>
  </w:style>
  <w:style w:type="character" w:customStyle="1" w:styleId="504">
    <w:name w:val="fontblank12"/>
    <w:autoRedefine/>
    <w:qFormat/>
    <w:uiPriority w:val="99"/>
    <w:rPr>
      <w:rFonts w:ascii="Calibri" w:hAnsi="Calibri" w:eastAsia="宋体"/>
    </w:rPr>
  </w:style>
  <w:style w:type="character" w:customStyle="1" w:styleId="505">
    <w:name w:val="标题 9 Char1"/>
    <w:autoRedefine/>
    <w:qFormat/>
    <w:uiPriority w:val="99"/>
    <w:rPr>
      <w:rFonts w:ascii="Arial" w:hAnsi="Arial" w:eastAsia="黑体"/>
      <w:kern w:val="2"/>
      <w:sz w:val="21"/>
    </w:rPr>
  </w:style>
  <w:style w:type="character" w:customStyle="1" w:styleId="506">
    <w:name w:val="high-light-bg4"/>
    <w:autoRedefine/>
    <w:qFormat/>
    <w:uiPriority w:val="99"/>
    <w:rPr>
      <w:rFonts w:ascii="Calibri" w:hAnsi="Calibri" w:eastAsia="宋体"/>
    </w:rPr>
  </w:style>
  <w:style w:type="character" w:customStyle="1" w:styleId="507">
    <w:name w:val="正文文本 3 Char2"/>
    <w:autoRedefine/>
    <w:qFormat/>
    <w:uiPriority w:val="99"/>
    <w:rPr>
      <w:rFonts w:ascii="Calibri" w:hAnsi="Calibri" w:eastAsia="宋体"/>
      <w:kern w:val="2"/>
      <w:sz w:val="16"/>
    </w:rPr>
  </w:style>
  <w:style w:type="character" w:customStyle="1" w:styleId="508">
    <w:name w:val="正文缩进 Char1"/>
    <w:autoRedefine/>
    <w:qFormat/>
    <w:uiPriority w:val="99"/>
    <w:rPr>
      <w:rFonts w:ascii="Calibri" w:hAnsi="Calibri" w:eastAsia="宋体"/>
      <w:kern w:val="2"/>
      <w:sz w:val="21"/>
    </w:rPr>
  </w:style>
  <w:style w:type="character" w:customStyle="1" w:styleId="509">
    <w:name w:val="批注引用1"/>
    <w:autoRedefine/>
    <w:qFormat/>
    <w:uiPriority w:val="99"/>
    <w:rPr>
      <w:rFonts w:ascii="Calibri" w:hAnsi="Calibri" w:eastAsia="宋体"/>
      <w:sz w:val="21"/>
    </w:rPr>
  </w:style>
  <w:style w:type="character" w:customStyle="1" w:styleId="510">
    <w:name w:val="Table Text Char Char"/>
    <w:link w:val="511"/>
    <w:autoRedefine/>
    <w:qFormat/>
    <w:locked/>
    <w:uiPriority w:val="99"/>
    <w:rPr>
      <w:rFonts w:ascii="Arial" w:hAnsi="Arial"/>
    </w:rPr>
  </w:style>
  <w:style w:type="paragraph" w:customStyle="1" w:styleId="511">
    <w:name w:val="Table Text"/>
    <w:link w:val="510"/>
    <w:autoRedefine/>
    <w:qFormat/>
    <w:uiPriority w:val="99"/>
    <w:pPr>
      <w:snapToGrid w:val="0"/>
      <w:spacing w:before="80" w:after="80"/>
    </w:pPr>
    <w:rPr>
      <w:rFonts w:ascii="Arial" w:hAnsi="Arial" w:eastAsiaTheme="minorEastAsia" w:cstheme="minorBidi"/>
      <w:kern w:val="2"/>
      <w:sz w:val="22"/>
      <w:szCs w:val="24"/>
      <w:lang w:val="en-US" w:eastAsia="zh-CN" w:bidi="ar-SA"/>
      <w14:ligatures w14:val="standardContextual"/>
    </w:rPr>
  </w:style>
  <w:style w:type="character" w:customStyle="1" w:styleId="512">
    <w:name w:val="批注文字 Char3"/>
    <w:autoRedefine/>
    <w:qFormat/>
    <w:uiPriority w:val="99"/>
    <w:rPr>
      <w:rFonts w:ascii="Times New Roman" w:hAnsi="Times New Roman" w:eastAsia="宋体"/>
      <w:sz w:val="20"/>
    </w:rPr>
  </w:style>
  <w:style w:type="character" w:customStyle="1" w:styleId="513">
    <w:name w:val="普通文字 Char2"/>
    <w:autoRedefine/>
    <w:qFormat/>
    <w:uiPriority w:val="99"/>
    <w:rPr>
      <w:rFonts w:ascii="宋体" w:hAnsi="Courier New" w:eastAsia="宋体"/>
      <w:kern w:val="2"/>
      <w:sz w:val="21"/>
      <w:lang w:val="en-US" w:eastAsia="zh-CN"/>
    </w:rPr>
  </w:style>
  <w:style w:type="character" w:customStyle="1" w:styleId="514">
    <w:name w:val="页眉 Char1"/>
    <w:autoRedefine/>
    <w:qFormat/>
    <w:uiPriority w:val="99"/>
    <w:rPr>
      <w:rFonts w:ascii="Calibri" w:hAnsi="Calibri" w:eastAsia="宋体"/>
      <w:kern w:val="2"/>
      <w:sz w:val="18"/>
    </w:rPr>
  </w:style>
  <w:style w:type="character" w:customStyle="1" w:styleId="515">
    <w:name w:val="标题 8 Char1"/>
    <w:autoRedefine/>
    <w:qFormat/>
    <w:uiPriority w:val="99"/>
    <w:rPr>
      <w:rFonts w:ascii="Arial" w:hAnsi="Arial" w:eastAsia="黑体"/>
      <w:kern w:val="2"/>
      <w:sz w:val="24"/>
    </w:rPr>
  </w:style>
  <w:style w:type="character" w:customStyle="1" w:styleId="516">
    <w:name w:val="Char Char8"/>
    <w:autoRedefine/>
    <w:qFormat/>
    <w:uiPriority w:val="99"/>
    <w:rPr>
      <w:rFonts w:ascii="Calibri" w:hAnsi="Calibri" w:eastAsia="仿宋_GB2312"/>
      <w:b/>
      <w:kern w:val="2"/>
      <w:sz w:val="32"/>
    </w:rPr>
  </w:style>
  <w:style w:type="character" w:customStyle="1" w:styleId="517">
    <w:name w:val="正文文本缩进 3 Char2"/>
    <w:autoRedefine/>
    <w:qFormat/>
    <w:uiPriority w:val="99"/>
    <w:rPr>
      <w:rFonts w:ascii="Calibri" w:hAnsi="Calibri" w:eastAsia="宋体"/>
      <w:kern w:val="2"/>
      <w:sz w:val="16"/>
    </w:rPr>
  </w:style>
  <w:style w:type="character" w:customStyle="1" w:styleId="518">
    <w:name w:val="◆ 二级符号end Char Char"/>
    <w:link w:val="519"/>
    <w:autoRedefine/>
    <w:qFormat/>
    <w:locked/>
    <w:uiPriority w:val="99"/>
    <w:rPr>
      <w:rFonts w:ascii="Verdana" w:hAnsi="Verdana"/>
      <w:sz w:val="24"/>
    </w:rPr>
  </w:style>
  <w:style w:type="paragraph" w:customStyle="1" w:styleId="519">
    <w:name w:val="◆ 二级符号end"/>
    <w:basedOn w:val="1"/>
    <w:link w:val="518"/>
    <w:autoRedefine/>
    <w:qFormat/>
    <w:uiPriority w:val="99"/>
    <w:pPr>
      <w:tabs>
        <w:tab w:val="left" w:pos="1320"/>
      </w:tabs>
      <w:spacing w:line="360" w:lineRule="auto"/>
      <w:ind w:left="1320" w:hanging="420"/>
    </w:pPr>
    <w:rPr>
      <w:rFonts w:ascii="Verdana" w:hAnsi="Verdana" w:eastAsiaTheme="minorEastAsia" w:cstheme="minorBidi"/>
      <w:sz w:val="24"/>
      <w:szCs w:val="24"/>
      <w14:ligatures w14:val="standardContextual"/>
    </w:rPr>
  </w:style>
  <w:style w:type="character" w:customStyle="1" w:styleId="520">
    <w:name w:val="正文文本 Char2"/>
    <w:autoRedefine/>
    <w:qFormat/>
    <w:uiPriority w:val="99"/>
    <w:rPr>
      <w:rFonts w:ascii="Calibri" w:hAnsi="Calibri" w:eastAsia="宋体"/>
      <w:kern w:val="2"/>
      <w:sz w:val="21"/>
    </w:rPr>
  </w:style>
  <w:style w:type="character" w:customStyle="1" w:styleId="521">
    <w:name w:val="批注引用11"/>
    <w:autoRedefine/>
    <w:qFormat/>
    <w:uiPriority w:val="99"/>
    <w:rPr>
      <w:rFonts w:ascii="Calibri" w:hAnsi="Calibri" w:eastAsia="宋体"/>
      <w:sz w:val="21"/>
    </w:rPr>
  </w:style>
  <w:style w:type="character" w:customStyle="1" w:styleId="522">
    <w:name w:val="标题 5 Char1"/>
    <w:autoRedefine/>
    <w:qFormat/>
    <w:uiPriority w:val="99"/>
    <w:rPr>
      <w:rFonts w:ascii="Calibri" w:hAnsi="Calibri" w:eastAsia="宋体"/>
      <w:b/>
      <w:kern w:val="2"/>
      <w:sz w:val="28"/>
    </w:rPr>
  </w:style>
  <w:style w:type="character" w:customStyle="1" w:styleId="523">
    <w:name w:val="批注引用9"/>
    <w:autoRedefine/>
    <w:qFormat/>
    <w:uiPriority w:val="99"/>
    <w:rPr>
      <w:rFonts w:ascii="Calibri" w:hAnsi="Calibri" w:eastAsia="宋体"/>
      <w:sz w:val="21"/>
    </w:rPr>
  </w:style>
  <w:style w:type="character" w:customStyle="1" w:styleId="524">
    <w:name w:val="标题 7 Char1"/>
    <w:autoRedefine/>
    <w:qFormat/>
    <w:uiPriority w:val="99"/>
    <w:rPr>
      <w:rFonts w:ascii="Calibri" w:hAnsi="Calibri" w:eastAsia="宋体"/>
      <w:b/>
      <w:kern w:val="2"/>
      <w:sz w:val="24"/>
    </w:rPr>
  </w:style>
  <w:style w:type="character" w:customStyle="1" w:styleId="525">
    <w:name w:val="SANGFOR_6_正文 Char"/>
    <w:link w:val="526"/>
    <w:autoRedefine/>
    <w:qFormat/>
    <w:locked/>
    <w:uiPriority w:val="99"/>
    <w:rPr>
      <w:rFonts w:ascii="宋体" w:eastAsia="宋体"/>
      <w:sz w:val="28"/>
    </w:rPr>
  </w:style>
  <w:style w:type="paragraph" w:customStyle="1" w:styleId="526">
    <w:name w:val="SANGFOR_6_正文"/>
    <w:basedOn w:val="1"/>
    <w:link w:val="525"/>
    <w:autoRedefine/>
    <w:qFormat/>
    <w:uiPriority w:val="99"/>
    <w:pPr>
      <w:spacing w:line="360" w:lineRule="auto"/>
      <w:ind w:left="420"/>
      <w:jc w:val="left"/>
    </w:pPr>
    <w:rPr>
      <w:rFonts w:ascii="宋体" w:hAnsiTheme="minorHAnsi" w:cstheme="minorBidi"/>
      <w:sz w:val="28"/>
      <w:szCs w:val="24"/>
      <w14:ligatures w14:val="standardContextual"/>
    </w:rPr>
  </w:style>
  <w:style w:type="character" w:customStyle="1" w:styleId="527">
    <w:name w:val="标题 3 Char1"/>
    <w:autoRedefine/>
    <w:qFormat/>
    <w:uiPriority w:val="99"/>
    <w:rPr>
      <w:rFonts w:ascii="Calibri" w:hAnsi="Calibri" w:eastAsia="宋体"/>
      <w:b/>
      <w:kern w:val="2"/>
      <w:sz w:val="32"/>
    </w:rPr>
  </w:style>
  <w:style w:type="character" w:customStyle="1" w:styleId="528">
    <w:name w:val="页脚 Char1"/>
    <w:autoRedefine/>
    <w:qFormat/>
    <w:uiPriority w:val="99"/>
    <w:rPr>
      <w:rFonts w:ascii="Calibri" w:hAnsi="Calibri" w:eastAsia="宋体"/>
      <w:kern w:val="2"/>
      <w:sz w:val="18"/>
    </w:rPr>
  </w:style>
  <w:style w:type="character" w:customStyle="1" w:styleId="529">
    <w:name w:val="页脚 Char2"/>
    <w:autoRedefine/>
    <w:qFormat/>
    <w:uiPriority w:val="99"/>
    <w:rPr>
      <w:rFonts w:ascii="Calibri" w:hAnsi="Calibri" w:eastAsia="宋体"/>
      <w:kern w:val="2"/>
      <w:sz w:val="18"/>
    </w:rPr>
  </w:style>
  <w:style w:type="character" w:customStyle="1" w:styleId="530">
    <w:name w:val="正文1 Char"/>
    <w:link w:val="197"/>
    <w:autoRedefine/>
    <w:qFormat/>
    <w:locked/>
    <w:uiPriority w:val="99"/>
    <w:rPr>
      <w:rFonts w:ascii="Calibri" w:hAnsi="Calibri" w:eastAsia="宋体" w:cs="Times New Roman"/>
      <w:kern w:val="0"/>
      <w:sz w:val="20"/>
      <w:szCs w:val="21"/>
      <w14:ligatures w14:val="none"/>
    </w:rPr>
  </w:style>
  <w:style w:type="character" w:customStyle="1" w:styleId="531">
    <w:name w:val="批注引用2"/>
    <w:autoRedefine/>
    <w:qFormat/>
    <w:uiPriority w:val="99"/>
    <w:rPr>
      <w:rFonts w:ascii="Calibri" w:hAnsi="Calibri" w:eastAsia="宋体"/>
      <w:sz w:val="21"/>
    </w:rPr>
  </w:style>
  <w:style w:type="character" w:customStyle="1" w:styleId="532">
    <w:name w:val="标题 Char2"/>
    <w:autoRedefine/>
    <w:qFormat/>
    <w:uiPriority w:val="99"/>
    <w:rPr>
      <w:rFonts w:ascii="Cambria" w:hAnsi="Cambria" w:eastAsia="宋体"/>
      <w:b/>
      <w:kern w:val="2"/>
      <w:sz w:val="32"/>
    </w:rPr>
  </w:style>
  <w:style w:type="character" w:customStyle="1" w:styleId="533">
    <w:name w:val="c1"/>
    <w:autoRedefine/>
    <w:qFormat/>
    <w:uiPriority w:val="99"/>
    <w:rPr>
      <w:rFonts w:ascii="Calibri" w:hAnsi="Calibri" w:eastAsia="宋体"/>
      <w:sz w:val="24"/>
    </w:rPr>
  </w:style>
  <w:style w:type="character" w:customStyle="1" w:styleId="534">
    <w:name w:val="font121"/>
    <w:autoRedefine/>
    <w:qFormat/>
    <w:uiPriority w:val="99"/>
    <w:rPr>
      <w:rFonts w:ascii="???" w:hAnsi="???" w:eastAsia="宋体"/>
      <w:color w:val="333333"/>
      <w:sz w:val="18"/>
      <w:u w:val="none"/>
    </w:rPr>
  </w:style>
  <w:style w:type="character" w:customStyle="1" w:styleId="535">
    <w:name w:val="标准文本 Char Char"/>
    <w:link w:val="536"/>
    <w:autoRedefine/>
    <w:qFormat/>
    <w:locked/>
    <w:uiPriority w:val="99"/>
    <w:rPr>
      <w:rFonts w:ascii="等线" w:hAnsi="等线" w:eastAsia="等线" w:cs="Times New Roman"/>
    </w:rPr>
  </w:style>
  <w:style w:type="paragraph" w:customStyle="1" w:styleId="536">
    <w:name w:val="标准文本"/>
    <w:basedOn w:val="1"/>
    <w:link w:val="535"/>
    <w:autoRedefine/>
    <w:qFormat/>
    <w:uiPriority w:val="99"/>
    <w:pPr>
      <w:spacing w:line="360" w:lineRule="auto"/>
      <w:ind w:firstLine="480" w:firstLineChars="200"/>
    </w:pPr>
    <w:rPr>
      <w:rFonts w:ascii="等线" w:hAnsi="等线" w:eastAsia="等线"/>
      <w:sz w:val="22"/>
      <w:szCs w:val="24"/>
      <w14:ligatures w14:val="standardContextual"/>
    </w:rPr>
  </w:style>
  <w:style w:type="character" w:customStyle="1" w:styleId="537">
    <w:name w:val="标题 4 Char1"/>
    <w:autoRedefine/>
    <w:qFormat/>
    <w:uiPriority w:val="99"/>
    <w:rPr>
      <w:rFonts w:ascii="Arial" w:hAnsi="Arial" w:eastAsia="黑体"/>
      <w:b/>
      <w:kern w:val="2"/>
      <w:sz w:val="28"/>
    </w:rPr>
  </w:style>
  <w:style w:type="character" w:customStyle="1" w:styleId="538">
    <w:name w:val="批注文字 Char4"/>
    <w:autoRedefine/>
    <w:qFormat/>
    <w:uiPriority w:val="99"/>
    <w:rPr>
      <w:rFonts w:ascii="Times New Roman" w:hAnsi="Times New Roman" w:eastAsia="宋体"/>
      <w:sz w:val="20"/>
    </w:rPr>
  </w:style>
  <w:style w:type="character" w:customStyle="1" w:styleId="539">
    <w:name w:val="批注引用8"/>
    <w:autoRedefine/>
    <w:qFormat/>
    <w:uiPriority w:val="99"/>
    <w:rPr>
      <w:rFonts w:ascii="Calibri" w:hAnsi="Calibri" w:eastAsia="宋体"/>
      <w:sz w:val="21"/>
    </w:rPr>
  </w:style>
  <w:style w:type="character" w:customStyle="1" w:styleId="540">
    <w:name w:val="彩色列表 - 强调文字颜色 1 Char"/>
    <w:link w:val="218"/>
    <w:autoRedefine/>
    <w:qFormat/>
    <w:locked/>
    <w:uiPriority w:val="99"/>
    <w:rPr>
      <w:rFonts w:ascii="Calibri" w:hAnsi="Calibri" w:eastAsia="宋体" w:cs="Times New Roman"/>
      <w:kern w:val="0"/>
      <w:sz w:val="20"/>
      <w:szCs w:val="20"/>
      <w14:ligatures w14:val="none"/>
    </w:rPr>
  </w:style>
  <w:style w:type="character" w:customStyle="1" w:styleId="541">
    <w:name w:val="DH 正文 Char"/>
    <w:link w:val="542"/>
    <w:autoRedefine/>
    <w:qFormat/>
    <w:locked/>
    <w:uiPriority w:val="99"/>
    <w:rPr>
      <w:rFonts w:ascii="宋体"/>
      <w:sz w:val="24"/>
    </w:rPr>
  </w:style>
  <w:style w:type="paragraph" w:customStyle="1" w:styleId="542">
    <w:name w:val="DH 正文"/>
    <w:basedOn w:val="1"/>
    <w:link w:val="541"/>
    <w:autoRedefine/>
    <w:qFormat/>
    <w:uiPriority w:val="99"/>
    <w:pPr>
      <w:spacing w:line="360" w:lineRule="auto"/>
      <w:ind w:firstLine="200" w:firstLineChars="200"/>
    </w:pPr>
    <w:rPr>
      <w:rFonts w:ascii="宋体" w:hAnsiTheme="minorHAnsi" w:eastAsiaTheme="minorEastAsia" w:cstheme="minorBidi"/>
      <w:sz w:val="24"/>
      <w:szCs w:val="24"/>
      <w14:ligatures w14:val="standardContextual"/>
    </w:rPr>
  </w:style>
  <w:style w:type="character" w:customStyle="1" w:styleId="543">
    <w:name w:val="unnamed21"/>
    <w:autoRedefine/>
    <w:qFormat/>
    <w:uiPriority w:val="99"/>
    <w:rPr>
      <w:rFonts w:ascii="Calibri" w:hAnsi="Calibri" w:eastAsia="宋体"/>
      <w:color w:val="000000"/>
      <w:sz w:val="20"/>
    </w:rPr>
  </w:style>
  <w:style w:type="character" w:customStyle="1" w:styleId="544">
    <w:name w:val="news1"/>
    <w:autoRedefine/>
    <w:qFormat/>
    <w:uiPriority w:val="99"/>
    <w:rPr>
      <w:rFonts w:ascii="Calibri" w:hAnsi="Calibri" w:eastAsia="宋体"/>
      <w:color w:val="4D4D4D"/>
      <w:sz w:val="18"/>
    </w:rPr>
  </w:style>
  <w:style w:type="character" w:customStyle="1" w:styleId="545">
    <w:name w:val="批注引用7"/>
    <w:autoRedefine/>
    <w:qFormat/>
    <w:uiPriority w:val="99"/>
    <w:rPr>
      <w:rFonts w:ascii="Calibri" w:hAnsi="Calibri" w:eastAsia="宋体"/>
      <w:sz w:val="21"/>
    </w:rPr>
  </w:style>
  <w:style w:type="character" w:customStyle="1" w:styleId="546">
    <w:name w:val="line1"/>
    <w:autoRedefine/>
    <w:qFormat/>
    <w:uiPriority w:val="99"/>
    <w:rPr>
      <w:rFonts w:ascii="Calibri" w:hAnsi="Calibri" w:eastAsia="宋体"/>
    </w:rPr>
  </w:style>
  <w:style w:type="character" w:customStyle="1" w:styleId="547">
    <w:name w:val="Char Char4"/>
    <w:autoRedefine/>
    <w:qFormat/>
    <w:uiPriority w:val="99"/>
    <w:rPr>
      <w:rFonts w:ascii="Calibri" w:hAnsi="Calibri" w:eastAsia="宋体"/>
      <w:sz w:val="18"/>
    </w:rPr>
  </w:style>
  <w:style w:type="character" w:customStyle="1" w:styleId="548">
    <w:name w:val="批注引用3"/>
    <w:autoRedefine/>
    <w:qFormat/>
    <w:uiPriority w:val="99"/>
    <w:rPr>
      <w:rFonts w:ascii="Calibri" w:hAnsi="Calibri" w:eastAsia="宋体"/>
      <w:sz w:val="21"/>
    </w:rPr>
  </w:style>
  <w:style w:type="character" w:customStyle="1" w:styleId="549">
    <w:name w:val="样式 8 磅"/>
    <w:autoRedefine/>
    <w:qFormat/>
    <w:uiPriority w:val="99"/>
    <w:rPr>
      <w:rFonts w:ascii="Calibri" w:hAnsi="Calibri" w:eastAsia="宋体"/>
      <w:sz w:val="18"/>
    </w:rPr>
  </w:style>
  <w:style w:type="paragraph" w:customStyle="1" w:styleId="550">
    <w:name w:val="Char Char1 Char Char Char Char Char Char Char"/>
    <w:basedOn w:val="1"/>
    <w:autoRedefine/>
    <w:qFormat/>
    <w:uiPriority w:val="99"/>
    <w:rPr>
      <w:rFonts w:ascii="Calibri" w:hAnsi="Calibri"/>
      <w:szCs w:val="24"/>
    </w:rPr>
  </w:style>
  <w:style w:type="paragraph" w:customStyle="1" w:styleId="551">
    <w:name w:val="默认段落字体 Para Char Char Char Char"/>
    <w:basedOn w:val="1"/>
    <w:autoRedefine/>
    <w:qFormat/>
    <w:uiPriority w:val="99"/>
    <w:pPr>
      <w:widowControl/>
      <w:jc w:val="left"/>
    </w:pPr>
    <w:rPr>
      <w:rFonts w:ascii="Calibri" w:hAnsi="Calibri"/>
      <w:szCs w:val="24"/>
    </w:rPr>
  </w:style>
  <w:style w:type="paragraph" w:customStyle="1" w:styleId="552">
    <w:name w:val="xl60"/>
    <w:basedOn w:val="1"/>
    <w:autoRedefine/>
    <w:qFormat/>
    <w:uiPriority w:val="99"/>
    <w:pPr>
      <w:widowControl/>
      <w:pBdr>
        <w:top w:val="single" w:color="auto" w:sz="4" w:space="0"/>
        <w:bottom w:val="single" w:color="auto" w:sz="8" w:space="0"/>
      </w:pBdr>
      <w:spacing w:before="100" w:beforeAutospacing="1" w:after="100" w:afterAutospacing="1"/>
      <w:jc w:val="center"/>
    </w:pPr>
    <w:rPr>
      <w:rFonts w:ascii="Arial Unicode MS" w:hAnsi="Arial Unicode MS"/>
      <w:kern w:val="0"/>
      <w:sz w:val="24"/>
      <w:szCs w:val="24"/>
    </w:rPr>
  </w:style>
  <w:style w:type="paragraph" w:customStyle="1" w:styleId="553">
    <w:name w:val="Char Char Char Char Char Char Char Char Char1 Char"/>
    <w:basedOn w:val="1"/>
    <w:autoRedefine/>
    <w:qFormat/>
    <w:uiPriority w:val="99"/>
    <w:pPr>
      <w:widowControl/>
      <w:jc w:val="left"/>
    </w:pPr>
    <w:rPr>
      <w:rFonts w:ascii="仿宋_GB2312" w:hAnsi="Calibri" w:eastAsia="仿宋_GB2312"/>
      <w:b/>
      <w:sz w:val="32"/>
      <w:szCs w:val="32"/>
    </w:rPr>
  </w:style>
  <w:style w:type="paragraph" w:customStyle="1" w:styleId="554">
    <w:name w:val="普通(网站)1"/>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555">
    <w:name w:val="L正文"/>
    <w:basedOn w:val="1"/>
    <w:autoRedefine/>
    <w:qFormat/>
    <w:uiPriority w:val="99"/>
    <w:pPr>
      <w:spacing w:afterLines="50"/>
      <w:ind w:left="160" w:leftChars="160" w:firstLine="200" w:firstLineChars="200"/>
    </w:pPr>
    <w:rPr>
      <w:rFonts w:ascii="Calibri" w:hAnsi="Calibri"/>
      <w:b/>
      <w:szCs w:val="24"/>
    </w:rPr>
  </w:style>
  <w:style w:type="paragraph" w:customStyle="1" w:styleId="556">
    <w:name w:val="xl33"/>
    <w:basedOn w:val="1"/>
    <w:autoRedefine/>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2"/>
    </w:rPr>
  </w:style>
  <w:style w:type="paragraph" w:customStyle="1" w:styleId="557">
    <w:name w:val="需求正文"/>
    <w:basedOn w:val="1"/>
    <w:autoRedefine/>
    <w:qFormat/>
    <w:uiPriority w:val="99"/>
    <w:pPr>
      <w:widowControl/>
      <w:spacing w:line="300" w:lineRule="auto"/>
      <w:ind w:firstLine="560" w:firstLineChars="200"/>
      <w:jc w:val="left"/>
    </w:pPr>
    <w:rPr>
      <w:rFonts w:ascii="Arial" w:hAnsi="Arial" w:eastAsia="仿宋_GB2312"/>
      <w:sz w:val="28"/>
      <w:szCs w:val="20"/>
    </w:rPr>
  </w:style>
  <w:style w:type="paragraph" w:customStyle="1" w:styleId="558">
    <w:name w:val="列出段落3"/>
    <w:basedOn w:val="1"/>
    <w:autoRedefine/>
    <w:qFormat/>
    <w:uiPriority w:val="99"/>
    <w:pPr>
      <w:ind w:firstLine="420" w:firstLineChars="200"/>
    </w:pPr>
    <w:rPr>
      <w:rFonts w:ascii="Cambria" w:hAnsi="Cambria"/>
      <w:sz w:val="24"/>
      <w:szCs w:val="24"/>
    </w:rPr>
  </w:style>
  <w:style w:type="paragraph" w:customStyle="1" w:styleId="559">
    <w:name w:val="Char1"/>
    <w:basedOn w:val="1"/>
    <w:autoRedefine/>
    <w:qFormat/>
    <w:uiPriority w:val="99"/>
    <w:pPr>
      <w:widowControl/>
      <w:jc w:val="left"/>
    </w:pPr>
    <w:rPr>
      <w:rFonts w:ascii="仿宋_GB2312" w:hAnsi="Calibri" w:eastAsia="仿宋_GB2312"/>
      <w:b/>
      <w:sz w:val="32"/>
      <w:szCs w:val="20"/>
    </w:rPr>
  </w:style>
  <w:style w:type="paragraph" w:customStyle="1" w:styleId="560">
    <w:name w:val="样式 宋体 小四 黑色 行距: 1.5 倍行距1"/>
    <w:basedOn w:val="1"/>
    <w:autoRedefine/>
    <w:qFormat/>
    <w:uiPriority w:val="99"/>
    <w:pPr>
      <w:spacing w:line="360" w:lineRule="auto"/>
      <w:ind w:firstLine="480" w:firstLineChars="200"/>
    </w:pPr>
    <w:rPr>
      <w:rFonts w:ascii="宋体" w:hAnsi="宋体" w:cs="宋体"/>
      <w:color w:val="000000"/>
      <w:kern w:val="0"/>
      <w:szCs w:val="20"/>
    </w:rPr>
  </w:style>
  <w:style w:type="paragraph" w:customStyle="1" w:styleId="561">
    <w:name w:val="p1"/>
    <w:basedOn w:val="1"/>
    <w:autoRedefine/>
    <w:qFormat/>
    <w:uiPriority w:val="99"/>
    <w:pPr>
      <w:widowControl/>
      <w:jc w:val="left"/>
    </w:pPr>
    <w:rPr>
      <w:rFonts w:ascii="Helvetica" w:hAnsi="Helvetica" w:eastAsia="等线"/>
      <w:kern w:val="0"/>
      <w:sz w:val="16"/>
      <w:szCs w:val="16"/>
    </w:rPr>
  </w:style>
  <w:style w:type="paragraph" w:customStyle="1" w:styleId="562">
    <w:name w:val="方案正文"/>
    <w:basedOn w:val="1"/>
    <w:autoRedefine/>
    <w:qFormat/>
    <w:uiPriority w:val="99"/>
    <w:pPr>
      <w:widowControl/>
      <w:autoSpaceDE w:val="0"/>
      <w:autoSpaceDN w:val="0"/>
      <w:adjustRightInd w:val="0"/>
      <w:snapToGrid w:val="0"/>
      <w:spacing w:line="500" w:lineRule="atLeast"/>
      <w:ind w:firstLine="561"/>
      <w:jc w:val="left"/>
    </w:pPr>
    <w:rPr>
      <w:rFonts w:ascii="仿宋_GB2312" w:hAnsi="Calibri" w:eastAsia="仿宋_GB2312"/>
      <w:kern w:val="0"/>
      <w:sz w:val="28"/>
      <w:szCs w:val="20"/>
    </w:rPr>
  </w:style>
  <w:style w:type="paragraph" w:customStyle="1" w:styleId="563">
    <w:name w:val="无间隔2"/>
    <w:autoRedefine/>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64">
    <w:name w:val="正文缩进2格"/>
    <w:basedOn w:val="1"/>
    <w:autoRedefine/>
    <w:qFormat/>
    <w:uiPriority w:val="99"/>
    <w:pPr>
      <w:autoSpaceDE w:val="0"/>
      <w:autoSpaceDN w:val="0"/>
      <w:adjustRightInd w:val="0"/>
      <w:spacing w:line="600" w:lineRule="exact"/>
      <w:ind w:firstLine="639" w:firstLineChars="206"/>
    </w:pPr>
    <w:rPr>
      <w:rFonts w:ascii="仿宋_GB2312" w:hAnsi="宋体" w:eastAsia="仿宋_GB2312"/>
      <w:color w:val="000000"/>
      <w:sz w:val="31"/>
      <w:szCs w:val="28"/>
    </w:rPr>
  </w:style>
  <w:style w:type="paragraph" w:customStyle="1" w:styleId="565">
    <w:name w:val="xl2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szCs w:val="24"/>
    </w:rPr>
  </w:style>
  <w:style w:type="paragraph" w:customStyle="1" w:styleId="566">
    <w:name w:val="xl27"/>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alibri" w:hAnsi="Calibri"/>
      <w:kern w:val="0"/>
      <w:sz w:val="24"/>
      <w:szCs w:val="24"/>
    </w:rPr>
  </w:style>
  <w:style w:type="paragraph" w:customStyle="1" w:styleId="567">
    <w:name w:val="TOC 标题1"/>
    <w:basedOn w:val="4"/>
    <w:next w:val="1"/>
    <w:autoRedefine/>
    <w:qFormat/>
    <w:uiPriority w:val="99"/>
    <w:pPr>
      <w:widowControl/>
      <w:spacing w:before="0" w:after="0" w:line="276" w:lineRule="auto"/>
      <w:jc w:val="left"/>
      <w:outlineLvl w:val="9"/>
    </w:pPr>
    <w:rPr>
      <w:rFonts w:ascii="Cambria" w:hAnsi="Cambria" w:eastAsia="宋体" w:cs="Times New Roman"/>
      <w:b/>
      <w:bCs/>
      <w:color w:val="365F90"/>
      <w:kern w:val="0"/>
      <w:sz w:val="28"/>
      <w:szCs w:val="28"/>
    </w:rPr>
  </w:style>
  <w:style w:type="paragraph" w:customStyle="1" w:styleId="568">
    <w:name w:val="标准段落"/>
    <w:basedOn w:val="1"/>
    <w:autoRedefine/>
    <w:qFormat/>
    <w:uiPriority w:val="99"/>
    <w:pPr>
      <w:widowControl/>
      <w:topLinePunct/>
      <w:autoSpaceDE w:val="0"/>
      <w:autoSpaceDN w:val="0"/>
      <w:spacing w:line="360" w:lineRule="auto"/>
      <w:ind w:firstLine="560" w:firstLineChars="200"/>
      <w:jc w:val="left"/>
    </w:pPr>
    <w:rPr>
      <w:rFonts w:ascii="Calibri" w:hAnsi="宋体"/>
      <w:color w:val="FF0000"/>
      <w:sz w:val="28"/>
      <w:szCs w:val="24"/>
    </w:rPr>
  </w:style>
  <w:style w:type="paragraph" w:customStyle="1" w:styleId="569">
    <w:name w:val="正文缩进1"/>
    <w:basedOn w:val="1"/>
    <w:next w:val="3"/>
    <w:autoRedefine/>
    <w:qFormat/>
    <w:uiPriority w:val="99"/>
    <w:pPr>
      <w:widowControl/>
      <w:autoSpaceDE w:val="0"/>
      <w:autoSpaceDN w:val="0"/>
      <w:adjustRightInd w:val="0"/>
      <w:snapToGrid w:val="0"/>
      <w:spacing w:after="120" w:line="360" w:lineRule="auto"/>
      <w:ind w:left="420" w:leftChars="200" w:firstLine="480" w:firstLineChars="200"/>
      <w:jc w:val="left"/>
    </w:pPr>
    <w:rPr>
      <w:rFonts w:ascii="Calibri" w:hAnsi="Calibri"/>
      <w:sz w:val="24"/>
      <w:szCs w:val="20"/>
    </w:rPr>
  </w:style>
  <w:style w:type="paragraph" w:customStyle="1" w:styleId="570">
    <w:name w:val="标书正文格式"/>
    <w:autoRedefine/>
    <w:qFormat/>
    <w:uiPriority w:val="99"/>
    <w:pPr>
      <w:spacing w:line="360" w:lineRule="auto"/>
      <w:ind w:firstLine="480" w:firstLineChars="200"/>
    </w:pPr>
    <w:rPr>
      <w:rFonts w:ascii="楷体_GB2312" w:hAnsi="Times New Roman" w:eastAsia="楷体_GB2312" w:cs="Times New Roman"/>
      <w:color w:val="000000"/>
      <w:kern w:val="2"/>
      <w:sz w:val="24"/>
      <w:szCs w:val="24"/>
      <w:lang w:val="en-US" w:eastAsia="zh-CN" w:bidi="ar-SA"/>
    </w:rPr>
  </w:style>
  <w:style w:type="paragraph" w:customStyle="1" w:styleId="571">
    <w:name w:val="表文1"/>
    <w:basedOn w:val="1"/>
    <w:autoRedefine/>
    <w:qFormat/>
    <w:uiPriority w:val="99"/>
    <w:pPr>
      <w:widowControl/>
      <w:spacing w:line="360" w:lineRule="auto"/>
      <w:ind w:left="-158" w:leftChars="-75" w:firstLine="471" w:firstLineChars="157"/>
      <w:jc w:val="left"/>
    </w:pPr>
    <w:rPr>
      <w:rFonts w:ascii="宋体" w:hAnsi="宋体"/>
      <w:color w:val="000000"/>
      <w:spacing w:val="10"/>
      <w:kern w:val="0"/>
      <w:sz w:val="28"/>
      <w:szCs w:val="18"/>
    </w:rPr>
  </w:style>
  <w:style w:type="paragraph" w:customStyle="1" w:styleId="572">
    <w:name w:val="a"/>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573">
    <w:name w:val="List Paragraph2"/>
    <w:basedOn w:val="1"/>
    <w:autoRedefine/>
    <w:qFormat/>
    <w:uiPriority w:val="99"/>
    <w:pPr>
      <w:widowControl/>
      <w:ind w:firstLine="420" w:firstLineChars="200"/>
      <w:jc w:val="left"/>
    </w:pPr>
    <w:rPr>
      <w:rFonts w:ascii="Calibri" w:hAnsi="Calibri"/>
      <w:kern w:val="0"/>
      <w:sz w:val="20"/>
      <w:szCs w:val="20"/>
    </w:rPr>
  </w:style>
  <w:style w:type="paragraph" w:customStyle="1" w:styleId="574">
    <w:name w:val="Item Step in Table"/>
    <w:autoRedefine/>
    <w:qFormat/>
    <w:uiPriority w:val="99"/>
    <w:pPr>
      <w:tabs>
        <w:tab w:val="left" w:pos="397"/>
      </w:tabs>
      <w:spacing w:before="40" w:after="40"/>
      <w:ind w:firstLine="403"/>
      <w:jc w:val="both"/>
    </w:pPr>
    <w:rPr>
      <w:rFonts w:ascii="Arial" w:hAnsi="Arial" w:eastAsia="宋体" w:cs="Arial"/>
      <w:sz w:val="18"/>
      <w:szCs w:val="18"/>
      <w:lang w:val="en-US" w:eastAsia="zh-CN" w:bidi="ar-SA"/>
    </w:rPr>
  </w:style>
  <w:style w:type="paragraph" w:customStyle="1" w:styleId="575">
    <w:name w:val="Pa9"/>
    <w:basedOn w:val="1"/>
    <w:next w:val="1"/>
    <w:autoRedefine/>
    <w:qFormat/>
    <w:uiPriority w:val="99"/>
    <w:pPr>
      <w:widowControl/>
      <w:autoSpaceDE w:val="0"/>
      <w:autoSpaceDN w:val="0"/>
      <w:adjustRightInd w:val="0"/>
      <w:spacing w:before="40" w:line="146" w:lineRule="atLeast"/>
      <w:jc w:val="left"/>
    </w:pPr>
    <w:rPr>
      <w:rFonts w:ascii="Stone Sans" w:hAnsi="Stone Sans"/>
      <w:kern w:val="0"/>
      <w:sz w:val="24"/>
      <w:szCs w:val="24"/>
    </w:rPr>
  </w:style>
  <w:style w:type="paragraph" w:customStyle="1" w:styleId="576">
    <w:name w:val="文档正文 Char"/>
    <w:basedOn w:val="1"/>
    <w:autoRedefine/>
    <w:qFormat/>
    <w:uiPriority w:val="99"/>
    <w:pPr>
      <w:widowControl/>
      <w:adjustRightInd w:val="0"/>
      <w:spacing w:line="480" w:lineRule="atLeast"/>
      <w:ind w:firstLine="567"/>
      <w:jc w:val="left"/>
      <w:textAlignment w:val="baseline"/>
    </w:pPr>
    <w:rPr>
      <w:rFonts w:ascii="仿宋_GB2312" w:hAnsi="Calibri" w:eastAsia="仿宋_GB2312" w:cs="仿宋_GB2312"/>
      <w:kern w:val="0"/>
      <w:sz w:val="28"/>
      <w:szCs w:val="28"/>
    </w:rPr>
  </w:style>
  <w:style w:type="paragraph" w:customStyle="1" w:styleId="577">
    <w:name w:val="xl35"/>
    <w:basedOn w:val="1"/>
    <w:autoRedefine/>
    <w:qFormat/>
    <w:uiPriority w:val="99"/>
    <w:pPr>
      <w:widowControl/>
      <w:spacing w:before="100" w:beforeAutospacing="1" w:after="100" w:afterAutospacing="1"/>
      <w:jc w:val="center"/>
      <w:textAlignment w:val="center"/>
    </w:pPr>
    <w:rPr>
      <w:rFonts w:ascii="宋体" w:hAnsi="宋体"/>
      <w:b/>
      <w:bCs/>
      <w:kern w:val="0"/>
      <w:sz w:val="36"/>
      <w:szCs w:val="36"/>
    </w:rPr>
  </w:style>
  <w:style w:type="paragraph" w:customStyle="1" w:styleId="578">
    <w:name w:val="xl29"/>
    <w:basedOn w:val="1"/>
    <w:autoRedefine/>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textAlignment w:val="center"/>
    </w:pPr>
    <w:rPr>
      <w:rFonts w:ascii="宋体" w:hAnsi="宋体"/>
      <w:b/>
      <w:bCs/>
      <w:kern w:val="0"/>
      <w:sz w:val="24"/>
      <w:szCs w:val="24"/>
    </w:rPr>
  </w:style>
  <w:style w:type="paragraph" w:customStyle="1" w:styleId="579">
    <w:name w:val="Char Char Char 字元 字元"/>
    <w:basedOn w:val="1"/>
    <w:autoRedefine/>
    <w:qFormat/>
    <w:uiPriority w:val="99"/>
    <w:pPr>
      <w:widowControl/>
      <w:spacing w:line="360" w:lineRule="auto"/>
      <w:ind w:firstLine="200" w:firstLineChars="200"/>
      <w:jc w:val="left"/>
    </w:pPr>
    <w:rPr>
      <w:rFonts w:ascii="Calibri" w:hAnsi="Calibri"/>
      <w:szCs w:val="20"/>
    </w:rPr>
  </w:style>
  <w:style w:type="paragraph" w:customStyle="1" w:styleId="580">
    <w:name w:val="xl28"/>
    <w:basedOn w:val="1"/>
    <w:autoRedefine/>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Calibri" w:hAnsi="Calibri"/>
      <w:kern w:val="0"/>
      <w:sz w:val="24"/>
      <w:szCs w:val="24"/>
    </w:rPr>
  </w:style>
  <w:style w:type="paragraph" w:customStyle="1" w:styleId="581">
    <w:name w:val="p16"/>
    <w:basedOn w:val="1"/>
    <w:autoRedefine/>
    <w:qFormat/>
    <w:uiPriority w:val="99"/>
    <w:pPr>
      <w:widowControl/>
      <w:spacing w:before="80" w:after="80"/>
      <w:jc w:val="left"/>
    </w:pPr>
    <w:rPr>
      <w:rFonts w:ascii="Arial" w:hAnsi="Arial" w:cs="Arial"/>
      <w:kern w:val="0"/>
      <w:sz w:val="18"/>
      <w:szCs w:val="18"/>
    </w:rPr>
  </w:style>
  <w:style w:type="paragraph" w:customStyle="1" w:styleId="582">
    <w:name w:val="xl45"/>
    <w:basedOn w:val="1"/>
    <w:autoRedefine/>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Arial Unicode MS" w:hAnsi="Arial Unicode MS"/>
      <w:kern w:val="0"/>
      <w:sz w:val="52"/>
      <w:szCs w:val="52"/>
    </w:rPr>
  </w:style>
  <w:style w:type="paragraph" w:customStyle="1" w:styleId="583">
    <w:name w:val="列出段落11"/>
    <w:basedOn w:val="1"/>
    <w:autoRedefine/>
    <w:qFormat/>
    <w:uiPriority w:val="99"/>
    <w:pPr>
      <w:widowControl/>
      <w:ind w:firstLine="420" w:firstLineChars="200"/>
      <w:jc w:val="left"/>
    </w:pPr>
    <w:rPr>
      <w:rFonts w:ascii="Calibri" w:hAnsi="Calibri"/>
      <w:kern w:val="0"/>
      <w:sz w:val="24"/>
      <w:szCs w:val="20"/>
    </w:rPr>
  </w:style>
  <w:style w:type="paragraph" w:customStyle="1" w:styleId="584">
    <w:name w:val="正文段落"/>
    <w:basedOn w:val="1"/>
    <w:autoRedefine/>
    <w:qFormat/>
    <w:uiPriority w:val="99"/>
    <w:pPr>
      <w:spacing w:line="360" w:lineRule="auto"/>
      <w:ind w:firstLine="440" w:firstLineChars="200"/>
    </w:pPr>
    <w:rPr>
      <w:rFonts w:ascii="宋体" w:hAnsi="宋体" w:cs="宋体"/>
      <w:kern w:val="0"/>
      <w:szCs w:val="20"/>
    </w:rPr>
  </w:style>
  <w:style w:type="paragraph" w:customStyle="1" w:styleId="585">
    <w:name w:val="C11"/>
    <w:basedOn w:val="1"/>
    <w:autoRedefine/>
    <w:qFormat/>
    <w:uiPriority w:val="99"/>
    <w:pPr>
      <w:widowControl/>
      <w:tabs>
        <w:tab w:val="left" w:pos="360"/>
      </w:tabs>
      <w:autoSpaceDE w:val="0"/>
      <w:autoSpaceDN w:val="0"/>
      <w:adjustRightInd w:val="0"/>
      <w:spacing w:before="60" w:line="288" w:lineRule="auto"/>
      <w:jc w:val="left"/>
      <w:textAlignment w:val="bottom"/>
    </w:pPr>
    <w:rPr>
      <w:rFonts w:ascii="Calibri" w:hAnsi="Calibri" w:eastAsia="華康細圓體"/>
      <w:kern w:val="0"/>
      <w:sz w:val="22"/>
      <w:szCs w:val="20"/>
      <w:lang w:eastAsia="zh-TW"/>
    </w:rPr>
  </w:style>
  <w:style w:type="paragraph" w:customStyle="1" w:styleId="586">
    <w:name w:val="Char Char Char Char Char Char Char Char Char Char"/>
    <w:basedOn w:val="21"/>
    <w:autoRedefine/>
    <w:qFormat/>
    <w:uiPriority w:val="99"/>
    <w:rPr>
      <w:rFonts w:ascii="Tahoma" w:hAnsi="Tahoma" w:cs="Times New Roman"/>
      <w:kern w:val="0"/>
      <w:sz w:val="24"/>
      <w:szCs w:val="24"/>
    </w:rPr>
  </w:style>
  <w:style w:type="paragraph" w:customStyle="1" w:styleId="587">
    <w:name w:val="4"/>
    <w:basedOn w:val="1"/>
    <w:next w:val="57"/>
    <w:autoRedefine/>
    <w:qFormat/>
    <w:uiPriority w:val="99"/>
    <w:pPr>
      <w:widowControl/>
      <w:spacing w:before="100" w:beforeAutospacing="1" w:after="100" w:afterAutospacing="1"/>
      <w:jc w:val="left"/>
    </w:pPr>
    <w:rPr>
      <w:rFonts w:ascii="宋体" w:hAnsi="宋体"/>
      <w:kern w:val="0"/>
      <w:sz w:val="24"/>
      <w:szCs w:val="24"/>
    </w:rPr>
  </w:style>
  <w:style w:type="paragraph" w:customStyle="1" w:styleId="588">
    <w:name w:val="项目"/>
    <w:basedOn w:val="13"/>
    <w:autoRedefine/>
    <w:qFormat/>
    <w:uiPriority w:val="99"/>
    <w:pPr>
      <w:tabs>
        <w:tab w:val="left" w:pos="1140"/>
        <w:tab w:val="left" w:pos="1389"/>
      </w:tabs>
      <w:spacing w:after="120"/>
      <w:ind w:left="1140" w:leftChars="0" w:hanging="420" w:firstLineChars="0"/>
    </w:pPr>
    <w:rPr>
      <w:rFonts w:ascii="华文中宋" w:hAnsi="Verdana" w:eastAsia="华文中宋"/>
      <w:color w:val="000066"/>
      <w:szCs w:val="21"/>
    </w:rPr>
  </w:style>
  <w:style w:type="paragraph" w:customStyle="1" w:styleId="589">
    <w:name w:val="xl32"/>
    <w:basedOn w:val="1"/>
    <w:autoRedefine/>
    <w:qFormat/>
    <w:uiPriority w:val="99"/>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2"/>
    </w:rPr>
  </w:style>
  <w:style w:type="paragraph" w:customStyle="1" w:styleId="590">
    <w:name w:val="5"/>
    <w:basedOn w:val="1"/>
    <w:next w:val="27"/>
    <w:autoRedefine/>
    <w:qFormat/>
    <w:uiPriority w:val="99"/>
    <w:pPr>
      <w:widowControl/>
      <w:ind w:right="26"/>
      <w:jc w:val="left"/>
    </w:pPr>
    <w:rPr>
      <w:rFonts w:ascii="楷体_GB2312" w:hAnsi="Calibri" w:eastAsia="楷体_GB2312"/>
      <w:spacing w:val="4"/>
      <w:kern w:val="0"/>
      <w:sz w:val="28"/>
      <w:szCs w:val="20"/>
    </w:rPr>
  </w:style>
  <w:style w:type="paragraph" w:customStyle="1" w:styleId="591">
    <w:name w:val="xl44"/>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Calibri" w:hAnsi="Calibri"/>
      <w:kern w:val="0"/>
      <w:sz w:val="52"/>
      <w:szCs w:val="52"/>
    </w:rPr>
  </w:style>
  <w:style w:type="paragraph" w:customStyle="1" w:styleId="592">
    <w:name w:val="表格内文"/>
    <w:basedOn w:val="1"/>
    <w:autoRedefine/>
    <w:qFormat/>
    <w:uiPriority w:val="99"/>
    <w:pPr>
      <w:widowControl/>
      <w:spacing w:line="360" w:lineRule="auto"/>
      <w:jc w:val="left"/>
    </w:pPr>
    <w:rPr>
      <w:rFonts w:ascii="宋体" w:hAnsi="宋体" w:cs="宋体"/>
      <w:color w:val="000000"/>
      <w:szCs w:val="21"/>
    </w:rPr>
  </w:style>
  <w:style w:type="paragraph" w:customStyle="1" w:styleId="593">
    <w:name w:val="Retrait 2"/>
    <w:basedOn w:val="1"/>
    <w:autoRedefine/>
    <w:qFormat/>
    <w:uiPriority w:val="99"/>
    <w:pPr>
      <w:widowControl/>
      <w:spacing w:line="360" w:lineRule="auto"/>
      <w:ind w:left="1417" w:hanging="283"/>
      <w:jc w:val="left"/>
    </w:pPr>
    <w:rPr>
      <w:rFonts w:ascii="Calibri" w:hAnsi="Calibri" w:eastAsia="楷体_GB2312"/>
      <w:bCs/>
      <w:sz w:val="28"/>
      <w:szCs w:val="20"/>
    </w:rPr>
  </w:style>
  <w:style w:type="paragraph" w:customStyle="1" w:styleId="594">
    <w:name w:val="xl46"/>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kern w:val="0"/>
      <w:sz w:val="52"/>
      <w:szCs w:val="52"/>
    </w:rPr>
  </w:style>
  <w:style w:type="paragraph" w:customStyle="1" w:styleId="595">
    <w:name w:val="默认段落字体 Para Char Char Char Char Char Char Char Char Char1"/>
    <w:basedOn w:val="1"/>
    <w:autoRedefine/>
    <w:qFormat/>
    <w:uiPriority w:val="99"/>
    <w:pPr>
      <w:widowControl/>
      <w:jc w:val="left"/>
    </w:pPr>
    <w:rPr>
      <w:rFonts w:ascii="Calibri" w:hAnsi="Calibri"/>
      <w:szCs w:val="21"/>
    </w:rPr>
  </w:style>
  <w:style w:type="paragraph" w:customStyle="1" w:styleId="596">
    <w:name w:val="tabletext"/>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597">
    <w:name w:val="正文3"/>
    <w:autoRedefine/>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598">
    <w:name w:val="xl57"/>
    <w:basedOn w:val="1"/>
    <w:autoRedefine/>
    <w:qFormat/>
    <w:uiPriority w:val="99"/>
    <w:pPr>
      <w:widowControl/>
      <w:pBdr>
        <w:top w:val="single" w:color="auto" w:sz="4" w:space="0"/>
        <w:bottom w:val="single" w:color="auto" w:sz="4" w:space="0"/>
      </w:pBdr>
      <w:spacing w:before="100" w:beforeAutospacing="1" w:after="100" w:afterAutospacing="1"/>
      <w:jc w:val="left"/>
      <w:textAlignment w:val="center"/>
    </w:pPr>
    <w:rPr>
      <w:rFonts w:ascii="Arial" w:hAnsi="Arial" w:cs="Arial"/>
      <w:kern w:val="0"/>
      <w:sz w:val="20"/>
      <w:szCs w:val="20"/>
    </w:rPr>
  </w:style>
  <w:style w:type="paragraph" w:customStyle="1" w:styleId="599">
    <w:name w:val="_Style 76"/>
    <w:next w:val="1"/>
    <w:autoRedefine/>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600">
    <w:name w:val="小标题 1"/>
    <w:basedOn w:val="1"/>
    <w:autoRedefine/>
    <w:qFormat/>
    <w:uiPriority w:val="99"/>
    <w:pPr>
      <w:widowControl/>
      <w:autoSpaceDE w:val="0"/>
      <w:autoSpaceDN w:val="0"/>
      <w:adjustRightInd w:val="0"/>
      <w:spacing w:line="360" w:lineRule="atLeast"/>
      <w:jc w:val="left"/>
    </w:pPr>
    <w:rPr>
      <w:rFonts w:ascii="文鼎粗黑" w:hAnsi="Calibri" w:eastAsia="文鼎粗黑"/>
      <w:kern w:val="0"/>
      <w:sz w:val="22"/>
      <w:szCs w:val="20"/>
    </w:rPr>
  </w:style>
  <w:style w:type="paragraph" w:customStyle="1" w:styleId="601">
    <w:name w:val="正文 New New New New"/>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602">
    <w:name w:val="xl23"/>
    <w:basedOn w:val="1"/>
    <w:autoRedefine/>
    <w:qFormat/>
    <w:uiPriority w:val="99"/>
    <w:pPr>
      <w:widowControl/>
      <w:pBdr>
        <w:top w:val="single" w:color="auto" w:sz="8" w:space="0"/>
      </w:pBdr>
      <w:shd w:val="clear" w:color="auto" w:fill="FFFFFF"/>
      <w:spacing w:before="100" w:beforeAutospacing="1" w:after="100" w:afterAutospacing="1"/>
      <w:jc w:val="center"/>
      <w:textAlignment w:val="bottom"/>
    </w:pPr>
    <w:rPr>
      <w:rFonts w:ascii="Arial" w:hAnsi="Arial" w:cs="Arial"/>
      <w:b/>
      <w:bCs/>
      <w:kern w:val="0"/>
      <w:sz w:val="44"/>
      <w:szCs w:val="44"/>
    </w:rPr>
  </w:style>
  <w:style w:type="paragraph" w:customStyle="1" w:styleId="603">
    <w:name w:val="E 正文"/>
    <w:basedOn w:val="1"/>
    <w:autoRedefine/>
    <w:qFormat/>
    <w:uiPriority w:val="99"/>
    <w:pPr>
      <w:widowControl/>
      <w:spacing w:line="360" w:lineRule="auto"/>
      <w:jc w:val="left"/>
    </w:pPr>
    <w:rPr>
      <w:rFonts w:cs="黑体"/>
      <w:color w:val="000000"/>
      <w:kern w:val="0"/>
      <w:sz w:val="24"/>
      <w:szCs w:val="24"/>
    </w:rPr>
  </w:style>
  <w:style w:type="paragraph" w:customStyle="1" w:styleId="604">
    <w:name w:val="xl38"/>
    <w:basedOn w:val="1"/>
    <w:autoRedefine/>
    <w:qFormat/>
    <w:uiPriority w:val="99"/>
    <w:pPr>
      <w:widowControl/>
      <w:pBdr>
        <w:top w:val="single" w:color="auto" w:sz="4" w:space="0"/>
        <w:left w:val="single" w:color="auto" w:sz="4" w:space="0"/>
        <w:bottom w:val="single" w:color="auto" w:sz="8" w:space="0"/>
        <w:right w:val="single" w:color="auto" w:sz="8" w:space="0"/>
      </w:pBdr>
      <w:spacing w:before="100" w:beforeAutospacing="1" w:after="100" w:afterAutospacing="1"/>
      <w:jc w:val="center"/>
      <w:textAlignment w:val="center"/>
    </w:pPr>
    <w:rPr>
      <w:rFonts w:ascii="宋体" w:hAnsi="宋体"/>
      <w:b/>
      <w:bCs/>
      <w:kern w:val="0"/>
      <w:sz w:val="24"/>
      <w:szCs w:val="24"/>
    </w:rPr>
  </w:style>
  <w:style w:type="paragraph" w:customStyle="1" w:styleId="605">
    <w:name w:val="xl59"/>
    <w:basedOn w:val="1"/>
    <w:autoRedefine/>
    <w:qFormat/>
    <w:uiPriority w:val="99"/>
    <w:pPr>
      <w:widowControl/>
      <w:pBdr>
        <w:top w:val="single" w:color="auto" w:sz="4" w:space="0"/>
        <w:left w:val="single" w:color="auto" w:sz="8" w:space="0"/>
        <w:bottom w:val="single" w:color="auto" w:sz="8" w:space="0"/>
      </w:pBdr>
      <w:spacing w:before="100" w:beforeAutospacing="1" w:after="100" w:afterAutospacing="1"/>
      <w:jc w:val="center"/>
    </w:pPr>
    <w:rPr>
      <w:rFonts w:ascii="Arial Unicode MS" w:hAnsi="Arial Unicode MS"/>
      <w:kern w:val="0"/>
      <w:sz w:val="24"/>
      <w:szCs w:val="24"/>
    </w:rPr>
  </w:style>
  <w:style w:type="paragraph" w:customStyle="1" w:styleId="606">
    <w:name w:val="Char1 Char Char Char"/>
    <w:basedOn w:val="1"/>
    <w:autoRedefine/>
    <w:qFormat/>
    <w:uiPriority w:val="99"/>
    <w:pPr>
      <w:widowControl/>
      <w:jc w:val="left"/>
    </w:pPr>
    <w:rPr>
      <w:rFonts w:ascii="仿宋_GB2312" w:hAnsi="Calibri" w:eastAsia="仿宋_GB2312"/>
      <w:b/>
      <w:sz w:val="32"/>
      <w:szCs w:val="32"/>
    </w:rPr>
  </w:style>
  <w:style w:type="paragraph" w:customStyle="1" w:styleId="607">
    <w:name w:val="C标书正文（加粗后加）"/>
    <w:basedOn w:val="1"/>
    <w:autoRedefine/>
    <w:qFormat/>
    <w:uiPriority w:val="99"/>
    <w:pPr>
      <w:widowControl/>
      <w:spacing w:after="240" w:line="360" w:lineRule="auto"/>
      <w:ind w:firstLine="426"/>
    </w:pPr>
    <w:rPr>
      <w:rFonts w:ascii="仿宋" w:hAnsi="仿宋" w:eastAsia="仿宋" w:cs="黑体"/>
      <w:b/>
      <w:color w:val="000000"/>
      <w:kern w:val="0"/>
      <w:sz w:val="24"/>
      <w:szCs w:val="24"/>
    </w:rPr>
  </w:style>
  <w:style w:type="paragraph" w:customStyle="1" w:styleId="608">
    <w:name w:val="straightmatter"/>
    <w:basedOn w:val="1"/>
    <w:autoRedefine/>
    <w:qFormat/>
    <w:uiPriority w:val="99"/>
    <w:pPr>
      <w:widowControl/>
      <w:spacing w:before="120" w:after="120" w:line="288" w:lineRule="atLeast"/>
      <w:ind w:left="120" w:right="120"/>
      <w:jc w:val="left"/>
    </w:pPr>
    <w:rPr>
      <w:rFonts w:ascii="宋体" w:hAnsi="宋体"/>
      <w:color w:val="52987C"/>
      <w:kern w:val="0"/>
      <w:sz w:val="24"/>
      <w:szCs w:val="24"/>
    </w:rPr>
  </w:style>
  <w:style w:type="paragraph" w:customStyle="1" w:styleId="609">
    <w:name w:val="F11-1"/>
    <w:basedOn w:val="1"/>
    <w:autoRedefine/>
    <w:qFormat/>
    <w:uiPriority w:val="99"/>
    <w:pPr>
      <w:widowControl/>
      <w:tabs>
        <w:tab w:val="left" w:pos="240"/>
        <w:tab w:val="left" w:pos="4680"/>
      </w:tabs>
      <w:adjustRightInd w:val="0"/>
      <w:spacing w:after="120"/>
      <w:jc w:val="left"/>
      <w:textAlignment w:val="baseline"/>
    </w:pPr>
    <w:rPr>
      <w:rFonts w:ascii="Calibri" w:hAnsi="Calibri" w:eastAsia="華康細圓體"/>
      <w:kern w:val="0"/>
      <w:sz w:val="24"/>
      <w:szCs w:val="20"/>
      <w:lang w:eastAsia="zh-TW"/>
    </w:rPr>
  </w:style>
  <w:style w:type="paragraph" w:customStyle="1" w:styleId="610">
    <w:name w:val="前言、引言标题"/>
    <w:next w:val="1"/>
    <w:autoRedefine/>
    <w:qFormat/>
    <w:uiPriority w:val="99"/>
    <w:pPr>
      <w:shd w:val="clear" w:color="auto" w:fill="FFFFFF"/>
      <w:spacing w:before="640" w:after="560"/>
      <w:jc w:val="center"/>
      <w:outlineLvl w:val="0"/>
    </w:pPr>
    <w:rPr>
      <w:rFonts w:ascii="黑体" w:hAnsi="Times New Roman" w:eastAsia="黑体" w:cs="Times New Roman"/>
      <w:sz w:val="32"/>
      <w:lang w:val="en-US" w:eastAsia="zh-CN" w:bidi="ar-SA"/>
    </w:rPr>
  </w:style>
  <w:style w:type="paragraph" w:customStyle="1" w:styleId="611">
    <w:name w:val="xl53"/>
    <w:basedOn w:val="1"/>
    <w:autoRedefine/>
    <w:qFormat/>
    <w:uiPriority w:val="99"/>
    <w:pPr>
      <w:widowControl/>
      <w:pBdr>
        <w:bottom w:val="single" w:color="auto" w:sz="8" w:space="0"/>
        <w:right w:val="single" w:color="auto" w:sz="4" w:space="0"/>
      </w:pBdr>
      <w:spacing w:before="100" w:beforeAutospacing="1" w:after="100" w:afterAutospacing="1"/>
      <w:jc w:val="left"/>
    </w:pPr>
    <w:rPr>
      <w:rFonts w:ascii="Arial Unicode MS" w:hAnsi="Arial Unicode MS"/>
      <w:kern w:val="0"/>
      <w:sz w:val="24"/>
      <w:szCs w:val="24"/>
    </w:rPr>
  </w:style>
  <w:style w:type="paragraph" w:customStyle="1" w:styleId="612">
    <w:name w:val="默认段落字体 Para Char Char Char Char Char Char Char Char Char"/>
    <w:basedOn w:val="1"/>
    <w:autoRedefine/>
    <w:qFormat/>
    <w:uiPriority w:val="99"/>
    <w:pPr>
      <w:widowControl/>
      <w:jc w:val="left"/>
    </w:pPr>
    <w:rPr>
      <w:rFonts w:ascii="Tahoma" w:hAnsi="Tahoma" w:cs="Tahoma"/>
      <w:sz w:val="24"/>
      <w:szCs w:val="24"/>
    </w:rPr>
  </w:style>
  <w:style w:type="paragraph" w:customStyle="1" w:styleId="613">
    <w:name w:val="msolistparagraph"/>
    <w:basedOn w:val="1"/>
    <w:autoRedefine/>
    <w:qFormat/>
    <w:uiPriority w:val="99"/>
    <w:pPr>
      <w:ind w:firstLine="420" w:firstLineChars="200"/>
    </w:pPr>
    <w:rPr>
      <w:rFonts w:ascii="Calibri" w:hAnsi="Calibri"/>
      <w:szCs w:val="20"/>
    </w:rPr>
  </w:style>
  <w:style w:type="paragraph" w:customStyle="1" w:styleId="614">
    <w:name w:val="txt"/>
    <w:basedOn w:val="1"/>
    <w:autoRedefine/>
    <w:qFormat/>
    <w:uiPriority w:val="99"/>
    <w:pPr>
      <w:widowControl/>
      <w:spacing w:before="100" w:beforeAutospacing="1" w:after="100" w:afterAutospacing="1" w:line="500" w:lineRule="atLeast"/>
      <w:jc w:val="left"/>
    </w:pPr>
    <w:rPr>
      <w:rFonts w:ascii="宋体" w:hAnsi="宋体"/>
      <w:kern w:val="0"/>
      <w:sz w:val="24"/>
      <w:szCs w:val="24"/>
    </w:rPr>
  </w:style>
  <w:style w:type="paragraph" w:customStyle="1" w:styleId="615">
    <w:name w:val="xl54"/>
    <w:basedOn w:val="1"/>
    <w:autoRedefine/>
    <w:qFormat/>
    <w:uiPriority w:val="99"/>
    <w:pPr>
      <w:widowControl/>
      <w:pBdr>
        <w:bottom w:val="single" w:color="auto" w:sz="8" w:space="0"/>
        <w:right w:val="single" w:color="auto" w:sz="4" w:space="0"/>
      </w:pBdr>
      <w:spacing w:before="100" w:beforeAutospacing="1" w:after="100" w:afterAutospacing="1"/>
      <w:jc w:val="left"/>
    </w:pPr>
    <w:rPr>
      <w:rFonts w:ascii="Arial" w:hAnsi="Arial" w:cs="Arial"/>
      <w:b/>
      <w:bCs/>
      <w:kern w:val="0"/>
      <w:sz w:val="24"/>
      <w:szCs w:val="24"/>
    </w:rPr>
  </w:style>
  <w:style w:type="paragraph" w:customStyle="1" w:styleId="616">
    <w:name w:val="a0"/>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617">
    <w:name w:val="a1"/>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618">
    <w:name w:val="五级条标题"/>
    <w:basedOn w:val="619"/>
    <w:next w:val="414"/>
    <w:autoRedefine/>
    <w:qFormat/>
    <w:uiPriority w:val="99"/>
    <w:pPr>
      <w:tabs>
        <w:tab w:val="left" w:pos="1200"/>
      </w:tabs>
      <w:outlineLvl w:val="6"/>
    </w:pPr>
  </w:style>
  <w:style w:type="paragraph" w:customStyle="1" w:styleId="619">
    <w:name w:val="四级条标题"/>
    <w:basedOn w:val="620"/>
    <w:next w:val="414"/>
    <w:autoRedefine/>
    <w:qFormat/>
    <w:uiPriority w:val="99"/>
    <w:pPr>
      <w:tabs>
        <w:tab w:val="left" w:pos="1200"/>
      </w:tabs>
      <w:outlineLvl w:val="5"/>
    </w:pPr>
  </w:style>
  <w:style w:type="paragraph" w:customStyle="1" w:styleId="620">
    <w:name w:val="三级条标题"/>
    <w:basedOn w:val="621"/>
    <w:next w:val="414"/>
    <w:autoRedefine/>
    <w:qFormat/>
    <w:uiPriority w:val="99"/>
    <w:pPr>
      <w:tabs>
        <w:tab w:val="left" w:pos="1200"/>
      </w:tabs>
      <w:outlineLvl w:val="4"/>
    </w:pPr>
  </w:style>
  <w:style w:type="paragraph" w:customStyle="1" w:styleId="621">
    <w:name w:val="二级条标题"/>
    <w:basedOn w:val="487"/>
    <w:next w:val="414"/>
    <w:autoRedefine/>
    <w:qFormat/>
    <w:uiPriority w:val="99"/>
    <w:pPr>
      <w:outlineLvl w:val="3"/>
    </w:pPr>
    <w:rPr>
      <w:rFonts w:ascii="Calibri" w:hAnsi="Calibri" w:eastAsia="宋体" w:cs="Times New Roman"/>
    </w:rPr>
  </w:style>
  <w:style w:type="paragraph" w:customStyle="1" w:styleId="622">
    <w:name w:val="xl48"/>
    <w:basedOn w:val="1"/>
    <w:autoRedefine/>
    <w:qFormat/>
    <w:uiPriority w:val="99"/>
    <w:pPr>
      <w:widowControl/>
      <w:pBdr>
        <w:top w:val="single" w:color="auto" w:sz="4" w:space="0"/>
        <w:bottom w:val="single" w:color="auto" w:sz="8" w:space="0"/>
      </w:pBdr>
      <w:spacing w:before="100" w:beforeAutospacing="1" w:after="100" w:afterAutospacing="1"/>
      <w:jc w:val="center"/>
      <w:textAlignment w:val="center"/>
    </w:pPr>
    <w:rPr>
      <w:rFonts w:ascii="Arial Unicode MS" w:hAnsi="Arial Unicode MS"/>
      <w:b/>
      <w:bCs/>
      <w:kern w:val="0"/>
      <w:sz w:val="52"/>
      <w:szCs w:val="52"/>
    </w:rPr>
  </w:style>
  <w:style w:type="paragraph" w:customStyle="1" w:styleId="623">
    <w:name w:val="正文31"/>
    <w:autoRedefine/>
    <w:qFormat/>
    <w:uiPriority w:val="99"/>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624">
    <w:name w:val="标书表格字体格式"/>
    <w:next w:val="1"/>
    <w:autoRedefine/>
    <w:qFormat/>
    <w:uiPriority w:val="99"/>
    <w:rPr>
      <w:rFonts w:ascii="Times New Roman" w:hAnsi="Times New Roman" w:eastAsia="宋体" w:cs="Times New Roman"/>
      <w:kern w:val="2"/>
      <w:sz w:val="21"/>
      <w:szCs w:val="24"/>
      <w:lang w:val="en-US" w:eastAsia="zh-CN" w:bidi="ar-SA"/>
    </w:rPr>
  </w:style>
  <w:style w:type="paragraph" w:customStyle="1" w:styleId="625">
    <w:name w:val="默认段落字体 Para Char Char Char Char Char Char Char Char Char Char Char Char Char Char Char Char Char Char Char"/>
    <w:basedOn w:val="1"/>
    <w:autoRedefine/>
    <w:qFormat/>
    <w:uiPriority w:val="99"/>
    <w:pPr>
      <w:widowControl/>
      <w:jc w:val="left"/>
    </w:pPr>
    <w:rPr>
      <w:rFonts w:ascii="Tahoma" w:hAnsi="Tahoma"/>
      <w:sz w:val="24"/>
      <w:szCs w:val="20"/>
    </w:rPr>
  </w:style>
  <w:style w:type="paragraph" w:customStyle="1" w:styleId="626">
    <w:name w:val="默认段落字体 Para Char Char Char Char111"/>
    <w:basedOn w:val="1"/>
    <w:autoRedefine/>
    <w:qFormat/>
    <w:uiPriority w:val="99"/>
    <w:pPr>
      <w:widowControl/>
      <w:jc w:val="left"/>
    </w:pPr>
    <w:rPr>
      <w:rFonts w:ascii="Calibri" w:hAnsi="Calibri" w:cs="Calibri"/>
      <w:kern w:val="0"/>
      <w:sz w:val="24"/>
      <w:szCs w:val="24"/>
      <w:lang w:eastAsia="en-US"/>
    </w:rPr>
  </w:style>
  <w:style w:type="paragraph" w:customStyle="1" w:styleId="627">
    <w:name w:val="Revision1"/>
    <w:autoRedefine/>
    <w:qFormat/>
    <w:uiPriority w:val="99"/>
    <w:rPr>
      <w:rFonts w:ascii="Times New Roman" w:hAnsi="Times New Roman" w:eastAsia="宋体" w:cs="Times New Roman"/>
      <w:kern w:val="2"/>
      <w:sz w:val="21"/>
      <w:lang w:val="en-US" w:eastAsia="zh-CN" w:bidi="ar-SA"/>
    </w:rPr>
  </w:style>
  <w:style w:type="paragraph" w:customStyle="1" w:styleId="628">
    <w:name w:val="xl52"/>
    <w:basedOn w:val="1"/>
    <w:autoRedefine/>
    <w:qFormat/>
    <w:uiPriority w:val="99"/>
    <w:pPr>
      <w:widowControl/>
      <w:pBdr>
        <w:bottom w:val="single" w:color="auto" w:sz="4" w:space="0"/>
        <w:right w:val="single" w:color="auto" w:sz="8" w:space="0"/>
      </w:pBdr>
      <w:spacing w:before="100" w:beforeAutospacing="1" w:after="100" w:afterAutospacing="1"/>
      <w:jc w:val="center"/>
      <w:textAlignment w:val="center"/>
    </w:pPr>
    <w:rPr>
      <w:rFonts w:ascii="Arial" w:hAnsi="Arial" w:cs="Arial"/>
      <w:kern w:val="0"/>
      <w:sz w:val="20"/>
      <w:szCs w:val="20"/>
    </w:rPr>
  </w:style>
  <w:style w:type="paragraph" w:customStyle="1" w:styleId="629">
    <w:name w:val="Char Char Char Char Char Char Char Char"/>
    <w:basedOn w:val="1"/>
    <w:autoRedefine/>
    <w:qFormat/>
    <w:uiPriority w:val="99"/>
    <w:pPr>
      <w:widowControl/>
      <w:tabs>
        <w:tab w:val="left" w:pos="360"/>
      </w:tabs>
      <w:jc w:val="left"/>
    </w:pPr>
    <w:rPr>
      <w:rFonts w:ascii="Calibri" w:hAnsi="Calibri"/>
      <w:sz w:val="24"/>
      <w:szCs w:val="24"/>
    </w:rPr>
  </w:style>
  <w:style w:type="paragraph" w:customStyle="1" w:styleId="630">
    <w:name w:val="outdent"/>
    <w:basedOn w:val="1"/>
    <w:autoRedefine/>
    <w:qFormat/>
    <w:uiPriority w:val="99"/>
    <w:pPr>
      <w:widowControl/>
      <w:tabs>
        <w:tab w:val="left" w:pos="420"/>
        <w:tab w:val="left" w:pos="2552"/>
      </w:tabs>
      <w:snapToGrid w:val="0"/>
      <w:spacing w:before="60" w:after="60"/>
      <w:ind w:left="420" w:right="709" w:hanging="420"/>
      <w:jc w:val="left"/>
    </w:pPr>
    <w:rPr>
      <w:rFonts w:ascii="Calibri" w:hAnsi="Calibri" w:eastAsia="2OcuAe"/>
      <w:spacing w:val="2"/>
      <w:kern w:val="0"/>
      <w:sz w:val="20"/>
      <w:szCs w:val="20"/>
      <w:lang w:eastAsia="zh-TW"/>
    </w:rPr>
  </w:style>
  <w:style w:type="paragraph" w:customStyle="1" w:styleId="631">
    <w:name w:val="默认段落字体 Para Char Char Char Char Char Char Char"/>
    <w:basedOn w:val="1"/>
    <w:autoRedefine/>
    <w:qFormat/>
    <w:uiPriority w:val="99"/>
    <w:pPr>
      <w:widowControl/>
      <w:jc w:val="left"/>
    </w:pPr>
    <w:rPr>
      <w:rFonts w:ascii="Tahoma" w:hAnsi="Tahoma"/>
      <w:sz w:val="24"/>
      <w:szCs w:val="20"/>
    </w:rPr>
  </w:style>
  <w:style w:type="paragraph" w:customStyle="1" w:styleId="632">
    <w:name w:val="Char Char Char Char Char Char Char Char Char Char Char Char Char"/>
    <w:basedOn w:val="1"/>
    <w:autoRedefine/>
    <w:qFormat/>
    <w:uiPriority w:val="99"/>
    <w:pPr>
      <w:tabs>
        <w:tab w:val="left" w:pos="432"/>
      </w:tabs>
      <w:ind w:left="432" w:hanging="432"/>
    </w:pPr>
    <w:rPr>
      <w:rFonts w:ascii="Calibri" w:hAnsi="Calibri"/>
    </w:rPr>
  </w:style>
  <w:style w:type="paragraph" w:customStyle="1" w:styleId="633">
    <w:name w:val="无间隔11"/>
    <w:basedOn w:val="1"/>
    <w:autoRedefine/>
    <w:qFormat/>
    <w:uiPriority w:val="99"/>
    <w:pPr>
      <w:widowControl/>
    </w:pPr>
    <w:rPr>
      <w:rFonts w:ascii="Calibri" w:hAnsi="Calibri" w:cs="Calibri"/>
      <w:kern w:val="0"/>
      <w:szCs w:val="24"/>
      <w:lang w:eastAsia="en-US"/>
    </w:rPr>
  </w:style>
  <w:style w:type="paragraph" w:customStyle="1" w:styleId="634">
    <w:name w:val="xl61"/>
    <w:basedOn w:val="1"/>
    <w:autoRedefine/>
    <w:qFormat/>
    <w:uiPriority w:val="99"/>
    <w:pPr>
      <w:widowControl/>
      <w:pBdr>
        <w:top w:val="single" w:color="auto" w:sz="4" w:space="0"/>
        <w:bottom w:val="single" w:color="auto" w:sz="8" w:space="0"/>
        <w:right w:val="single" w:color="auto" w:sz="4" w:space="0"/>
      </w:pBdr>
      <w:spacing w:before="100" w:beforeAutospacing="1" w:after="100" w:afterAutospacing="1"/>
      <w:jc w:val="center"/>
    </w:pPr>
    <w:rPr>
      <w:rFonts w:ascii="Arial Unicode MS" w:hAnsi="Arial Unicode MS"/>
      <w:kern w:val="0"/>
      <w:sz w:val="24"/>
      <w:szCs w:val="24"/>
    </w:rPr>
  </w:style>
  <w:style w:type="paragraph" w:customStyle="1" w:styleId="635">
    <w:name w:val="p21"/>
    <w:basedOn w:val="1"/>
    <w:autoRedefine/>
    <w:qFormat/>
    <w:uiPriority w:val="99"/>
    <w:pPr>
      <w:widowControl/>
      <w:ind w:firstLine="420"/>
    </w:pPr>
    <w:rPr>
      <w:rFonts w:ascii="Calibri" w:hAnsi="Calibri" w:cs="宋体"/>
      <w:kern w:val="0"/>
      <w:szCs w:val="21"/>
    </w:rPr>
  </w:style>
  <w:style w:type="paragraph" w:customStyle="1" w:styleId="636">
    <w:name w:val="Pa0"/>
    <w:basedOn w:val="1"/>
    <w:next w:val="1"/>
    <w:autoRedefine/>
    <w:qFormat/>
    <w:uiPriority w:val="99"/>
    <w:pPr>
      <w:widowControl/>
      <w:autoSpaceDE w:val="0"/>
      <w:autoSpaceDN w:val="0"/>
      <w:adjustRightInd w:val="0"/>
      <w:spacing w:line="241" w:lineRule="atLeast"/>
      <w:jc w:val="left"/>
    </w:pPr>
    <w:rPr>
      <w:rFonts w:ascii="H Yg 2gj" w:hAnsi="Calibri" w:eastAsia="H Yg 2gj"/>
      <w:kern w:val="0"/>
      <w:sz w:val="24"/>
      <w:szCs w:val="24"/>
    </w:rPr>
  </w:style>
  <w:style w:type="paragraph" w:customStyle="1" w:styleId="637">
    <w:name w:val="xl50"/>
    <w:basedOn w:val="1"/>
    <w:autoRedefine/>
    <w:qFormat/>
    <w:uiPriority w:val="99"/>
    <w:pPr>
      <w:widowControl/>
      <w:pBdr>
        <w:bottom w:val="single" w:color="auto" w:sz="4" w:space="0"/>
        <w:right w:val="single" w:color="auto" w:sz="8" w:space="0"/>
      </w:pBdr>
      <w:spacing w:before="100" w:beforeAutospacing="1" w:after="100" w:afterAutospacing="1"/>
      <w:jc w:val="center"/>
      <w:textAlignment w:val="center"/>
    </w:pPr>
    <w:rPr>
      <w:rFonts w:ascii="Arial Unicode MS" w:hAnsi="Arial Unicode MS"/>
      <w:kern w:val="0"/>
      <w:sz w:val="20"/>
      <w:szCs w:val="20"/>
    </w:rPr>
  </w:style>
  <w:style w:type="paragraph" w:customStyle="1" w:styleId="638">
    <w:name w:val="xl42"/>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Calibri" w:hAnsi="Calibri"/>
      <w:b/>
      <w:bCs/>
      <w:kern w:val="0"/>
      <w:sz w:val="52"/>
      <w:szCs w:val="52"/>
    </w:rPr>
  </w:style>
  <w:style w:type="paragraph" w:customStyle="1" w:styleId="639">
    <w:name w:val="xl62"/>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Arial" w:hAnsi="Arial" w:cs="Arial"/>
      <w:kern w:val="0"/>
      <w:sz w:val="32"/>
      <w:szCs w:val="32"/>
    </w:rPr>
  </w:style>
  <w:style w:type="paragraph" w:customStyle="1" w:styleId="640">
    <w:name w:val="標題 1-1"/>
    <w:autoRedefine/>
    <w:qFormat/>
    <w:uiPriority w:val="99"/>
    <w:pPr>
      <w:pBdr>
        <w:bottom w:val="threeDEngrave" w:color="auto" w:sz="36" w:space="1"/>
      </w:pBdr>
      <w:tabs>
        <w:tab w:val="left" w:pos="420"/>
      </w:tabs>
      <w:spacing w:after="480"/>
      <w:ind w:left="420" w:right="709" w:hanging="420"/>
    </w:pPr>
    <w:rPr>
      <w:rFonts w:ascii="Arial" w:hAnsi="Arial" w:eastAsia="PMingLiU" w:cs="Times New Roman"/>
      <w:b/>
      <w:sz w:val="40"/>
      <w:lang w:val="en-US" w:eastAsia="zh-CN" w:bidi="ar-SA"/>
    </w:rPr>
  </w:style>
  <w:style w:type="paragraph" w:customStyle="1" w:styleId="641">
    <w:name w:val="数字编号列项（二级）"/>
    <w:autoRedefine/>
    <w:qFormat/>
    <w:uiPriority w:val="99"/>
    <w:pPr>
      <w:tabs>
        <w:tab w:val="left" w:pos="1260"/>
      </w:tabs>
      <w:ind w:left="1259" w:hanging="419"/>
      <w:jc w:val="both"/>
    </w:pPr>
    <w:rPr>
      <w:rFonts w:ascii="宋体" w:hAnsi="Times New Roman" w:eastAsia="宋体" w:cs="Times New Roman"/>
      <w:sz w:val="21"/>
      <w:lang w:val="en-US" w:eastAsia="zh-CN" w:bidi="ar-SA"/>
    </w:rPr>
  </w:style>
  <w:style w:type="paragraph" w:customStyle="1" w:styleId="642">
    <w:name w:val="xl24"/>
    <w:basedOn w:val="1"/>
    <w:autoRedefine/>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b/>
      <w:bCs/>
      <w:kern w:val="0"/>
      <w:sz w:val="24"/>
      <w:szCs w:val="24"/>
    </w:rPr>
  </w:style>
  <w:style w:type="paragraph" w:customStyle="1" w:styleId="643">
    <w:name w:val="xl36"/>
    <w:basedOn w:val="1"/>
    <w:autoRedefine/>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kern w:val="0"/>
      <w:sz w:val="24"/>
      <w:szCs w:val="24"/>
    </w:rPr>
  </w:style>
  <w:style w:type="paragraph" w:customStyle="1" w:styleId="644">
    <w:name w:val="缺省文本"/>
    <w:basedOn w:val="1"/>
    <w:autoRedefine/>
    <w:qFormat/>
    <w:uiPriority w:val="99"/>
    <w:pPr>
      <w:autoSpaceDE w:val="0"/>
      <w:autoSpaceDN w:val="0"/>
      <w:adjustRightInd w:val="0"/>
      <w:jc w:val="left"/>
    </w:pPr>
    <w:rPr>
      <w:rFonts w:ascii="Calibri" w:hAnsi="Calibri"/>
      <w:kern w:val="0"/>
      <w:sz w:val="24"/>
      <w:szCs w:val="24"/>
    </w:rPr>
  </w:style>
  <w:style w:type="paragraph" w:customStyle="1" w:styleId="645">
    <w:name w:val="Char Char1 Char"/>
    <w:basedOn w:val="1"/>
    <w:autoRedefine/>
    <w:qFormat/>
    <w:uiPriority w:val="99"/>
    <w:pPr>
      <w:widowControl/>
      <w:jc w:val="left"/>
    </w:pPr>
    <w:rPr>
      <w:rFonts w:ascii="仿宋_GB2312" w:hAnsi="Calibri" w:eastAsia="仿宋_GB2312"/>
      <w:b/>
      <w:sz w:val="32"/>
      <w:szCs w:val="20"/>
    </w:rPr>
  </w:style>
  <w:style w:type="paragraph" w:customStyle="1" w:styleId="646">
    <w:name w:val="章标题"/>
    <w:next w:val="414"/>
    <w:autoRedefine/>
    <w:qFormat/>
    <w:uiPriority w:val="99"/>
    <w:pPr>
      <w:spacing w:beforeLines="50" w:afterLines="50"/>
      <w:jc w:val="both"/>
      <w:outlineLvl w:val="1"/>
    </w:pPr>
    <w:rPr>
      <w:rFonts w:ascii="黑体" w:hAnsi="Times New Roman" w:eastAsia="黑体" w:cs="Times New Roman"/>
      <w:sz w:val="21"/>
      <w:lang w:val="en-US" w:eastAsia="zh-CN" w:bidi="ar-SA"/>
    </w:rPr>
  </w:style>
  <w:style w:type="paragraph" w:customStyle="1" w:styleId="647">
    <w:name w:val="xl49"/>
    <w:basedOn w:val="1"/>
    <w:autoRedefine/>
    <w:qFormat/>
    <w:uiPriority w:val="99"/>
    <w:pPr>
      <w:widowControl/>
      <w:pBdr>
        <w:top w:val="single" w:color="auto" w:sz="4" w:space="0"/>
        <w:bottom w:val="single" w:color="auto" w:sz="8" w:space="0"/>
        <w:right w:val="single" w:color="auto" w:sz="4" w:space="0"/>
      </w:pBdr>
      <w:spacing w:before="100" w:beforeAutospacing="1" w:after="100" w:afterAutospacing="1"/>
      <w:jc w:val="center"/>
      <w:textAlignment w:val="center"/>
    </w:pPr>
    <w:rPr>
      <w:rFonts w:ascii="Arial Unicode MS" w:hAnsi="Arial Unicode MS"/>
      <w:b/>
      <w:bCs/>
      <w:kern w:val="0"/>
      <w:sz w:val="52"/>
      <w:szCs w:val="52"/>
    </w:rPr>
  </w:style>
  <w:style w:type="paragraph" w:customStyle="1" w:styleId="648">
    <w:name w:val="List Paragraph3"/>
    <w:basedOn w:val="1"/>
    <w:autoRedefine/>
    <w:qFormat/>
    <w:uiPriority w:val="99"/>
    <w:pPr>
      <w:ind w:firstLine="420" w:firstLineChars="200"/>
    </w:pPr>
    <w:rPr>
      <w:rFonts w:ascii="Calibri" w:hAnsi="Calibri"/>
    </w:rPr>
  </w:style>
  <w:style w:type="paragraph" w:customStyle="1" w:styleId="649">
    <w:name w:val="a2"/>
    <w:basedOn w:val="1"/>
    <w:autoRedefine/>
    <w:qFormat/>
    <w:uiPriority w:val="99"/>
    <w:pPr>
      <w:widowControl/>
      <w:spacing w:before="100" w:beforeAutospacing="1" w:after="100" w:afterAutospacing="1"/>
      <w:jc w:val="left"/>
    </w:pPr>
    <w:rPr>
      <w:rFonts w:ascii="Arial Unicode MS" w:hAnsi="Arial Unicode MS"/>
      <w:kern w:val="0"/>
      <w:sz w:val="24"/>
      <w:szCs w:val="24"/>
    </w:rPr>
  </w:style>
  <w:style w:type="paragraph" w:customStyle="1" w:styleId="650">
    <w:name w:val="樣式1"/>
    <w:basedOn w:val="651"/>
    <w:autoRedefine/>
    <w:qFormat/>
    <w:uiPriority w:val="99"/>
    <w:pPr>
      <w:tabs>
        <w:tab w:val="left" w:pos="420"/>
        <w:tab w:val="left" w:pos="567"/>
        <w:tab w:val="left" w:pos="840"/>
        <w:tab w:val="left" w:pos="966"/>
        <w:tab w:val="left" w:pos="1800"/>
        <w:tab w:val="left" w:pos="2552"/>
      </w:tabs>
      <w:spacing w:before="40" w:after="40"/>
      <w:ind w:left="1276" w:hanging="284"/>
    </w:pPr>
    <w:rPr>
      <w:rFonts w:eastAsia="宋体"/>
    </w:rPr>
  </w:style>
  <w:style w:type="paragraph" w:customStyle="1" w:styleId="651">
    <w:name w:val="Bullet"/>
    <w:basedOn w:val="1"/>
    <w:autoRedefine/>
    <w:qFormat/>
    <w:uiPriority w:val="99"/>
    <w:pPr>
      <w:widowControl/>
      <w:tabs>
        <w:tab w:val="left" w:pos="420"/>
        <w:tab w:val="left" w:pos="2552"/>
      </w:tabs>
      <w:snapToGrid w:val="0"/>
      <w:spacing w:before="60" w:after="60"/>
      <w:ind w:left="420" w:right="709" w:hanging="420"/>
      <w:jc w:val="left"/>
    </w:pPr>
    <w:rPr>
      <w:rFonts w:ascii="Calibri" w:hAnsi="Calibri" w:eastAsia="2OcuAe"/>
      <w:spacing w:val="2"/>
      <w:kern w:val="0"/>
      <w:sz w:val="20"/>
      <w:szCs w:val="20"/>
      <w:lang w:eastAsia="zh-TW"/>
    </w:rPr>
  </w:style>
  <w:style w:type="paragraph" w:customStyle="1" w:styleId="652">
    <w:name w:val="Char Char Char Char Char Char1"/>
    <w:basedOn w:val="1"/>
    <w:autoRedefine/>
    <w:qFormat/>
    <w:uiPriority w:val="99"/>
    <w:pPr>
      <w:widowControl/>
      <w:spacing w:after="160" w:line="240" w:lineRule="exact"/>
      <w:jc w:val="left"/>
    </w:pPr>
    <w:rPr>
      <w:rFonts w:ascii="Verdana" w:hAnsi="Verdana"/>
      <w:kern w:val="0"/>
      <w:sz w:val="20"/>
      <w:szCs w:val="20"/>
      <w:lang w:eastAsia="en-US"/>
    </w:rPr>
  </w:style>
  <w:style w:type="paragraph" w:customStyle="1" w:styleId="653">
    <w:name w:val="Char Char2 Char"/>
    <w:basedOn w:val="1"/>
    <w:autoRedefine/>
    <w:qFormat/>
    <w:uiPriority w:val="99"/>
    <w:pPr>
      <w:keepNext/>
      <w:keepLines/>
      <w:pageBreakBefore/>
      <w:widowControl/>
      <w:tabs>
        <w:tab w:val="left" w:pos="845"/>
      </w:tabs>
      <w:ind w:left="845" w:hanging="420"/>
      <w:jc w:val="left"/>
    </w:pPr>
    <w:rPr>
      <w:rFonts w:ascii="Tahoma" w:hAnsi="Tahoma"/>
      <w:sz w:val="24"/>
      <w:szCs w:val="20"/>
    </w:rPr>
  </w:style>
  <w:style w:type="paragraph" w:customStyle="1" w:styleId="654">
    <w:name w:val="部分1"/>
    <w:basedOn w:val="1"/>
    <w:autoRedefine/>
    <w:qFormat/>
    <w:uiPriority w:val="99"/>
    <w:pPr>
      <w:keepNext/>
      <w:pageBreakBefore/>
      <w:tabs>
        <w:tab w:val="left" w:pos="720"/>
      </w:tabs>
      <w:spacing w:line="360" w:lineRule="auto"/>
      <w:jc w:val="center"/>
      <w:outlineLvl w:val="0"/>
    </w:pPr>
    <w:rPr>
      <w:rFonts w:ascii="Calibri" w:hAnsi="Calibri" w:eastAsia="黑体"/>
      <w:b/>
      <w:kern w:val="44"/>
      <w:sz w:val="36"/>
      <w:szCs w:val="20"/>
    </w:rPr>
  </w:style>
  <w:style w:type="paragraph" w:customStyle="1" w:styleId="655">
    <w:name w:val="标书正文格式 Char Char"/>
    <w:autoRedefine/>
    <w:qFormat/>
    <w:uiPriority w:val="99"/>
    <w:pPr>
      <w:spacing w:line="360" w:lineRule="auto"/>
      <w:ind w:firstLine="200" w:firstLineChars="200"/>
    </w:pPr>
    <w:rPr>
      <w:rFonts w:ascii="Times New Roman" w:hAnsi="Times New Roman" w:eastAsia="仿宋_GB2312" w:cs="Times New Roman"/>
      <w:kern w:val="2"/>
      <w:sz w:val="30"/>
      <w:szCs w:val="24"/>
      <w:lang w:val="en-US" w:eastAsia="zh-CN" w:bidi="ar-SA"/>
    </w:rPr>
  </w:style>
  <w:style w:type="paragraph" w:customStyle="1" w:styleId="656">
    <w:name w:val="Char2"/>
    <w:basedOn w:val="1"/>
    <w:autoRedefine/>
    <w:qFormat/>
    <w:uiPriority w:val="99"/>
    <w:pPr>
      <w:widowControl/>
      <w:jc w:val="left"/>
    </w:pPr>
    <w:rPr>
      <w:rFonts w:ascii="Calibri" w:hAnsi="Calibri" w:eastAsia="仿宋_GB2312"/>
      <w:sz w:val="28"/>
      <w:szCs w:val="20"/>
    </w:rPr>
  </w:style>
  <w:style w:type="paragraph" w:customStyle="1" w:styleId="657">
    <w:name w:val="b"/>
    <w:basedOn w:val="1"/>
    <w:autoRedefine/>
    <w:qFormat/>
    <w:uiPriority w:val="99"/>
    <w:pPr>
      <w:widowControl/>
      <w:adjustRightInd w:val="0"/>
      <w:snapToGrid w:val="0"/>
      <w:jc w:val="center"/>
    </w:pPr>
    <w:rPr>
      <w:rFonts w:ascii="仿宋_GB2312" w:hAnsi="Calibri" w:eastAsia="仿宋_GB2312"/>
      <w:sz w:val="24"/>
      <w:szCs w:val="24"/>
    </w:rPr>
  </w:style>
  <w:style w:type="paragraph" w:customStyle="1" w:styleId="658">
    <w:name w:val="正文文本缩进2"/>
    <w:basedOn w:val="1"/>
    <w:autoRedefine/>
    <w:qFormat/>
    <w:uiPriority w:val="99"/>
    <w:pPr>
      <w:widowControl/>
      <w:spacing w:line="200" w:lineRule="atLeast"/>
      <w:ind w:firstLine="301"/>
      <w:jc w:val="left"/>
    </w:pPr>
    <w:rPr>
      <w:rFonts w:ascii="宋体" w:hAnsi="Courier New"/>
      <w:spacing w:val="-4"/>
      <w:sz w:val="18"/>
      <w:szCs w:val="20"/>
    </w:rPr>
  </w:style>
  <w:style w:type="paragraph" w:customStyle="1" w:styleId="659">
    <w:name w:val="content"/>
    <w:basedOn w:val="1"/>
    <w:autoRedefine/>
    <w:qFormat/>
    <w:uiPriority w:val="99"/>
    <w:pPr>
      <w:widowControl/>
      <w:spacing w:before="100" w:beforeAutospacing="1" w:after="100" w:afterAutospacing="1" w:line="360" w:lineRule="atLeast"/>
      <w:jc w:val="left"/>
    </w:pPr>
    <w:rPr>
      <w:rFonts w:ascii="宋体" w:hAnsi="宋体"/>
      <w:color w:val="333333"/>
      <w:kern w:val="0"/>
      <w:szCs w:val="21"/>
    </w:rPr>
  </w:style>
  <w:style w:type="paragraph" w:customStyle="1" w:styleId="660">
    <w:name w:val="xl37"/>
    <w:basedOn w:val="1"/>
    <w:autoRedefine/>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Calibri" w:hAnsi="Calibri"/>
      <w:b/>
      <w:bCs/>
      <w:kern w:val="0"/>
      <w:sz w:val="24"/>
      <w:szCs w:val="24"/>
    </w:rPr>
  </w:style>
  <w:style w:type="paragraph" w:customStyle="1" w:styleId="661">
    <w:name w:val="xl41"/>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kern w:val="0"/>
      <w:sz w:val="52"/>
      <w:szCs w:val="52"/>
    </w:rPr>
  </w:style>
  <w:style w:type="paragraph" w:customStyle="1" w:styleId="662">
    <w:name w:val="xl63"/>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Arial" w:hAnsi="Arial" w:cs="Arial"/>
      <w:kern w:val="0"/>
      <w:sz w:val="32"/>
      <w:szCs w:val="32"/>
    </w:rPr>
  </w:style>
  <w:style w:type="paragraph" w:customStyle="1" w:styleId="663">
    <w:name w:val="中等深浅网格 1 - 强调文字颜色 21"/>
    <w:basedOn w:val="1"/>
    <w:autoRedefine/>
    <w:qFormat/>
    <w:uiPriority w:val="99"/>
    <w:pPr>
      <w:widowControl/>
      <w:spacing w:after="200" w:line="276" w:lineRule="auto"/>
      <w:ind w:left="720"/>
      <w:contextualSpacing/>
      <w:jc w:val="left"/>
    </w:pPr>
    <w:rPr>
      <w:rFonts w:ascii="Calibri" w:hAnsi="Calibri"/>
      <w:kern w:val="0"/>
      <w:sz w:val="22"/>
      <w:lang w:eastAsia="en-US"/>
    </w:rPr>
  </w:style>
  <w:style w:type="paragraph" w:customStyle="1" w:styleId="664">
    <w:name w:val="表身"/>
    <w:basedOn w:val="1"/>
    <w:qFormat/>
    <w:uiPriority w:val="99"/>
    <w:pPr>
      <w:autoSpaceDE w:val="0"/>
      <w:autoSpaceDN w:val="0"/>
      <w:adjustRightInd w:val="0"/>
      <w:jc w:val="left"/>
    </w:pPr>
    <w:rPr>
      <w:rFonts w:ascii="Calibri" w:hAnsi="Calibri"/>
      <w:kern w:val="0"/>
      <w:sz w:val="18"/>
      <w:szCs w:val="20"/>
    </w:rPr>
  </w:style>
  <w:style w:type="paragraph" w:customStyle="1" w:styleId="665">
    <w:name w:val="font10"/>
    <w:basedOn w:val="1"/>
    <w:autoRedefine/>
    <w:qFormat/>
    <w:uiPriority w:val="99"/>
    <w:pPr>
      <w:widowControl/>
      <w:spacing w:before="100" w:beforeAutospacing="1" w:after="100" w:afterAutospacing="1"/>
      <w:jc w:val="left"/>
    </w:pPr>
    <w:rPr>
      <w:rFonts w:ascii="Calibri" w:hAnsi="Calibri"/>
      <w:color w:val="FF0000"/>
      <w:kern w:val="0"/>
      <w:sz w:val="16"/>
      <w:szCs w:val="16"/>
    </w:rPr>
  </w:style>
  <w:style w:type="paragraph" w:customStyle="1" w:styleId="666">
    <w:name w:val="说明书3级标题"/>
    <w:basedOn w:val="1"/>
    <w:next w:val="1"/>
    <w:autoRedefine/>
    <w:qFormat/>
    <w:uiPriority w:val="99"/>
    <w:pPr>
      <w:tabs>
        <w:tab w:val="left" w:pos="1572"/>
      </w:tabs>
      <w:spacing w:line="360" w:lineRule="auto"/>
      <w:ind w:left="1572" w:hanging="720"/>
    </w:pPr>
    <w:rPr>
      <w:rFonts w:ascii="Calibri" w:hAnsi="Calibri" w:eastAsia="黑体"/>
      <w:sz w:val="24"/>
      <w:szCs w:val="24"/>
    </w:rPr>
  </w:style>
  <w:style w:type="paragraph" w:customStyle="1" w:styleId="667">
    <w:name w:val="pchart_bodycmt"/>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668">
    <w:name w:val="xl64"/>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textAlignment w:val="center"/>
    </w:pPr>
    <w:rPr>
      <w:rFonts w:ascii="Arial Unicode MS" w:hAnsi="Arial Unicode MS"/>
      <w:kern w:val="0"/>
      <w:sz w:val="32"/>
      <w:szCs w:val="32"/>
    </w:rPr>
  </w:style>
  <w:style w:type="paragraph" w:customStyle="1" w:styleId="669">
    <w:name w:val="tableheading"/>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670">
    <w:name w:val="xl47"/>
    <w:basedOn w:val="1"/>
    <w:autoRedefine/>
    <w:qFormat/>
    <w:uiPriority w:val="99"/>
    <w:pPr>
      <w:widowControl/>
      <w:pBdr>
        <w:top w:val="single" w:color="auto" w:sz="4" w:space="0"/>
        <w:left w:val="single" w:color="auto" w:sz="8" w:space="0"/>
        <w:bottom w:val="single" w:color="auto" w:sz="8" w:space="0"/>
      </w:pBdr>
      <w:spacing w:before="100" w:beforeAutospacing="1" w:after="100" w:afterAutospacing="1"/>
      <w:jc w:val="center"/>
      <w:textAlignment w:val="center"/>
    </w:pPr>
    <w:rPr>
      <w:rFonts w:ascii="Arial Unicode MS" w:hAnsi="Arial Unicode MS"/>
      <w:b/>
      <w:bCs/>
      <w:kern w:val="0"/>
      <w:sz w:val="52"/>
      <w:szCs w:val="52"/>
    </w:rPr>
  </w:style>
  <w:style w:type="paragraph" w:customStyle="1" w:styleId="671">
    <w:name w:val="B标书正文（后加）"/>
    <w:autoRedefine/>
    <w:qFormat/>
    <w:uiPriority w:val="99"/>
    <w:pPr>
      <w:spacing w:after="240" w:line="360" w:lineRule="auto"/>
      <w:ind w:firstLine="425" w:firstLineChars="177"/>
      <w:jc w:val="both"/>
    </w:pPr>
    <w:rPr>
      <w:rFonts w:ascii="仿宋" w:hAnsi="仿宋" w:eastAsia="仿宋" w:cs="Times New Roman"/>
      <w:color w:val="000000"/>
      <w:kern w:val="2"/>
      <w:sz w:val="24"/>
      <w:szCs w:val="24"/>
      <w:lang w:val="en-US" w:eastAsia="zh-CN" w:bidi="ar-SA"/>
    </w:rPr>
  </w:style>
  <w:style w:type="paragraph" w:customStyle="1" w:styleId="672">
    <w:name w:val="Pa10"/>
    <w:basedOn w:val="1"/>
    <w:next w:val="1"/>
    <w:autoRedefine/>
    <w:qFormat/>
    <w:uiPriority w:val="99"/>
    <w:pPr>
      <w:widowControl/>
      <w:autoSpaceDE w:val="0"/>
      <w:autoSpaceDN w:val="0"/>
      <w:adjustRightInd w:val="0"/>
      <w:spacing w:before="20" w:line="136" w:lineRule="atLeast"/>
      <w:jc w:val="left"/>
    </w:pPr>
    <w:rPr>
      <w:rFonts w:ascii="Stone Sans" w:hAnsi="Stone Sans"/>
      <w:kern w:val="0"/>
      <w:sz w:val="24"/>
      <w:szCs w:val="24"/>
    </w:rPr>
  </w:style>
  <w:style w:type="paragraph" w:customStyle="1" w:styleId="673">
    <w:name w:val="标题3级"/>
    <w:basedOn w:val="6"/>
    <w:qFormat/>
    <w:uiPriority w:val="99"/>
    <w:pPr>
      <w:widowControl/>
      <w:numPr>
        <w:ilvl w:val="2"/>
        <w:numId w:val="3"/>
      </w:numPr>
      <w:tabs>
        <w:tab w:val="left" w:pos="425"/>
        <w:tab w:val="left" w:pos="851"/>
        <w:tab w:val="left" w:pos="902"/>
      </w:tabs>
      <w:spacing w:before="0" w:after="0" w:line="360" w:lineRule="auto"/>
      <w:ind w:firstLine="100" w:firstLineChars="100"/>
      <w:jc w:val="left"/>
    </w:pPr>
    <w:rPr>
      <w:rFonts w:ascii="Times New Roman" w:hAnsi="Times New Roman" w:eastAsia="宋体" w:cs="Times New Roman"/>
      <w:b/>
      <w:color w:val="000000"/>
      <w:szCs w:val="20"/>
    </w:rPr>
  </w:style>
  <w:style w:type="paragraph" w:customStyle="1" w:styleId="674">
    <w:name w:val="Pa11"/>
    <w:basedOn w:val="1"/>
    <w:next w:val="1"/>
    <w:autoRedefine/>
    <w:qFormat/>
    <w:uiPriority w:val="99"/>
    <w:pPr>
      <w:autoSpaceDE w:val="0"/>
      <w:autoSpaceDN w:val="0"/>
      <w:adjustRightInd w:val="0"/>
      <w:spacing w:line="161" w:lineRule="atLeast"/>
      <w:jc w:val="left"/>
    </w:pPr>
    <w:rPr>
      <w:rFonts w:ascii="HP Simplified Hans Light" w:hAnsi="Calibri" w:eastAsia="HP Simplified Hans Light"/>
      <w:kern w:val="0"/>
      <w:sz w:val="24"/>
      <w:szCs w:val="24"/>
    </w:rPr>
  </w:style>
  <w:style w:type="paragraph" w:customStyle="1" w:styleId="675">
    <w:name w:val="TOC Heading1"/>
    <w:basedOn w:val="4"/>
    <w:next w:val="1"/>
    <w:autoRedefine/>
    <w:qFormat/>
    <w:uiPriority w:val="99"/>
    <w:pPr>
      <w:widowControl/>
      <w:spacing w:before="0" w:after="0" w:line="276" w:lineRule="auto"/>
      <w:jc w:val="left"/>
      <w:outlineLvl w:val="9"/>
    </w:pPr>
    <w:rPr>
      <w:rFonts w:ascii="Cambria" w:hAnsi="Cambria" w:eastAsia="宋体" w:cs="Times New Roman"/>
      <w:b/>
      <w:bCs/>
      <w:color w:val="365F91"/>
      <w:kern w:val="0"/>
      <w:sz w:val="28"/>
      <w:szCs w:val="28"/>
    </w:rPr>
  </w:style>
  <w:style w:type="paragraph" w:customStyle="1" w:styleId="676">
    <w:name w:val="xl39"/>
    <w:basedOn w:val="1"/>
    <w:autoRedefine/>
    <w:qFormat/>
    <w:uiPriority w:val="99"/>
    <w:pPr>
      <w:widowControl/>
      <w:spacing w:before="100" w:beforeAutospacing="1" w:after="100" w:afterAutospacing="1"/>
      <w:jc w:val="left"/>
    </w:pPr>
    <w:rPr>
      <w:rFonts w:ascii="宋体" w:hAnsi="宋体"/>
      <w:b/>
      <w:bCs/>
      <w:kern w:val="0"/>
      <w:sz w:val="24"/>
      <w:szCs w:val="24"/>
    </w:rPr>
  </w:style>
  <w:style w:type="paragraph" w:customStyle="1" w:styleId="677">
    <w:name w:val="表项"/>
    <w:basedOn w:val="1"/>
    <w:autoRedefine/>
    <w:qFormat/>
    <w:uiPriority w:val="99"/>
    <w:pPr>
      <w:autoSpaceDE w:val="0"/>
      <w:autoSpaceDN w:val="0"/>
      <w:adjustRightInd w:val="0"/>
      <w:spacing w:line="300" w:lineRule="auto"/>
      <w:jc w:val="center"/>
    </w:pPr>
    <w:rPr>
      <w:rFonts w:ascii="Arial" w:hAnsi="Arial" w:eastAsia="黑体"/>
      <w:kern w:val="0"/>
      <w:sz w:val="18"/>
      <w:szCs w:val="20"/>
    </w:rPr>
  </w:style>
  <w:style w:type="paragraph" w:customStyle="1" w:styleId="678">
    <w:name w:val="No Spacing1"/>
    <w:autoRedefine/>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679">
    <w:name w:val="b13"/>
    <w:basedOn w:val="1"/>
    <w:autoRedefine/>
    <w:qFormat/>
    <w:uiPriority w:val="99"/>
    <w:pPr>
      <w:widowControl/>
      <w:autoSpaceDE w:val="0"/>
      <w:autoSpaceDN w:val="0"/>
      <w:adjustRightInd w:val="0"/>
      <w:spacing w:after="120"/>
      <w:jc w:val="left"/>
      <w:textAlignment w:val="bottom"/>
    </w:pPr>
    <w:rPr>
      <w:rFonts w:ascii="Calibri" w:hAnsi="Calibri" w:eastAsia="華康粗圓體"/>
      <w:kern w:val="0"/>
      <w:sz w:val="26"/>
      <w:szCs w:val="20"/>
      <w:lang w:eastAsia="zh-TW"/>
    </w:rPr>
  </w:style>
  <w:style w:type="paragraph" w:customStyle="1" w:styleId="680">
    <w:name w:val="xl40"/>
    <w:basedOn w:val="1"/>
    <w:autoRedefine/>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Calibri" w:hAnsi="Calibri"/>
      <w:kern w:val="0"/>
      <w:sz w:val="52"/>
      <w:szCs w:val="52"/>
    </w:rPr>
  </w:style>
  <w:style w:type="paragraph" w:customStyle="1" w:styleId="681">
    <w:name w:val="xl31"/>
    <w:basedOn w:val="1"/>
    <w:autoRedefine/>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4"/>
      <w:szCs w:val="24"/>
    </w:rPr>
  </w:style>
  <w:style w:type="paragraph" w:customStyle="1" w:styleId="682">
    <w:name w:val="itemlist"/>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683">
    <w:name w:val="Char Char Char"/>
    <w:basedOn w:val="1"/>
    <w:autoRedefine/>
    <w:qFormat/>
    <w:uiPriority w:val="99"/>
    <w:pPr>
      <w:widowControl/>
      <w:jc w:val="left"/>
    </w:pPr>
    <w:rPr>
      <w:rFonts w:ascii="Tahoma" w:hAnsi="Tahoma"/>
      <w:sz w:val="24"/>
      <w:szCs w:val="20"/>
    </w:rPr>
  </w:style>
  <w:style w:type="paragraph" w:customStyle="1" w:styleId="684">
    <w:name w:val="小四 段落 宋体 Char Char Char"/>
    <w:basedOn w:val="17"/>
    <w:autoRedefine/>
    <w:qFormat/>
    <w:uiPriority w:val="99"/>
    <w:pPr>
      <w:tabs>
        <w:tab w:val="left" w:pos="1320"/>
        <w:tab w:val="clear" w:pos="454"/>
        <w:tab w:val="clear" w:pos="720"/>
        <w:tab w:val="clear" w:pos="900"/>
      </w:tabs>
      <w:snapToGrid/>
      <w:spacing w:line="360" w:lineRule="auto"/>
      <w:ind w:right="-33" w:firstLine="480" w:firstLineChars="200"/>
      <w:jc w:val="left"/>
    </w:pPr>
    <w:rPr>
      <w:sz w:val="24"/>
      <w:szCs w:val="24"/>
    </w:rPr>
  </w:style>
  <w:style w:type="paragraph" w:customStyle="1" w:styleId="685">
    <w:name w:val="xl55"/>
    <w:basedOn w:val="1"/>
    <w:autoRedefine/>
    <w:qFormat/>
    <w:uiPriority w:val="99"/>
    <w:pPr>
      <w:widowControl/>
      <w:pBdr>
        <w:bottom w:val="single" w:color="auto" w:sz="8" w:space="0"/>
        <w:right w:val="single" w:color="auto" w:sz="8" w:space="0"/>
      </w:pBdr>
      <w:spacing w:before="100" w:beforeAutospacing="1" w:after="100" w:afterAutospacing="1"/>
      <w:jc w:val="left"/>
    </w:pPr>
    <w:rPr>
      <w:rFonts w:ascii="Arial Unicode MS" w:hAnsi="Arial Unicode MS"/>
      <w:kern w:val="0"/>
      <w:sz w:val="24"/>
      <w:szCs w:val="24"/>
    </w:rPr>
  </w:style>
  <w:style w:type="paragraph" w:customStyle="1" w:styleId="686">
    <w:name w:val="font0"/>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687">
    <w:name w:val="ordinary-output"/>
    <w:basedOn w:val="1"/>
    <w:autoRedefine/>
    <w:qFormat/>
    <w:uiPriority w:val="99"/>
    <w:pPr>
      <w:widowControl/>
      <w:spacing w:before="100" w:beforeAutospacing="1" w:after="75" w:line="330" w:lineRule="atLeast"/>
      <w:jc w:val="left"/>
    </w:pPr>
    <w:rPr>
      <w:rFonts w:ascii="宋体" w:hAnsi="宋体" w:cs="宋体"/>
      <w:color w:val="333333"/>
      <w:kern w:val="0"/>
      <w:sz w:val="27"/>
      <w:szCs w:val="27"/>
    </w:rPr>
  </w:style>
  <w:style w:type="paragraph" w:customStyle="1" w:styleId="688">
    <w:name w:val="字母编号列项（一级）"/>
    <w:autoRedefine/>
    <w:qFormat/>
    <w:uiPriority w:val="99"/>
    <w:pPr>
      <w:tabs>
        <w:tab w:val="left" w:pos="840"/>
      </w:tabs>
      <w:ind w:left="839" w:hanging="419"/>
      <w:jc w:val="both"/>
    </w:pPr>
    <w:rPr>
      <w:rFonts w:ascii="宋体" w:hAnsi="Times New Roman" w:eastAsia="宋体" w:cs="Times New Roman"/>
      <w:sz w:val="21"/>
      <w:lang w:val="en-US" w:eastAsia="zh-CN" w:bidi="ar-SA"/>
    </w:rPr>
  </w:style>
  <w:style w:type="paragraph" w:customStyle="1" w:styleId="689">
    <w:name w:val="xl56"/>
    <w:basedOn w:val="1"/>
    <w:qFormat/>
    <w:uiPriority w:val="99"/>
    <w:pPr>
      <w:widowControl/>
      <w:pBdr>
        <w:top w:val="single" w:color="auto" w:sz="4" w:space="0"/>
        <w:left w:val="single" w:color="auto" w:sz="8" w:space="0"/>
        <w:bottom w:val="single" w:color="auto" w:sz="4" w:space="0"/>
      </w:pBdr>
      <w:spacing w:before="100" w:beforeAutospacing="1" w:after="100" w:afterAutospacing="1"/>
      <w:jc w:val="left"/>
      <w:textAlignment w:val="center"/>
    </w:pPr>
    <w:rPr>
      <w:rFonts w:ascii="Arial" w:hAnsi="Arial" w:cs="Arial"/>
      <w:kern w:val="0"/>
      <w:sz w:val="20"/>
      <w:szCs w:val="20"/>
    </w:rPr>
  </w:style>
  <w:style w:type="paragraph" w:customStyle="1" w:styleId="690">
    <w:name w:val="Char1 Char Char Char Char Char Char"/>
    <w:basedOn w:val="1"/>
    <w:autoRedefine/>
    <w:qFormat/>
    <w:uiPriority w:val="99"/>
    <w:rPr>
      <w:rFonts w:ascii="Calibri" w:hAnsi="Calibri"/>
      <w:szCs w:val="20"/>
    </w:rPr>
  </w:style>
  <w:style w:type="paragraph" w:customStyle="1" w:styleId="691">
    <w:name w:val="正文文本1"/>
    <w:basedOn w:val="1"/>
    <w:autoRedefine/>
    <w:qFormat/>
    <w:uiPriority w:val="99"/>
    <w:pPr>
      <w:spacing w:after="120"/>
    </w:pPr>
    <w:rPr>
      <w:rFonts w:ascii="Calibri" w:hAnsi="Calibri"/>
      <w:kern w:val="0"/>
      <w:sz w:val="20"/>
      <w:szCs w:val="24"/>
    </w:rPr>
  </w:style>
  <w:style w:type="paragraph" w:customStyle="1" w:styleId="692">
    <w:name w:val="pied de page r閒.2"/>
    <w:autoRedefine/>
    <w:qFormat/>
    <w:uiPriority w:val="99"/>
    <w:pPr>
      <w:spacing w:before="140"/>
      <w:jc w:val="center"/>
    </w:pPr>
    <w:rPr>
      <w:rFonts w:ascii="Helvetica" w:hAnsi="Helvetica" w:eastAsia="宋体" w:cs="Times New Roman"/>
      <w:caps/>
      <w:lang w:val="en-US" w:eastAsia="en-US" w:bidi="ar-SA"/>
    </w:rPr>
  </w:style>
  <w:style w:type="paragraph" w:customStyle="1" w:styleId="693">
    <w:name w:val="List 1"/>
    <w:basedOn w:val="1"/>
    <w:autoRedefine/>
    <w:qFormat/>
    <w:uiPriority w:val="99"/>
    <w:pPr>
      <w:widowControl/>
      <w:overflowPunct w:val="0"/>
      <w:autoSpaceDE w:val="0"/>
      <w:autoSpaceDN w:val="0"/>
      <w:adjustRightInd w:val="0"/>
      <w:spacing w:line="360" w:lineRule="auto"/>
      <w:ind w:left="2520" w:hanging="360"/>
      <w:jc w:val="left"/>
      <w:textAlignment w:val="baseline"/>
    </w:pPr>
    <w:rPr>
      <w:rFonts w:ascii="宋体" w:hAnsi="Calibri"/>
      <w:kern w:val="0"/>
      <w:sz w:val="24"/>
      <w:szCs w:val="20"/>
    </w:rPr>
  </w:style>
  <w:style w:type="paragraph" w:customStyle="1" w:styleId="694">
    <w:name w:val="xl22"/>
    <w:basedOn w:val="1"/>
    <w:autoRedefine/>
    <w:qFormat/>
    <w:uiPriority w:val="99"/>
    <w:pPr>
      <w:widowControl/>
      <w:pBdr>
        <w:top w:val="single" w:color="auto" w:sz="8" w:space="0"/>
        <w:left w:val="single" w:color="auto" w:sz="8" w:space="0"/>
      </w:pBdr>
      <w:shd w:val="clear" w:color="auto" w:fill="FFFFFF"/>
      <w:spacing w:before="100" w:beforeAutospacing="1" w:after="100" w:afterAutospacing="1"/>
      <w:jc w:val="left"/>
      <w:textAlignment w:val="bottom"/>
    </w:pPr>
    <w:rPr>
      <w:rFonts w:ascii="宋体" w:hAnsi="宋体"/>
      <w:b/>
      <w:bCs/>
      <w:kern w:val="0"/>
      <w:sz w:val="44"/>
      <w:szCs w:val="44"/>
    </w:rPr>
  </w:style>
  <w:style w:type="paragraph" w:customStyle="1" w:styleId="695">
    <w:name w:val="样式 样式 标题 4H4PIM 4h4bulletblbb标题 4 Charsect 1.2.3.4Ref Head... + ..."/>
    <w:basedOn w:val="1"/>
    <w:autoRedefine/>
    <w:qFormat/>
    <w:uiPriority w:val="99"/>
    <w:pPr>
      <w:keepNext/>
      <w:keepLines/>
      <w:spacing w:beforeLines="50" w:afterLines="50" w:line="360" w:lineRule="auto"/>
      <w:ind w:left="3011" w:hanging="851"/>
      <w:jc w:val="left"/>
      <w:outlineLvl w:val="3"/>
    </w:pPr>
    <w:rPr>
      <w:rFonts w:ascii="黑体" w:hAnsi="宋体" w:eastAsia="黑体"/>
      <w:b/>
      <w:spacing w:val="-5"/>
      <w:sz w:val="28"/>
      <w:szCs w:val="20"/>
    </w:rPr>
  </w:style>
  <w:style w:type="paragraph" w:customStyle="1" w:styleId="696">
    <w:name w:val="Char Char19"/>
    <w:basedOn w:val="1"/>
    <w:autoRedefine/>
    <w:qFormat/>
    <w:uiPriority w:val="99"/>
    <w:pPr>
      <w:widowControl/>
      <w:jc w:val="left"/>
    </w:pPr>
    <w:rPr>
      <w:rFonts w:ascii="Tahoma" w:hAnsi="Tahoma"/>
      <w:sz w:val="24"/>
      <w:szCs w:val="20"/>
    </w:rPr>
  </w:style>
  <w:style w:type="paragraph" w:customStyle="1" w:styleId="697">
    <w:name w:val="xl58"/>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w:hAnsi="Arial" w:cs="Arial"/>
      <w:kern w:val="0"/>
      <w:sz w:val="20"/>
      <w:szCs w:val="20"/>
    </w:rPr>
  </w:style>
  <w:style w:type="paragraph" w:customStyle="1" w:styleId="698">
    <w:name w:val="样式 首行缩进:  2 字符"/>
    <w:basedOn w:val="1"/>
    <w:autoRedefine/>
    <w:qFormat/>
    <w:uiPriority w:val="99"/>
    <w:pPr>
      <w:spacing w:line="400" w:lineRule="exact"/>
      <w:ind w:firstLine="200" w:firstLineChars="200"/>
    </w:pPr>
    <w:rPr>
      <w:rFonts w:cs="宋体"/>
      <w:sz w:val="24"/>
      <w:szCs w:val="24"/>
    </w:rPr>
  </w:style>
  <w:style w:type="paragraph" w:customStyle="1" w:styleId="699">
    <w:name w:val="10号线正文"/>
    <w:basedOn w:val="1"/>
    <w:autoRedefine/>
    <w:qFormat/>
    <w:uiPriority w:val="99"/>
    <w:pPr>
      <w:widowControl/>
      <w:spacing w:line="360" w:lineRule="auto"/>
      <w:ind w:firstLine="482" w:firstLineChars="200"/>
      <w:jc w:val="left"/>
    </w:pPr>
    <w:rPr>
      <w:rFonts w:ascii="宋体" w:hAnsi="Calibri" w:cs="宋体"/>
      <w:sz w:val="24"/>
      <w:szCs w:val="24"/>
    </w:rPr>
  </w:style>
  <w:style w:type="paragraph" w:customStyle="1" w:styleId="700">
    <w:name w:val="TOC 标题2"/>
    <w:basedOn w:val="4"/>
    <w:next w:val="1"/>
    <w:autoRedefine/>
    <w:qFormat/>
    <w:uiPriority w:val="99"/>
    <w:pPr>
      <w:widowControl/>
      <w:spacing w:before="0" w:after="0" w:line="276" w:lineRule="auto"/>
      <w:jc w:val="left"/>
      <w:outlineLvl w:val="9"/>
    </w:pPr>
    <w:rPr>
      <w:rFonts w:ascii="Cambria" w:hAnsi="Cambria" w:eastAsia="宋体" w:cs="Times New Roman"/>
      <w:b/>
      <w:bCs/>
      <w:color w:val="365F90"/>
      <w:kern w:val="0"/>
      <w:sz w:val="28"/>
      <w:szCs w:val="28"/>
    </w:rPr>
  </w:style>
  <w:style w:type="paragraph" w:customStyle="1" w:styleId="701">
    <w:name w:val="xl51"/>
    <w:basedOn w:val="1"/>
    <w:autoRedefine/>
    <w:qFormat/>
    <w:uiPriority w:val="99"/>
    <w:pPr>
      <w:widowControl/>
      <w:pBdr>
        <w:bottom w:val="single" w:color="auto" w:sz="4" w:space="0"/>
        <w:right w:val="single" w:color="auto" w:sz="4" w:space="0"/>
      </w:pBdr>
      <w:spacing w:before="100" w:beforeAutospacing="1" w:after="100" w:afterAutospacing="1"/>
      <w:jc w:val="left"/>
      <w:textAlignment w:val="center"/>
    </w:pPr>
    <w:rPr>
      <w:rFonts w:ascii="Arial" w:hAnsi="Arial" w:cs="Arial"/>
      <w:color w:val="000000"/>
      <w:kern w:val="0"/>
      <w:sz w:val="20"/>
      <w:szCs w:val="20"/>
    </w:rPr>
  </w:style>
  <w:style w:type="paragraph" w:customStyle="1" w:styleId="702">
    <w:name w:val="样式 Verdana 首行缩进:  0.74 厘米"/>
    <w:basedOn w:val="1"/>
    <w:autoRedefine/>
    <w:qFormat/>
    <w:uiPriority w:val="99"/>
    <w:pPr>
      <w:widowControl/>
      <w:jc w:val="left"/>
    </w:pPr>
    <w:rPr>
      <w:rFonts w:ascii="Verdana" w:hAnsi="Verdana"/>
      <w:szCs w:val="20"/>
    </w:rPr>
  </w:style>
  <w:style w:type="paragraph" w:customStyle="1" w:styleId="703">
    <w:name w:val="集群正文"/>
    <w:basedOn w:val="1"/>
    <w:autoRedefine/>
    <w:qFormat/>
    <w:uiPriority w:val="99"/>
    <w:pPr>
      <w:spacing w:beforeLines="50" w:line="312" w:lineRule="auto"/>
      <w:ind w:firstLine="480" w:firstLineChars="200"/>
    </w:pPr>
    <w:rPr>
      <w:rFonts w:ascii="Calibri" w:hAnsi="Calibri"/>
      <w:sz w:val="28"/>
      <w:szCs w:val="20"/>
    </w:rPr>
  </w:style>
  <w:style w:type="paragraph" w:customStyle="1" w:styleId="704">
    <w:name w:val="引用1"/>
    <w:autoRedefine/>
    <w:qFormat/>
    <w:uiPriority w:val="99"/>
    <w:pPr>
      <w:spacing w:after="160" w:line="240" w:lineRule="atLeast"/>
    </w:pPr>
    <w:rPr>
      <w:rFonts w:ascii="Arial" w:hAnsi="Arial" w:eastAsia="宋体" w:cs="Times New Roman"/>
      <w:i/>
      <w:color w:val="808080"/>
      <w:lang w:val="en-US" w:eastAsia="en-US" w:bidi="ar-SA"/>
    </w:rPr>
  </w:style>
  <w:style w:type="paragraph" w:customStyle="1" w:styleId="705">
    <w:name w:val="xl34"/>
    <w:basedOn w:val="1"/>
    <w:autoRedefine/>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b/>
      <w:bCs/>
      <w:kern w:val="0"/>
      <w:sz w:val="22"/>
    </w:rPr>
  </w:style>
  <w:style w:type="paragraph" w:customStyle="1" w:styleId="706">
    <w:name w:val="xl43"/>
    <w:basedOn w:val="1"/>
    <w:autoRedefine/>
    <w:qFormat/>
    <w:uiPriority w:val="99"/>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Arial Unicode MS" w:hAnsi="Arial Unicode MS"/>
      <w:b/>
      <w:bCs/>
      <w:kern w:val="0"/>
      <w:sz w:val="52"/>
      <w:szCs w:val="52"/>
    </w:rPr>
  </w:style>
  <w:style w:type="paragraph" w:customStyle="1" w:styleId="707">
    <w:name w:val="font9"/>
    <w:basedOn w:val="1"/>
    <w:autoRedefine/>
    <w:qFormat/>
    <w:uiPriority w:val="99"/>
    <w:pPr>
      <w:widowControl/>
      <w:spacing w:before="100" w:beforeAutospacing="1" w:after="100" w:afterAutospacing="1"/>
      <w:jc w:val="left"/>
    </w:pPr>
    <w:rPr>
      <w:rFonts w:ascii="Arial" w:hAnsi="Arial" w:cs="Arial"/>
      <w:color w:val="000000"/>
      <w:kern w:val="0"/>
      <w:sz w:val="20"/>
      <w:szCs w:val="20"/>
    </w:rPr>
  </w:style>
  <w:style w:type="paragraph" w:customStyle="1" w:styleId="708">
    <w:name w:val="技术方案正文样式"/>
    <w:basedOn w:val="1"/>
    <w:autoRedefine/>
    <w:qFormat/>
    <w:uiPriority w:val="99"/>
    <w:pPr>
      <w:autoSpaceDE w:val="0"/>
      <w:autoSpaceDN w:val="0"/>
      <w:adjustRightInd w:val="0"/>
      <w:spacing w:line="400" w:lineRule="exact"/>
      <w:ind w:firstLine="480" w:firstLineChars="200"/>
    </w:pPr>
    <w:rPr>
      <w:rFonts w:ascii="宋体" w:hAnsi="宋体" w:cs="宋体"/>
      <w:sz w:val="24"/>
      <w:szCs w:val="21"/>
    </w:rPr>
  </w:style>
  <w:style w:type="paragraph" w:customStyle="1" w:styleId="709">
    <w:name w:val="Char Char Char Char Char Char Char"/>
    <w:basedOn w:val="1"/>
    <w:autoRedefine/>
    <w:qFormat/>
    <w:uiPriority w:val="99"/>
    <w:pPr>
      <w:widowControl/>
      <w:tabs>
        <w:tab w:val="left" w:pos="432"/>
      </w:tabs>
      <w:ind w:left="432" w:hanging="432"/>
      <w:jc w:val="left"/>
    </w:pPr>
    <w:rPr>
      <w:rFonts w:ascii="Tahoma" w:hAnsi="Tahoma"/>
      <w:sz w:val="24"/>
      <w:szCs w:val="20"/>
    </w:rPr>
  </w:style>
  <w:style w:type="paragraph" w:customStyle="1" w:styleId="710">
    <w:name w:val="Char Char1 Char Char Char Char Char Char Char Char Char Char Char Char Char"/>
    <w:basedOn w:val="1"/>
    <w:autoRedefine/>
    <w:qFormat/>
    <w:uiPriority w:val="99"/>
    <w:pPr>
      <w:widowControl/>
      <w:spacing w:after="160" w:line="240" w:lineRule="exact"/>
      <w:jc w:val="left"/>
    </w:pPr>
    <w:rPr>
      <w:rFonts w:ascii="Verdana" w:hAnsi="Verdana"/>
      <w:kern w:val="0"/>
      <w:sz w:val="20"/>
      <w:szCs w:val="20"/>
      <w:lang w:eastAsia="en-US"/>
    </w:rPr>
  </w:style>
  <w:style w:type="paragraph" w:customStyle="1" w:styleId="711">
    <w:name w:val="Char11"/>
    <w:basedOn w:val="1"/>
    <w:autoRedefine/>
    <w:qFormat/>
    <w:uiPriority w:val="99"/>
    <w:pPr>
      <w:widowControl/>
      <w:jc w:val="left"/>
    </w:pPr>
    <w:rPr>
      <w:rFonts w:ascii="仿宋_GB2312" w:hAnsi="Calibri" w:eastAsia="仿宋_GB2312"/>
      <w:b/>
      <w:sz w:val="32"/>
      <w:szCs w:val="20"/>
    </w:rPr>
  </w:style>
  <w:style w:type="paragraph" w:customStyle="1" w:styleId="712">
    <w:name w:val="无间隔3"/>
    <w:basedOn w:val="1"/>
    <w:autoRedefine/>
    <w:qFormat/>
    <w:uiPriority w:val="99"/>
    <w:pPr>
      <w:snapToGrid w:val="0"/>
    </w:pPr>
    <w:rPr>
      <w:rFonts w:ascii="仿宋_GB2312" w:hAnsi="Calibri" w:eastAsia="仿宋_GB2312"/>
      <w:b/>
      <w:kern w:val="0"/>
      <w:sz w:val="30"/>
      <w:szCs w:val="24"/>
    </w:rPr>
  </w:style>
  <w:style w:type="paragraph" w:customStyle="1" w:styleId="713">
    <w:name w:val="彩色列表 - 强调文字颜色 111"/>
    <w:basedOn w:val="1"/>
    <w:autoRedefine/>
    <w:qFormat/>
    <w:uiPriority w:val="99"/>
    <w:pPr>
      <w:ind w:firstLine="420" w:firstLineChars="200"/>
    </w:pPr>
    <w:rPr>
      <w:rFonts w:ascii="Calibri" w:hAnsi="Calibri"/>
    </w:rPr>
  </w:style>
  <w:style w:type="paragraph" w:customStyle="1" w:styleId="714">
    <w:name w:val="小四 段落 宋体 Char Char"/>
    <w:basedOn w:val="1"/>
    <w:autoRedefine/>
    <w:qFormat/>
    <w:uiPriority w:val="99"/>
    <w:pPr>
      <w:widowControl/>
      <w:spacing w:line="360" w:lineRule="auto"/>
      <w:ind w:firstLine="480" w:firstLineChars="200"/>
      <w:jc w:val="left"/>
    </w:pPr>
    <w:rPr>
      <w:rFonts w:ascii="宋体" w:hAnsi="宋体"/>
      <w:sz w:val="24"/>
      <w:szCs w:val="24"/>
    </w:rPr>
  </w:style>
  <w:style w:type="table" w:customStyle="1" w:styleId="715">
    <w:name w:val="中等深浅网格 31"/>
    <w:autoRedefine/>
    <w:qFormat/>
    <w:uiPriority w:val="9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style>
  <w:style w:type="paragraph" w:customStyle="1" w:styleId="716">
    <w:name w:val="题注1"/>
    <w:basedOn w:val="1"/>
    <w:next w:val="1"/>
    <w:autoRedefine/>
    <w:qFormat/>
    <w:uiPriority w:val="99"/>
    <w:rPr>
      <w:rFonts w:ascii="Calibri Light" w:hAnsi="Calibri Light" w:eastAsia="黑体"/>
      <w:sz w:val="20"/>
      <w:szCs w:val="20"/>
    </w:rPr>
  </w:style>
  <w:style w:type="table" w:customStyle="1" w:styleId="717">
    <w:name w:val="网格型1"/>
    <w:autoRedefine/>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18">
    <w:name w:val="ZJGIS-五级标题"/>
    <w:basedOn w:val="1"/>
    <w:autoRedefine/>
    <w:qFormat/>
    <w:uiPriority w:val="99"/>
    <w:pPr>
      <w:numPr>
        <w:ilvl w:val="4"/>
        <w:numId w:val="4"/>
      </w:numPr>
      <w:spacing w:line="360" w:lineRule="auto"/>
      <w:ind w:firstLine="482" w:firstLineChars="200"/>
    </w:pPr>
    <w:rPr>
      <w:rFonts w:ascii="仿宋" w:hAnsi="仿宋" w:eastAsia="仿宋"/>
      <w:b/>
      <w:sz w:val="24"/>
      <w:szCs w:val="24"/>
    </w:rPr>
  </w:style>
  <w:style w:type="paragraph" w:customStyle="1" w:styleId="719">
    <w:name w:val="标题2"/>
    <w:basedOn w:val="5"/>
    <w:autoRedefine/>
    <w:qFormat/>
    <w:uiPriority w:val="99"/>
    <w:pPr>
      <w:tabs>
        <w:tab w:val="left" w:pos="840"/>
      </w:tabs>
      <w:spacing w:before="260" w:after="260" w:line="416" w:lineRule="auto"/>
      <w:ind w:left="567" w:hanging="420"/>
    </w:pPr>
    <w:rPr>
      <w:rFonts w:ascii="Cambria" w:hAnsi="Cambria" w:eastAsia="宋体" w:cs="Times New Roman"/>
      <w:b/>
      <w:bCs/>
      <w:color w:val="000000"/>
      <w:sz w:val="32"/>
      <w:szCs w:val="32"/>
    </w:rPr>
  </w:style>
  <w:style w:type="paragraph" w:customStyle="1" w:styleId="720">
    <w:name w:val="z-窗体底端1"/>
    <w:basedOn w:val="1"/>
    <w:next w:val="1"/>
    <w:autoRedefine/>
    <w:qFormat/>
    <w:uiPriority w:val="99"/>
    <w:pPr>
      <w:pBdr>
        <w:top w:val="single" w:color="auto" w:sz="6" w:space="1"/>
      </w:pBdr>
      <w:jc w:val="center"/>
    </w:pPr>
    <w:rPr>
      <w:rFonts w:ascii="Arial" w:hAnsi="Arial"/>
      <w:vanish/>
      <w:sz w:val="16"/>
      <w:szCs w:val="16"/>
      <w:lang w:val="zh-CN"/>
    </w:rPr>
  </w:style>
  <w:style w:type="paragraph" w:customStyle="1" w:styleId="721">
    <w:name w:val="文章正文"/>
    <w:basedOn w:val="151"/>
    <w:autoRedefine/>
    <w:qFormat/>
    <w:uiPriority w:val="99"/>
    <w:pPr>
      <w:widowControl/>
      <w:adjustRightInd w:val="0"/>
      <w:spacing w:beforeLines="0" w:afterLines="50" w:line="360" w:lineRule="auto"/>
      <w:ind w:firstLine="200" w:firstLineChars="200"/>
      <w:jc w:val="left"/>
      <w:textAlignment w:val="baseline"/>
    </w:pPr>
    <w:rPr>
      <w:rFonts w:ascii="Calibri" w:hAnsi="Calibri" w:eastAsia="仿宋_GB2312" w:cs="Times New Roman"/>
      <w:sz w:val="28"/>
      <w:szCs w:val="20"/>
    </w:rPr>
  </w:style>
  <w:style w:type="paragraph" w:customStyle="1" w:styleId="722">
    <w:name w:val="_Style 31"/>
    <w:basedOn w:val="1"/>
    <w:next w:val="105"/>
    <w:autoRedefine/>
    <w:qFormat/>
    <w:uiPriority w:val="99"/>
    <w:pPr>
      <w:widowControl/>
      <w:adjustRightInd w:val="0"/>
      <w:spacing w:afterLines="50" w:line="360" w:lineRule="auto"/>
      <w:ind w:firstLine="420" w:firstLineChars="200"/>
      <w:jc w:val="left"/>
      <w:textAlignment w:val="baseline"/>
    </w:pPr>
    <w:rPr>
      <w:rFonts w:ascii="等线" w:hAnsi="等线" w:eastAsia="等线"/>
      <w:kern w:val="0"/>
      <w:sz w:val="28"/>
      <w:szCs w:val="20"/>
    </w:rPr>
  </w:style>
  <w:style w:type="paragraph" w:customStyle="1" w:styleId="723">
    <w:name w:val="列表段落11"/>
    <w:basedOn w:val="1"/>
    <w:autoRedefine/>
    <w:qFormat/>
    <w:uiPriority w:val="99"/>
    <w:pPr>
      <w:ind w:firstLine="420" w:firstLineChars="200"/>
    </w:pPr>
    <w:rPr>
      <w:rFonts w:ascii="Calibri" w:hAnsi="Calibri"/>
    </w:rPr>
  </w:style>
  <w:style w:type="paragraph" w:customStyle="1" w:styleId="724">
    <w:name w:val="_Style 45"/>
    <w:basedOn w:val="1"/>
    <w:next w:val="105"/>
    <w:autoRedefine/>
    <w:qFormat/>
    <w:uiPriority w:val="99"/>
    <w:pPr>
      <w:ind w:firstLine="420" w:firstLineChars="200"/>
    </w:pPr>
  </w:style>
  <w:style w:type="paragraph" w:customStyle="1" w:styleId="725">
    <w:name w:val="WPSOffice手动目录 2"/>
    <w:autoRedefine/>
    <w:qFormat/>
    <w:uiPriority w:val="99"/>
    <w:pPr>
      <w:ind w:left="200" w:leftChars="200"/>
    </w:pPr>
    <w:rPr>
      <w:rFonts w:ascii="Times New Roman" w:hAnsi="Times New Roman" w:eastAsia="宋体" w:cs="Times New Roman"/>
      <w:lang w:val="en-US" w:eastAsia="zh-CN" w:bidi="ar-SA"/>
    </w:rPr>
  </w:style>
  <w:style w:type="paragraph" w:customStyle="1" w:styleId="726">
    <w:name w:val="WPSOffice手动目录 3"/>
    <w:autoRedefine/>
    <w:qFormat/>
    <w:uiPriority w:val="99"/>
    <w:pPr>
      <w:ind w:left="400" w:leftChars="400"/>
    </w:pPr>
    <w:rPr>
      <w:rFonts w:ascii="Times New Roman" w:hAnsi="Times New Roman" w:eastAsia="宋体" w:cs="Times New Roman"/>
      <w:lang w:val="en-US" w:eastAsia="zh-CN" w:bidi="ar-SA"/>
    </w:rPr>
  </w:style>
  <w:style w:type="paragraph" w:customStyle="1" w:styleId="727">
    <w:name w:val="无间隔4"/>
    <w:next w:val="728"/>
    <w:autoRedefine/>
    <w:qFormat/>
    <w:uiPriority w:val="99"/>
    <w:pPr>
      <w:widowControl w:val="0"/>
      <w:jc w:val="both"/>
    </w:pPr>
    <w:rPr>
      <w:rFonts w:ascii="Times New Roman" w:hAnsi="Times New Roman" w:eastAsia="宋体" w:cs="Times New Roman"/>
      <w:kern w:val="2"/>
      <w:sz w:val="21"/>
      <w:szCs w:val="22"/>
      <w:lang w:val="en-US" w:eastAsia="zh-CN" w:bidi="ar-SA"/>
    </w:rPr>
  </w:style>
  <w:style w:type="paragraph" w:styleId="728">
    <w:name w:val="No Spacing"/>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729">
    <w:name w:val="A_表格头"/>
    <w:basedOn w:val="1"/>
    <w:autoRedefine/>
    <w:qFormat/>
    <w:uiPriority w:val="99"/>
    <w:pPr>
      <w:jc w:val="center"/>
    </w:pPr>
    <w:rPr>
      <w:rFonts w:eastAsia="黑体"/>
      <w:bCs/>
      <w:kern w:val="0"/>
      <w:szCs w:val="20"/>
    </w:rPr>
  </w:style>
  <w:style w:type="paragraph" w:customStyle="1" w:styleId="730">
    <w:name w:val="A_表格正文（居中）"/>
    <w:basedOn w:val="1"/>
    <w:autoRedefine/>
    <w:qFormat/>
    <w:uiPriority w:val="99"/>
    <w:pPr>
      <w:jc w:val="center"/>
    </w:pPr>
    <w:rPr>
      <w:rFonts w:eastAsia="仿宋"/>
      <w:kern w:val="0"/>
      <w:szCs w:val="20"/>
    </w:rPr>
  </w:style>
  <w:style w:type="paragraph" w:customStyle="1" w:styleId="731">
    <w:name w:val="A_表格正文（加黑）"/>
    <w:basedOn w:val="730"/>
    <w:qFormat/>
    <w:uiPriority w:val="99"/>
    <w:rPr>
      <w:b/>
      <w:color w:val="000000"/>
    </w:rPr>
  </w:style>
  <w:style w:type="character" w:customStyle="1" w:styleId="732">
    <w:name w:val="普通(网站) 字符"/>
    <w:link w:val="57"/>
    <w:autoRedefine/>
    <w:qFormat/>
    <w:locked/>
    <w:uiPriority w:val="99"/>
    <w:rPr>
      <w:rFonts w:ascii="(使用中文字体)" w:hAnsi="(使用中文字体)" w:eastAsia="宋体" w:cs="Times New Roman"/>
      <w:kern w:val="0"/>
      <w:sz w:val="24"/>
      <w14:ligatures w14:val="none"/>
    </w:rPr>
  </w:style>
  <w:style w:type="paragraph" w:customStyle="1" w:styleId="733">
    <w:name w:val="目录 54"/>
    <w:next w:val="1"/>
    <w:autoRedefine/>
    <w:qFormat/>
    <w:uiPriority w:val="99"/>
    <w:pPr>
      <w:wordWrap w:val="0"/>
      <w:ind w:left="1275"/>
      <w:jc w:val="both"/>
    </w:pPr>
    <w:rPr>
      <w:rFonts w:ascii="Times New Roman" w:hAnsi="Times New Roman" w:eastAsia="宋体" w:cs="Times New Roman"/>
      <w:sz w:val="21"/>
      <w:lang w:val="en-US" w:eastAsia="zh-CN" w:bidi="ar-SA"/>
    </w:rPr>
  </w:style>
  <w:style w:type="paragraph" w:customStyle="1" w:styleId="734">
    <w:name w:val="正文（首行缩进2字符）"/>
    <w:basedOn w:val="1"/>
    <w:autoRedefine/>
    <w:qFormat/>
    <w:uiPriority w:val="99"/>
    <w:pPr>
      <w:wordWrap w:val="0"/>
      <w:spacing w:line="360" w:lineRule="auto"/>
      <w:ind w:firstLine="420" w:firstLineChars="200"/>
    </w:pPr>
    <w:rPr>
      <w:rFonts w:ascii="宋体" w:hAnsi="Calibri" w:cs="宋体"/>
      <w:szCs w:val="21"/>
    </w:rPr>
  </w:style>
  <w:style w:type="paragraph" w:customStyle="1" w:styleId="735">
    <w:name w:val="正文缩进2"/>
    <w:next w:val="1"/>
    <w:autoRedefine/>
    <w:qFormat/>
    <w:uiPriority w:val="99"/>
    <w:pPr>
      <w:wordWrap w:val="0"/>
      <w:ind w:left="3400"/>
      <w:jc w:val="both"/>
    </w:pPr>
    <w:rPr>
      <w:rFonts w:ascii="Times New Roman" w:hAnsi="Times New Roman" w:eastAsia="宋体" w:cs="Times New Roman"/>
      <w:sz w:val="21"/>
      <w:lang w:val="en-US" w:eastAsia="zh-CN" w:bidi="ar-SA"/>
    </w:rPr>
  </w:style>
  <w:style w:type="paragraph" w:customStyle="1" w:styleId="736">
    <w:name w:val="[Normal]"/>
    <w:autoRedefine/>
    <w:qFormat/>
    <w:uiPriority w:val="99"/>
    <w:rPr>
      <w:rFonts w:ascii="宋体" w:hAnsi="宋体" w:eastAsia="宋体" w:cs="Times New Roman"/>
      <w:sz w:val="24"/>
      <w:szCs w:val="22"/>
      <w:lang w:val="zh-CN" w:eastAsia="zh-CN" w:bidi="ar-SA"/>
    </w:rPr>
  </w:style>
  <w:style w:type="paragraph" w:customStyle="1" w:styleId="737">
    <w:name w:val="正文首行缩进 21"/>
    <w:basedOn w:val="413"/>
    <w:autoRedefine/>
    <w:qFormat/>
    <w:uiPriority w:val="99"/>
    <w:pPr>
      <w:ind w:firstLine="420"/>
    </w:pPr>
    <w:rPr>
      <w:rFonts w:ascii="等线" w:hAnsi="等线" w:eastAsia="等线"/>
    </w:rPr>
  </w:style>
  <w:style w:type="paragraph" w:customStyle="1" w:styleId="738">
    <w:name w:val="修订5"/>
    <w:next w:val="739"/>
    <w:autoRedefine/>
    <w:hidden/>
    <w:semiHidden/>
    <w:qFormat/>
    <w:uiPriority w:val="99"/>
    <w:rPr>
      <w:rFonts w:ascii="等线" w:hAnsi="等线" w:eastAsia="等线" w:cs="Times New Roman"/>
      <w:kern w:val="2"/>
      <w:sz w:val="21"/>
      <w:szCs w:val="22"/>
      <w:lang w:val="en-US" w:eastAsia="zh-CN" w:bidi="ar-SA"/>
    </w:rPr>
  </w:style>
  <w:style w:type="paragraph" w:customStyle="1" w:styleId="739">
    <w:name w:val="修订6"/>
    <w:autoRedefine/>
    <w:hidden/>
    <w:semiHidden/>
    <w:qFormat/>
    <w:uiPriority w:val="99"/>
    <w:rPr>
      <w:rFonts w:ascii="等线" w:hAnsi="等线" w:eastAsia="等线" w:cs="Times New Roman"/>
      <w:kern w:val="2"/>
      <w:sz w:val="21"/>
      <w:szCs w:val="22"/>
      <w:lang w:val="en-US" w:eastAsia="zh-CN" w:bidi="ar-SA"/>
    </w:rPr>
  </w:style>
  <w:style w:type="paragraph" w:customStyle="1" w:styleId="740">
    <w:name w:val="正文（缩进）"/>
    <w:basedOn w:val="1"/>
    <w:autoRedefine/>
    <w:qFormat/>
    <w:uiPriority w:val="99"/>
    <w:pPr>
      <w:spacing w:before="156" w:after="156"/>
      <w:ind w:firstLine="480" w:firstLineChars="200"/>
    </w:pPr>
  </w:style>
  <w:style w:type="character" w:customStyle="1" w:styleId="741">
    <w:name w:val="bsharetext"/>
    <w:autoRedefine/>
    <w:qFormat/>
    <w:uiPriority w:val="99"/>
  </w:style>
  <w:style w:type="paragraph" w:customStyle="1" w:styleId="742">
    <w:name w:val="xl158"/>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43">
    <w:name w:val="xl159"/>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44">
    <w:name w:val="xl160"/>
    <w:basedOn w:val="1"/>
    <w:autoRedefine/>
    <w:qFormat/>
    <w:uiPriority w:val="99"/>
    <w:pPr>
      <w:widowControl/>
      <w:spacing w:before="100" w:beforeAutospacing="1" w:after="100" w:afterAutospacing="1"/>
      <w:jc w:val="center"/>
      <w:textAlignment w:val="center"/>
    </w:pPr>
    <w:rPr>
      <w:rFonts w:ascii="宋体" w:hAnsi="宋体" w:cs="宋体"/>
      <w:b/>
      <w:bCs/>
      <w:kern w:val="0"/>
      <w:sz w:val="24"/>
      <w:szCs w:val="24"/>
    </w:rPr>
  </w:style>
  <w:style w:type="paragraph" w:customStyle="1" w:styleId="745">
    <w:name w:val="xl161"/>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46">
    <w:name w:val="xl162"/>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47">
    <w:name w:val="xl163"/>
    <w:basedOn w:val="1"/>
    <w:autoRedefine/>
    <w:qFormat/>
    <w:uiPriority w:val="99"/>
    <w:pPr>
      <w:widowControl/>
      <w:spacing w:before="100" w:beforeAutospacing="1" w:after="100" w:afterAutospacing="1"/>
      <w:jc w:val="center"/>
      <w:textAlignment w:val="center"/>
    </w:pPr>
    <w:rPr>
      <w:rFonts w:ascii="宋体" w:hAnsi="宋体" w:cs="宋体"/>
      <w:kern w:val="0"/>
      <w:sz w:val="24"/>
      <w:szCs w:val="24"/>
    </w:rPr>
  </w:style>
  <w:style w:type="paragraph" w:customStyle="1" w:styleId="748">
    <w:name w:val="xl164"/>
    <w:basedOn w:val="1"/>
    <w:autoRedefine/>
    <w:qFormat/>
    <w:uiPriority w:val="99"/>
    <w:pPr>
      <w:widowControl/>
      <w:spacing w:before="100" w:beforeAutospacing="1" w:after="100" w:afterAutospacing="1"/>
      <w:jc w:val="center"/>
      <w:textAlignment w:val="center"/>
    </w:pPr>
    <w:rPr>
      <w:rFonts w:ascii="宋体" w:hAnsi="宋体" w:cs="宋体"/>
      <w:b/>
      <w:bCs/>
      <w:kern w:val="0"/>
      <w:sz w:val="24"/>
      <w:szCs w:val="24"/>
    </w:rPr>
  </w:style>
  <w:style w:type="paragraph" w:customStyle="1" w:styleId="749">
    <w:name w:val="xl165"/>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750">
    <w:name w:val="xl16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51">
    <w:name w:val="xl167"/>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52">
    <w:name w:val="xl168"/>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53">
    <w:name w:val="xl169"/>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54">
    <w:name w:val="xl170"/>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55">
    <w:name w:val="xl171"/>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56">
    <w:name w:val="xl172"/>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57">
    <w:name w:val="xl173"/>
    <w:basedOn w:val="1"/>
    <w:autoRedefine/>
    <w:qFormat/>
    <w:uiPriority w:val="99"/>
    <w:pPr>
      <w:widowControl/>
      <w:spacing w:before="100" w:beforeAutospacing="1" w:after="100" w:afterAutospacing="1"/>
      <w:jc w:val="center"/>
      <w:textAlignment w:val="center"/>
    </w:pPr>
    <w:rPr>
      <w:rFonts w:ascii="宋体" w:hAnsi="宋体" w:cs="宋体"/>
      <w:b/>
      <w:bCs/>
      <w:kern w:val="0"/>
      <w:sz w:val="24"/>
      <w:szCs w:val="24"/>
    </w:rPr>
  </w:style>
  <w:style w:type="paragraph" w:customStyle="1" w:styleId="758">
    <w:name w:val="xl174"/>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59">
    <w:name w:val="xl175"/>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60">
    <w:name w:val="xl176"/>
    <w:basedOn w:val="1"/>
    <w:autoRedefine/>
    <w:qFormat/>
    <w:uiPriority w:val="99"/>
    <w:pPr>
      <w:widowControl/>
      <w:spacing w:before="100" w:beforeAutospacing="1" w:after="100" w:afterAutospacing="1"/>
      <w:jc w:val="left"/>
    </w:pPr>
    <w:rPr>
      <w:kern w:val="0"/>
      <w:sz w:val="24"/>
      <w:szCs w:val="24"/>
    </w:rPr>
  </w:style>
  <w:style w:type="paragraph" w:customStyle="1" w:styleId="761">
    <w:name w:val="xl1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62">
    <w:name w:val="xl178"/>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63">
    <w:name w:val="xl179"/>
    <w:basedOn w:val="1"/>
    <w:autoRedefine/>
    <w:qFormat/>
    <w:uiPriority w:val="99"/>
    <w:pPr>
      <w:widowControl/>
      <w:spacing w:before="100" w:beforeAutospacing="1" w:after="100" w:afterAutospacing="1"/>
      <w:jc w:val="center"/>
      <w:textAlignment w:val="center"/>
    </w:pPr>
    <w:rPr>
      <w:rFonts w:ascii="宋体" w:hAnsi="宋体" w:cs="宋体"/>
      <w:b/>
      <w:bCs/>
      <w:kern w:val="0"/>
      <w:sz w:val="24"/>
      <w:szCs w:val="24"/>
    </w:rPr>
  </w:style>
  <w:style w:type="paragraph" w:customStyle="1" w:styleId="764">
    <w:name w:val="xl180"/>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65">
    <w:name w:val="xl181"/>
    <w:basedOn w:val="1"/>
    <w:autoRedefine/>
    <w:qFormat/>
    <w:uiPriority w:val="99"/>
    <w:pPr>
      <w:widowControl/>
      <w:spacing w:before="100" w:beforeAutospacing="1" w:after="100" w:afterAutospacing="1"/>
      <w:jc w:val="center"/>
      <w:textAlignment w:val="center"/>
    </w:pPr>
    <w:rPr>
      <w:rFonts w:ascii="宋体" w:hAnsi="宋体" w:cs="宋体"/>
      <w:b/>
      <w:bCs/>
      <w:kern w:val="0"/>
      <w:sz w:val="24"/>
      <w:szCs w:val="24"/>
    </w:rPr>
  </w:style>
  <w:style w:type="paragraph" w:customStyle="1" w:styleId="766">
    <w:name w:val="xl182"/>
    <w:basedOn w:val="1"/>
    <w:autoRedefine/>
    <w:qFormat/>
    <w:uiPriority w:val="99"/>
    <w:pPr>
      <w:widowControl/>
      <w:spacing w:before="100" w:beforeAutospacing="1" w:after="100" w:afterAutospacing="1"/>
      <w:jc w:val="left"/>
      <w:textAlignment w:val="center"/>
    </w:pPr>
    <w:rPr>
      <w:rFonts w:ascii="宋体" w:hAnsi="宋体" w:cs="宋体"/>
      <w:kern w:val="0"/>
      <w:sz w:val="24"/>
      <w:szCs w:val="24"/>
    </w:rPr>
  </w:style>
  <w:style w:type="paragraph" w:customStyle="1" w:styleId="767">
    <w:name w:val="xl183"/>
    <w:basedOn w:val="1"/>
    <w:autoRedefine/>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24"/>
      <w:szCs w:val="24"/>
    </w:rPr>
  </w:style>
  <w:style w:type="paragraph" w:customStyle="1" w:styleId="768">
    <w:name w:val="xl184"/>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69">
    <w:name w:val="xl185"/>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70">
    <w:name w:val="xl18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71">
    <w:name w:val="xl187"/>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772">
    <w:name w:val="xl188"/>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73">
    <w:name w:val="xl189"/>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774">
    <w:name w:val="xl190"/>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75">
    <w:name w:val="xl191"/>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76">
    <w:name w:val="xl192"/>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77">
    <w:name w:val="xl193"/>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78">
    <w:name w:val="xl194"/>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79">
    <w:name w:val="xl195"/>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80">
    <w:name w:val="xl19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81">
    <w:name w:val="xl197"/>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82">
    <w:name w:val="xl198"/>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83">
    <w:name w:val="xl199"/>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784">
    <w:name w:val="xl200"/>
    <w:basedOn w:val="1"/>
    <w:autoRedefine/>
    <w:qFormat/>
    <w:uiPriority w:val="99"/>
    <w:pPr>
      <w:widowControl/>
      <w:spacing w:before="100" w:beforeAutospacing="1" w:after="100" w:afterAutospacing="1"/>
      <w:jc w:val="center"/>
      <w:textAlignment w:val="center"/>
    </w:pPr>
    <w:rPr>
      <w:rFonts w:ascii="宋体" w:hAnsi="宋体" w:cs="宋体"/>
      <w:b/>
      <w:bCs/>
      <w:kern w:val="0"/>
      <w:sz w:val="24"/>
      <w:szCs w:val="24"/>
    </w:rPr>
  </w:style>
  <w:style w:type="paragraph" w:customStyle="1" w:styleId="785">
    <w:name w:val="xl201"/>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86">
    <w:name w:val="xl202"/>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787">
    <w:name w:val="xl203"/>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88">
    <w:name w:val="xl204"/>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789">
    <w:name w:val="xl205"/>
    <w:basedOn w:val="1"/>
    <w:autoRedefine/>
    <w:qFormat/>
    <w:uiPriority w:val="99"/>
    <w:pPr>
      <w:widowControl/>
      <w:spacing w:before="100" w:beforeAutospacing="1" w:after="100" w:afterAutospacing="1"/>
      <w:jc w:val="center"/>
      <w:textAlignment w:val="center"/>
    </w:pPr>
    <w:rPr>
      <w:rFonts w:ascii="宋体" w:hAnsi="宋体" w:cs="宋体"/>
      <w:b/>
      <w:bCs/>
      <w:kern w:val="0"/>
      <w:sz w:val="36"/>
      <w:szCs w:val="36"/>
    </w:rPr>
  </w:style>
  <w:style w:type="paragraph" w:customStyle="1" w:styleId="790">
    <w:name w:val="xl206"/>
    <w:basedOn w:val="1"/>
    <w:autoRedefine/>
    <w:qFormat/>
    <w:uiPriority w:val="99"/>
    <w:pPr>
      <w:widowControl/>
      <w:spacing w:before="100" w:beforeAutospacing="1" w:after="100" w:afterAutospacing="1"/>
      <w:jc w:val="center"/>
      <w:textAlignment w:val="center"/>
    </w:pPr>
    <w:rPr>
      <w:b/>
      <w:bCs/>
      <w:kern w:val="0"/>
      <w:sz w:val="36"/>
      <w:szCs w:val="36"/>
    </w:rPr>
  </w:style>
  <w:style w:type="paragraph" w:customStyle="1" w:styleId="791">
    <w:name w:val="xl207"/>
    <w:basedOn w:val="1"/>
    <w:autoRedefine/>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792">
    <w:name w:val="xl208"/>
    <w:basedOn w:val="1"/>
    <w:autoRedefine/>
    <w:qFormat/>
    <w:uiPriority w:val="99"/>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793">
    <w:name w:val="xl209"/>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794">
    <w:name w:val="xl210"/>
    <w:basedOn w:val="1"/>
    <w:autoRedefine/>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795">
    <w:name w:val="xl211"/>
    <w:basedOn w:val="1"/>
    <w:autoRedefine/>
    <w:qFormat/>
    <w:uiPriority w:val="99"/>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796">
    <w:name w:val="xl212"/>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797">
    <w:name w:val="xl213"/>
    <w:basedOn w:val="1"/>
    <w:autoRedefine/>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798">
    <w:name w:val="xl214"/>
    <w:basedOn w:val="1"/>
    <w:autoRedefine/>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799">
    <w:name w:val="xl215"/>
    <w:basedOn w:val="1"/>
    <w:autoRedefine/>
    <w:qFormat/>
    <w:uiPriority w:val="99"/>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szCs w:val="24"/>
    </w:rPr>
  </w:style>
  <w:style w:type="paragraph" w:customStyle="1" w:styleId="800">
    <w:name w:val="head 1.1"/>
    <w:autoRedefine/>
    <w:qFormat/>
    <w:uiPriority w:val="99"/>
    <w:pPr>
      <w:widowControl w:val="0"/>
      <w:tabs>
        <w:tab w:val="left" w:pos="360"/>
        <w:tab w:val="left" w:pos="1193"/>
      </w:tabs>
      <w:spacing w:before="260" w:after="260"/>
      <w:jc w:val="both"/>
    </w:pPr>
    <w:rPr>
      <w:rFonts w:ascii="宋体" w:hAnsi="宋体" w:eastAsia="宋体" w:cs="Times New Roman"/>
      <w:bCs/>
      <w:kern w:val="2"/>
      <w:sz w:val="21"/>
      <w:szCs w:val="24"/>
      <w:lang w:val="en-US" w:eastAsia="zh-CN" w:bidi="ar-SA"/>
    </w:rPr>
  </w:style>
  <w:style w:type="paragraph" w:customStyle="1" w:styleId="801">
    <w:name w:val="head 1.1.1"/>
    <w:link w:val="802"/>
    <w:autoRedefine/>
    <w:qFormat/>
    <w:uiPriority w:val="99"/>
    <w:pPr>
      <w:widowControl w:val="0"/>
      <w:numPr>
        <w:ilvl w:val="2"/>
        <w:numId w:val="5"/>
      </w:numPr>
      <w:ind w:firstLine="0"/>
      <w:jc w:val="both"/>
    </w:pPr>
    <w:rPr>
      <w:rFonts w:ascii="Times New Roman" w:hAnsi="Times New Roman" w:eastAsia="宋体" w:cs="Times New Roman"/>
      <w:bCs/>
      <w:kern w:val="2"/>
      <w:sz w:val="21"/>
      <w:szCs w:val="24"/>
      <w:lang w:val="en-US" w:eastAsia="zh-CN" w:bidi="ar-SA"/>
    </w:rPr>
  </w:style>
  <w:style w:type="character" w:customStyle="1" w:styleId="802">
    <w:name w:val="head 1.1.1 Char"/>
    <w:link w:val="801"/>
    <w:qFormat/>
    <w:locked/>
    <w:uiPriority w:val="99"/>
    <w:rPr>
      <w:rFonts w:ascii="Times New Roman" w:hAnsi="Times New Roman" w:eastAsia="宋体" w:cs="Times New Roman"/>
      <w:bCs/>
      <w:sz w:val="21"/>
      <w14:ligatures w14:val="none"/>
    </w:rPr>
  </w:style>
  <w:style w:type="paragraph" w:customStyle="1" w:styleId="803">
    <w:name w:val="引言二级条标题"/>
    <w:basedOn w:val="1"/>
    <w:next w:val="1"/>
    <w:autoRedefine/>
    <w:qFormat/>
    <w:uiPriority w:val="99"/>
    <w:pPr>
      <w:widowControl/>
      <w:tabs>
        <w:tab w:val="left" w:pos="1140"/>
      </w:tabs>
    </w:pPr>
    <w:rPr>
      <w:rFonts w:eastAsia="黑体"/>
      <w:b/>
      <w:bCs/>
      <w:szCs w:val="21"/>
    </w:rPr>
  </w:style>
  <w:style w:type="table" w:customStyle="1" w:styleId="804">
    <w:name w:val="Table Normal"/>
    <w:autoRedefine/>
    <w:qFormat/>
    <w:uiPriority w:val="59"/>
    <w:tblPr>
      <w:tblCellMar>
        <w:top w:w="0" w:type="dxa"/>
        <w:left w:w="108" w:type="dxa"/>
        <w:bottom w:w="0" w:type="dxa"/>
        <w:right w:w="108" w:type="dxa"/>
      </w:tblCellMar>
    </w:tblPr>
  </w:style>
  <w:style w:type="character" w:customStyle="1" w:styleId="805">
    <w:name w:val="font101"/>
    <w:basedOn w:val="71"/>
    <w:qFormat/>
    <w:uiPriority w:val="0"/>
    <w:rPr>
      <w:rFonts w:hint="eastAsia" w:ascii="宋体" w:hAnsi="宋体" w:eastAsia="宋体" w:cs="宋体"/>
      <w:color w:val="000000"/>
      <w:sz w:val="24"/>
      <w:szCs w:val="24"/>
      <w:u w:val="none"/>
    </w:rPr>
  </w:style>
  <w:style w:type="character" w:customStyle="1" w:styleId="806">
    <w:name w:val="font112"/>
    <w:basedOn w:val="71"/>
    <w:qFormat/>
    <w:uiPriority w:val="0"/>
    <w:rPr>
      <w:rFonts w:hint="eastAsia" w:ascii="宋体" w:hAnsi="宋体" w:eastAsia="宋体" w:cs="宋体"/>
      <w:color w:val="000000"/>
      <w:sz w:val="20"/>
      <w:szCs w:val="20"/>
      <w:u w:val="none"/>
    </w:rPr>
  </w:style>
  <w:style w:type="paragraph" w:customStyle="1" w:styleId="807">
    <w:name w:val="修订7"/>
    <w:next w:val="808"/>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808">
    <w:name w:val="修订8"/>
    <w:hidden/>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47</Pages>
  <Words>28002</Words>
  <Characters>30499</Characters>
  <Lines>244</Lines>
  <Paragraphs>68</Paragraphs>
  <TotalTime>16</TotalTime>
  <ScaleCrop>false</ScaleCrop>
  <LinksUpToDate>false</LinksUpToDate>
  <CharactersWithSpaces>32059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2024-12-12T02:57:00Z</dcterms:created>
  <dc:creator>晓 黄</dc:creator>
  <cp:lastModifiedBy>浅笑</cp:lastModifiedBy>
  <dcterms:modified xsi:type="dcterms:W3CDTF">2025-04-02T08:20:39Z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99A74266048243A19FE5DA8B4571F93A_12</vt:lpwstr>
  </property>
  <property fmtid="{D5CDD505-2E9C-101B-9397-08002B2CF9AE}" pid="4" name="KSOTemplateDocerSaveRecord">
    <vt:lpwstr>eyJoZGlkIjoiOTVlZDNiNjc4N2Y5YzJiNWY0NjQxMTBmZmRlYWU5ZTMiLCJ1c2VySWQiOiI1NTExOTcxMjUifQ==</vt:lpwstr>
  </property>
</Properties>
</file>